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CA6DA6" w14:textId="77777777" w:rsidR="00F15C9C" w:rsidRPr="00492D94" w:rsidRDefault="00F15C9C" w:rsidP="00E070CE">
      <w:pPr>
        <w:shd w:val="clear" w:color="auto" w:fill="FFFFFF" w:themeFill="background1"/>
        <w:rPr>
          <w:sz w:val="22"/>
          <w:szCs w:val="22"/>
        </w:rPr>
      </w:pPr>
      <w:bookmarkStart w:id="0" w:name="_GoBack"/>
      <w:bookmarkEnd w:id="0"/>
    </w:p>
    <w:p w14:paraId="66DD5C5C" w14:textId="77777777" w:rsidR="004E5D22" w:rsidRPr="00492D94" w:rsidRDefault="004E5D22" w:rsidP="00E070CE">
      <w:pPr>
        <w:shd w:val="clear" w:color="auto" w:fill="FFFFFF" w:themeFill="background1"/>
        <w:rPr>
          <w:sz w:val="22"/>
          <w:szCs w:val="22"/>
        </w:rPr>
      </w:pPr>
    </w:p>
    <w:p w14:paraId="552D145B" w14:textId="77777777" w:rsidR="004E5D22" w:rsidRPr="00492D94" w:rsidRDefault="004E5D22" w:rsidP="00E070CE">
      <w:pPr>
        <w:shd w:val="clear" w:color="auto" w:fill="FFFFFF" w:themeFill="background1"/>
        <w:rPr>
          <w:sz w:val="22"/>
          <w:szCs w:val="22"/>
        </w:rPr>
      </w:pPr>
    </w:p>
    <w:p w14:paraId="3D72C638" w14:textId="77777777" w:rsidR="00F21FE0" w:rsidRPr="00492D94" w:rsidRDefault="00F21FE0" w:rsidP="00E070CE">
      <w:pPr>
        <w:shd w:val="clear" w:color="auto" w:fill="FFFFFF" w:themeFill="background1"/>
        <w:spacing w:line="360" w:lineRule="auto"/>
        <w:jc w:val="center"/>
        <w:outlineLvl w:val="0"/>
        <w:rPr>
          <w:b/>
          <w:sz w:val="22"/>
          <w:szCs w:val="22"/>
        </w:rPr>
      </w:pPr>
      <w:bookmarkStart w:id="1" w:name="_Toc163994357"/>
      <w:r w:rsidRPr="00492D94">
        <w:rPr>
          <w:b/>
          <w:sz w:val="22"/>
          <w:szCs w:val="22"/>
        </w:rPr>
        <w:t>Iratminták</w:t>
      </w:r>
      <w:bookmarkEnd w:id="1"/>
    </w:p>
    <w:p w14:paraId="772B200B" w14:textId="77777777" w:rsidR="00F21FE0" w:rsidRPr="00492D94" w:rsidRDefault="00F21FE0" w:rsidP="00E070CE">
      <w:pPr>
        <w:shd w:val="clear" w:color="auto" w:fill="FFFFFF" w:themeFill="background1"/>
        <w:outlineLvl w:val="0"/>
        <w:rPr>
          <w:sz w:val="22"/>
          <w:szCs w:val="22"/>
        </w:rPr>
      </w:pPr>
    </w:p>
    <w:p w14:paraId="4C792DB2" w14:textId="77777777" w:rsidR="00F21FE0" w:rsidRPr="00492D94" w:rsidRDefault="00117867" w:rsidP="00E070CE">
      <w:pPr>
        <w:shd w:val="clear" w:color="auto" w:fill="FFFFFF" w:themeFill="background1"/>
        <w:jc w:val="center"/>
        <w:rPr>
          <w:b/>
          <w:sz w:val="22"/>
          <w:szCs w:val="22"/>
        </w:rPr>
      </w:pPr>
      <w:r w:rsidRPr="00492D94">
        <w:rPr>
          <w:b/>
          <w:sz w:val="22"/>
          <w:szCs w:val="22"/>
        </w:rPr>
        <w:t xml:space="preserve">BVH </w:t>
      </w:r>
      <w:r w:rsidR="00F21FE0" w:rsidRPr="00492D94">
        <w:rPr>
          <w:b/>
          <w:sz w:val="22"/>
          <w:szCs w:val="22"/>
        </w:rPr>
        <w:t>Budapesti Város</w:t>
      </w:r>
      <w:r w:rsidRPr="00492D94">
        <w:rPr>
          <w:b/>
          <w:sz w:val="22"/>
          <w:szCs w:val="22"/>
        </w:rPr>
        <w:t>üzemeltetési</w:t>
      </w:r>
      <w:r w:rsidR="00F21FE0" w:rsidRPr="00492D94">
        <w:rPr>
          <w:b/>
          <w:sz w:val="22"/>
          <w:szCs w:val="22"/>
        </w:rPr>
        <w:t xml:space="preserve"> Holding Zártkörűen Működő Részvénytársaság</w:t>
      </w:r>
    </w:p>
    <w:p w14:paraId="5FDAEE7D" w14:textId="77777777" w:rsidR="00F21FE0" w:rsidRPr="00492D94" w:rsidRDefault="00F21FE0" w:rsidP="00E070CE">
      <w:pPr>
        <w:shd w:val="clear" w:color="auto" w:fill="FFFFFF" w:themeFill="background1"/>
        <w:spacing w:line="360" w:lineRule="auto"/>
        <w:jc w:val="center"/>
        <w:outlineLvl w:val="0"/>
        <w:rPr>
          <w:b/>
          <w:sz w:val="22"/>
          <w:szCs w:val="22"/>
        </w:rPr>
      </w:pPr>
      <w:r w:rsidRPr="00492D94">
        <w:rPr>
          <w:b/>
          <w:sz w:val="22"/>
          <w:szCs w:val="22"/>
        </w:rPr>
        <w:t>1052 Budapest, Városház u. 9-11.</w:t>
      </w:r>
    </w:p>
    <w:p w14:paraId="6CFC0FAB" w14:textId="77777777" w:rsidR="00F21FE0" w:rsidRPr="00492D94" w:rsidRDefault="00F21FE0" w:rsidP="00E070CE">
      <w:pPr>
        <w:shd w:val="clear" w:color="auto" w:fill="FFFFFF" w:themeFill="background1"/>
        <w:spacing w:line="360" w:lineRule="auto"/>
        <w:jc w:val="center"/>
        <w:outlineLvl w:val="0"/>
        <w:rPr>
          <w:b/>
          <w:sz w:val="22"/>
          <w:szCs w:val="22"/>
        </w:rPr>
      </w:pPr>
    </w:p>
    <w:p w14:paraId="1CF2004B" w14:textId="6F184710" w:rsidR="00492D94" w:rsidRPr="00492D94" w:rsidRDefault="00492D94" w:rsidP="00492D94">
      <w:pPr>
        <w:shd w:val="clear" w:color="auto" w:fill="FFFFFF" w:themeFill="background1"/>
        <w:jc w:val="center"/>
        <w:rPr>
          <w:b/>
          <w:sz w:val="22"/>
          <w:szCs w:val="22"/>
        </w:rPr>
      </w:pPr>
      <w:r w:rsidRPr="00492D94">
        <w:rPr>
          <w:b/>
          <w:sz w:val="22"/>
          <w:szCs w:val="22"/>
        </w:rPr>
        <w:t>„</w:t>
      </w:r>
      <w:r w:rsidR="00697F61">
        <w:rPr>
          <w:b/>
          <w:sz w:val="22"/>
          <w:szCs w:val="22"/>
        </w:rPr>
        <w:t>Könyvvizsgálati</w:t>
      </w:r>
      <w:r w:rsidR="00944CC6">
        <w:rPr>
          <w:b/>
          <w:sz w:val="22"/>
          <w:szCs w:val="22"/>
        </w:rPr>
        <w:t xml:space="preserve"> szolgáltatás</w:t>
      </w:r>
      <w:r w:rsidR="003E20B7">
        <w:rPr>
          <w:b/>
          <w:sz w:val="22"/>
          <w:szCs w:val="22"/>
        </w:rPr>
        <w:t xml:space="preserve"> </w:t>
      </w:r>
      <w:r w:rsidR="00F91DA8">
        <w:rPr>
          <w:b/>
          <w:sz w:val="22"/>
          <w:szCs w:val="22"/>
        </w:rPr>
        <w:t>beszerzése”</w:t>
      </w:r>
    </w:p>
    <w:p w14:paraId="0B0209C0" w14:textId="77777777" w:rsidR="00F21FE0" w:rsidRPr="00492D94" w:rsidRDefault="00F21FE0" w:rsidP="00E070CE">
      <w:pPr>
        <w:shd w:val="clear" w:color="auto" w:fill="FFFFFF" w:themeFill="background1"/>
        <w:jc w:val="center"/>
        <w:rPr>
          <w:b/>
          <w:bCs/>
          <w:sz w:val="22"/>
          <w:szCs w:val="22"/>
        </w:rPr>
      </w:pPr>
      <w:proofErr w:type="gramStart"/>
      <w:r w:rsidRPr="00492D94">
        <w:rPr>
          <w:b/>
          <w:bCs/>
          <w:sz w:val="22"/>
          <w:szCs w:val="22"/>
        </w:rPr>
        <w:t>tárgyú</w:t>
      </w:r>
      <w:proofErr w:type="gramEnd"/>
      <w:r w:rsidRPr="00492D94">
        <w:rPr>
          <w:b/>
          <w:bCs/>
          <w:sz w:val="22"/>
          <w:szCs w:val="22"/>
        </w:rPr>
        <w:t xml:space="preserve"> közbeszerzési eljárásához</w:t>
      </w:r>
    </w:p>
    <w:p w14:paraId="683CCFAF" w14:textId="77777777" w:rsidR="00F21FE0" w:rsidRPr="00492D94" w:rsidRDefault="00F21FE0" w:rsidP="00E070CE">
      <w:pPr>
        <w:shd w:val="clear" w:color="auto" w:fill="FFFFFF" w:themeFill="background1"/>
        <w:ind w:left="601"/>
        <w:outlineLvl w:val="0"/>
        <w:rPr>
          <w:sz w:val="22"/>
          <w:szCs w:val="22"/>
        </w:rPr>
      </w:pPr>
    </w:p>
    <w:p w14:paraId="7FF84A9B" w14:textId="77777777" w:rsidR="00F21FE0" w:rsidRPr="00492D94" w:rsidRDefault="00F21FE0" w:rsidP="00E070CE">
      <w:pPr>
        <w:shd w:val="clear" w:color="auto" w:fill="FFFFFF" w:themeFill="background1"/>
        <w:ind w:left="601"/>
        <w:outlineLvl w:val="0"/>
        <w:rPr>
          <w:sz w:val="22"/>
          <w:szCs w:val="22"/>
        </w:rPr>
      </w:pPr>
    </w:p>
    <w:p w14:paraId="73531AEF" w14:textId="77777777" w:rsidR="00F21FE0" w:rsidRPr="00492D94" w:rsidRDefault="00F21FE0" w:rsidP="00E070CE">
      <w:pPr>
        <w:shd w:val="clear" w:color="auto" w:fill="FFFFFF" w:themeFill="background1"/>
        <w:ind w:left="601"/>
        <w:outlineLvl w:val="0"/>
        <w:rPr>
          <w:sz w:val="22"/>
          <w:szCs w:val="22"/>
        </w:rPr>
      </w:pPr>
    </w:p>
    <w:p w14:paraId="563D4220" w14:textId="77777777" w:rsidR="00F21FE0" w:rsidRPr="00492D94" w:rsidRDefault="00F21FE0" w:rsidP="00E070CE">
      <w:pPr>
        <w:shd w:val="clear" w:color="auto" w:fill="FFFFFF" w:themeFill="background1"/>
        <w:ind w:left="601"/>
        <w:outlineLvl w:val="0"/>
        <w:rPr>
          <w:sz w:val="22"/>
          <w:szCs w:val="22"/>
        </w:rPr>
      </w:pPr>
    </w:p>
    <w:p w14:paraId="071EB6D8" w14:textId="77777777" w:rsidR="00F21FE0" w:rsidRPr="00492D94" w:rsidRDefault="00F21FE0" w:rsidP="00E070CE">
      <w:pPr>
        <w:shd w:val="clear" w:color="auto" w:fill="FFFFFF" w:themeFill="background1"/>
        <w:ind w:left="601"/>
        <w:outlineLvl w:val="0"/>
        <w:rPr>
          <w:sz w:val="22"/>
          <w:szCs w:val="22"/>
        </w:rPr>
      </w:pPr>
    </w:p>
    <w:p w14:paraId="4059418E" w14:textId="77777777" w:rsidR="00F21FE0" w:rsidRPr="00492D94" w:rsidRDefault="00F21FE0" w:rsidP="00E070CE">
      <w:pPr>
        <w:shd w:val="clear" w:color="auto" w:fill="FFFFFF" w:themeFill="background1"/>
        <w:ind w:left="601"/>
        <w:outlineLvl w:val="0"/>
        <w:rPr>
          <w:sz w:val="22"/>
          <w:szCs w:val="22"/>
        </w:rPr>
      </w:pPr>
    </w:p>
    <w:p w14:paraId="3B34AA32" w14:textId="77777777" w:rsidR="00F21FE0" w:rsidRPr="00492D94" w:rsidRDefault="00F21FE0" w:rsidP="00E070CE">
      <w:pPr>
        <w:shd w:val="clear" w:color="auto" w:fill="FFFFFF" w:themeFill="background1"/>
        <w:ind w:left="601"/>
        <w:outlineLvl w:val="0"/>
        <w:rPr>
          <w:sz w:val="22"/>
          <w:szCs w:val="22"/>
        </w:rPr>
      </w:pPr>
    </w:p>
    <w:p w14:paraId="6E72102F" w14:textId="77777777" w:rsidR="00F21FE0" w:rsidRPr="00492D94" w:rsidRDefault="00F21FE0" w:rsidP="00E070CE">
      <w:pPr>
        <w:shd w:val="clear" w:color="auto" w:fill="FFFFFF" w:themeFill="background1"/>
        <w:jc w:val="center"/>
        <w:rPr>
          <w:b/>
          <w:bCs/>
          <w:sz w:val="22"/>
          <w:szCs w:val="22"/>
        </w:rPr>
      </w:pPr>
      <w:r w:rsidRPr="00492D94">
        <w:rPr>
          <w:b/>
          <w:bCs/>
          <w:sz w:val="22"/>
          <w:szCs w:val="22"/>
        </w:rPr>
        <w:t>FIGYELEM!</w:t>
      </w:r>
    </w:p>
    <w:p w14:paraId="28E3DAFB" w14:textId="77777777" w:rsidR="00F21FE0" w:rsidRPr="00492D94" w:rsidRDefault="00F21FE0" w:rsidP="00E070CE">
      <w:pPr>
        <w:shd w:val="clear" w:color="auto" w:fill="FFFFFF" w:themeFill="background1"/>
        <w:jc w:val="center"/>
        <w:rPr>
          <w:b/>
          <w:bCs/>
          <w:sz w:val="22"/>
          <w:szCs w:val="22"/>
        </w:rPr>
      </w:pPr>
    </w:p>
    <w:p w14:paraId="4854850F" w14:textId="77777777" w:rsidR="00F21FE0" w:rsidRPr="00492D94" w:rsidRDefault="00F21FE0" w:rsidP="00E070CE">
      <w:pPr>
        <w:shd w:val="clear" w:color="auto" w:fill="FFFFFF" w:themeFill="background1"/>
        <w:jc w:val="center"/>
        <w:rPr>
          <w:b/>
          <w:bCs/>
          <w:sz w:val="22"/>
          <w:szCs w:val="22"/>
        </w:rPr>
      </w:pPr>
      <w:r w:rsidRPr="00492D94">
        <w:rPr>
          <w:b/>
          <w:bCs/>
          <w:sz w:val="22"/>
          <w:szCs w:val="22"/>
        </w:rPr>
        <w:t>Az alábbi iratminták a Felolvasó lap kivételével csak ajánlott nyomtatványok, tájékoztató jellegűek.</w:t>
      </w:r>
    </w:p>
    <w:p w14:paraId="6D815AED" w14:textId="77777777" w:rsidR="00F21FE0" w:rsidRPr="00492D94" w:rsidRDefault="00F21FE0" w:rsidP="00E070CE">
      <w:pPr>
        <w:shd w:val="clear" w:color="auto" w:fill="FFFFFF" w:themeFill="background1"/>
        <w:jc w:val="center"/>
        <w:rPr>
          <w:b/>
          <w:bCs/>
          <w:sz w:val="22"/>
          <w:szCs w:val="22"/>
        </w:rPr>
      </w:pPr>
      <w:r w:rsidRPr="00492D94">
        <w:rPr>
          <w:b/>
          <w:bCs/>
          <w:sz w:val="22"/>
          <w:szCs w:val="22"/>
        </w:rPr>
        <w:t>Lehetséges, hogy az ajánlati felhívásban, a</w:t>
      </w:r>
      <w:r w:rsidR="00231D68">
        <w:rPr>
          <w:b/>
          <w:bCs/>
          <w:sz w:val="22"/>
          <w:szCs w:val="22"/>
        </w:rPr>
        <w:t xml:space="preserve"> közbeszerzési útmutatóban </w:t>
      </w:r>
      <w:r w:rsidRPr="00492D94">
        <w:rPr>
          <w:b/>
          <w:bCs/>
          <w:sz w:val="22"/>
          <w:szCs w:val="22"/>
        </w:rPr>
        <w:t>előírt további dokumentumok, nyilatkozatok, iratok becsatolása is szükséges lehet az ajánlat teljességéhez.</w:t>
      </w:r>
    </w:p>
    <w:p w14:paraId="168A2512" w14:textId="77777777" w:rsidR="00F21FE0" w:rsidRPr="00492D94" w:rsidRDefault="00F21FE0" w:rsidP="00E070CE">
      <w:pPr>
        <w:shd w:val="clear" w:color="auto" w:fill="FFFFFF" w:themeFill="background1"/>
        <w:jc w:val="center"/>
        <w:rPr>
          <w:sz w:val="22"/>
          <w:szCs w:val="22"/>
        </w:rPr>
      </w:pPr>
      <w:r w:rsidRPr="00492D94">
        <w:rPr>
          <w:b/>
          <w:bCs/>
          <w:sz w:val="22"/>
          <w:szCs w:val="22"/>
        </w:rPr>
        <w:t xml:space="preserve">Az iratminták rendelkezésre bocsátása nem mentesíti az ajánlattevőt azon felelőssége alól, hogy ajánlatát a felhívásban, a </w:t>
      </w:r>
      <w:r w:rsidR="00231D68">
        <w:rPr>
          <w:b/>
          <w:bCs/>
          <w:sz w:val="22"/>
          <w:szCs w:val="22"/>
        </w:rPr>
        <w:t>közbeszerzési útmutatóban</w:t>
      </w:r>
      <w:r w:rsidR="00231D68" w:rsidRPr="00492D94">
        <w:rPr>
          <w:b/>
          <w:bCs/>
          <w:sz w:val="22"/>
          <w:szCs w:val="22"/>
        </w:rPr>
        <w:t xml:space="preserve"> </w:t>
      </w:r>
      <w:r w:rsidRPr="00492D94">
        <w:rPr>
          <w:b/>
          <w:bCs/>
          <w:sz w:val="22"/>
          <w:szCs w:val="22"/>
        </w:rPr>
        <w:t xml:space="preserve">és a törvényekben meghatározott tartalmi és formai követelmények szerint készítse el. </w:t>
      </w:r>
    </w:p>
    <w:p w14:paraId="4CBCD777" w14:textId="77777777" w:rsidR="00F21FE0" w:rsidRPr="002A7758" w:rsidRDefault="00F21FE0" w:rsidP="00E070CE">
      <w:pPr>
        <w:shd w:val="clear" w:color="auto" w:fill="FFFFFF" w:themeFill="background1"/>
        <w:rPr>
          <w:b/>
          <w:bCs/>
          <w:sz w:val="22"/>
          <w:szCs w:val="22"/>
        </w:rPr>
      </w:pPr>
      <w:r w:rsidRPr="00492D94">
        <w:rPr>
          <w:b/>
          <w:sz w:val="22"/>
          <w:szCs w:val="22"/>
        </w:rPr>
        <w:br w:type="page"/>
      </w:r>
    </w:p>
    <w:p w14:paraId="03A2C55A" w14:textId="77777777" w:rsidR="009924E0" w:rsidRPr="002A7758" w:rsidRDefault="009924E0" w:rsidP="00E070CE">
      <w:pPr>
        <w:shd w:val="clear" w:color="auto" w:fill="FFFFFF" w:themeFill="background1"/>
        <w:rPr>
          <w:b/>
          <w:bCs/>
          <w:sz w:val="22"/>
          <w:szCs w:val="22"/>
        </w:rPr>
      </w:pPr>
    </w:p>
    <w:p w14:paraId="1679CE5C" w14:textId="77777777" w:rsidR="009924E0" w:rsidRPr="002A7758" w:rsidRDefault="009924E0" w:rsidP="00E070CE">
      <w:pPr>
        <w:shd w:val="clear" w:color="auto" w:fill="FFFFFF" w:themeFill="background1"/>
        <w:rPr>
          <w:sz w:val="22"/>
          <w:szCs w:val="22"/>
        </w:rPr>
      </w:pPr>
    </w:p>
    <w:p w14:paraId="59EE6FE5" w14:textId="77777777" w:rsidR="00F21FE0" w:rsidRPr="00492D94" w:rsidRDefault="00F21FE0" w:rsidP="00E070CE">
      <w:pPr>
        <w:shd w:val="clear" w:color="auto" w:fill="FFFFFF" w:themeFill="background1"/>
        <w:rPr>
          <w:sz w:val="22"/>
          <w:szCs w:val="22"/>
        </w:rPr>
      </w:pPr>
    </w:p>
    <w:p w14:paraId="2B47812E" w14:textId="77777777" w:rsidR="00F21FE0" w:rsidRPr="00492D94" w:rsidRDefault="00F21FE0" w:rsidP="00E070CE">
      <w:pPr>
        <w:shd w:val="clear" w:color="auto" w:fill="FFFFFF" w:themeFill="background1"/>
        <w:rPr>
          <w:sz w:val="22"/>
          <w:szCs w:val="22"/>
        </w:rPr>
      </w:pPr>
    </w:p>
    <w:p w14:paraId="71338525" w14:textId="77777777" w:rsidR="00F21FE0" w:rsidRPr="00492D94" w:rsidRDefault="00F21FE0" w:rsidP="00E070CE">
      <w:pPr>
        <w:shd w:val="clear" w:color="auto" w:fill="FFFFFF" w:themeFill="background1"/>
        <w:rPr>
          <w:sz w:val="22"/>
          <w:szCs w:val="22"/>
        </w:rPr>
      </w:pPr>
    </w:p>
    <w:p w14:paraId="6087C890" w14:textId="77777777" w:rsidR="00F21FE0" w:rsidRPr="00492D94" w:rsidRDefault="00F21FE0" w:rsidP="00E070CE">
      <w:pPr>
        <w:shd w:val="clear" w:color="auto" w:fill="FFFFFF" w:themeFill="background1"/>
        <w:rPr>
          <w:sz w:val="22"/>
          <w:szCs w:val="22"/>
        </w:rPr>
      </w:pPr>
    </w:p>
    <w:p w14:paraId="54261A59" w14:textId="77777777" w:rsidR="00F21FE0" w:rsidRPr="00492D94" w:rsidRDefault="00F21FE0" w:rsidP="00E070CE">
      <w:pPr>
        <w:shd w:val="clear" w:color="auto" w:fill="FFFFFF" w:themeFill="background1"/>
        <w:jc w:val="center"/>
        <w:rPr>
          <w:b/>
          <w:bCs/>
          <w:sz w:val="22"/>
          <w:szCs w:val="22"/>
        </w:rPr>
      </w:pPr>
      <w:r w:rsidRPr="00492D94">
        <w:rPr>
          <w:b/>
          <w:bCs/>
          <w:sz w:val="22"/>
          <w:szCs w:val="22"/>
        </w:rPr>
        <w:t>AJÁNLAT</w:t>
      </w:r>
    </w:p>
    <w:p w14:paraId="54CDA099" w14:textId="77777777" w:rsidR="00F21FE0" w:rsidRPr="00492D94" w:rsidRDefault="00F21FE0" w:rsidP="00E070CE">
      <w:pPr>
        <w:shd w:val="clear" w:color="auto" w:fill="FFFFFF" w:themeFill="background1"/>
        <w:jc w:val="center"/>
        <w:rPr>
          <w:b/>
          <w:bCs/>
          <w:sz w:val="22"/>
          <w:szCs w:val="22"/>
        </w:rPr>
      </w:pPr>
    </w:p>
    <w:p w14:paraId="6F96E65F" w14:textId="77777777" w:rsidR="00F21FE0" w:rsidRPr="00492D94" w:rsidRDefault="00F21FE0" w:rsidP="00E070CE">
      <w:pPr>
        <w:shd w:val="clear" w:color="auto" w:fill="FFFFFF" w:themeFill="background1"/>
        <w:jc w:val="center"/>
        <w:rPr>
          <w:b/>
          <w:bCs/>
          <w:sz w:val="22"/>
          <w:szCs w:val="22"/>
        </w:rPr>
      </w:pPr>
    </w:p>
    <w:p w14:paraId="0B10ADB8" w14:textId="77777777" w:rsidR="00F21FE0" w:rsidRPr="00492D94" w:rsidRDefault="00117867" w:rsidP="00E070CE">
      <w:pPr>
        <w:shd w:val="clear" w:color="auto" w:fill="FFFFFF" w:themeFill="background1"/>
        <w:jc w:val="center"/>
        <w:outlineLvl w:val="0"/>
        <w:rPr>
          <w:b/>
          <w:sz w:val="22"/>
          <w:szCs w:val="22"/>
        </w:rPr>
      </w:pPr>
      <w:r w:rsidRPr="00492D94">
        <w:rPr>
          <w:b/>
          <w:sz w:val="22"/>
          <w:szCs w:val="22"/>
        </w:rPr>
        <w:t xml:space="preserve">BVH </w:t>
      </w:r>
      <w:r w:rsidR="00F21FE0" w:rsidRPr="00492D94">
        <w:rPr>
          <w:b/>
          <w:sz w:val="22"/>
          <w:szCs w:val="22"/>
        </w:rPr>
        <w:t>Budapesti Város</w:t>
      </w:r>
      <w:r w:rsidRPr="00492D94">
        <w:rPr>
          <w:b/>
          <w:sz w:val="22"/>
          <w:szCs w:val="22"/>
        </w:rPr>
        <w:t>üzemeltetési</w:t>
      </w:r>
      <w:r w:rsidR="00F21FE0" w:rsidRPr="00492D94">
        <w:rPr>
          <w:b/>
          <w:sz w:val="22"/>
          <w:szCs w:val="22"/>
        </w:rPr>
        <w:t xml:space="preserve"> Holding Zártkörűen Működő Részvénytársaság</w:t>
      </w:r>
    </w:p>
    <w:p w14:paraId="19E53234" w14:textId="77777777" w:rsidR="00F21FE0" w:rsidRPr="00492D94" w:rsidRDefault="00F21FE0" w:rsidP="00E070CE">
      <w:pPr>
        <w:shd w:val="clear" w:color="auto" w:fill="FFFFFF" w:themeFill="background1"/>
        <w:jc w:val="center"/>
        <w:outlineLvl w:val="0"/>
        <w:rPr>
          <w:b/>
          <w:sz w:val="22"/>
          <w:szCs w:val="22"/>
        </w:rPr>
      </w:pPr>
      <w:r w:rsidRPr="00492D94">
        <w:rPr>
          <w:b/>
          <w:sz w:val="22"/>
          <w:szCs w:val="22"/>
        </w:rPr>
        <w:t>1052 Budapest, Városház u. 9-11.</w:t>
      </w:r>
    </w:p>
    <w:p w14:paraId="08C3BDE0" w14:textId="77777777" w:rsidR="00F21FE0" w:rsidRPr="00492D94" w:rsidRDefault="00F21FE0" w:rsidP="00E070CE">
      <w:pPr>
        <w:shd w:val="clear" w:color="auto" w:fill="FFFFFF" w:themeFill="background1"/>
        <w:jc w:val="center"/>
        <w:outlineLvl w:val="0"/>
        <w:rPr>
          <w:b/>
          <w:sz w:val="22"/>
          <w:szCs w:val="22"/>
        </w:rPr>
      </w:pPr>
    </w:p>
    <w:p w14:paraId="5857EAB4" w14:textId="116B12BF" w:rsidR="00DA74C7" w:rsidRPr="00DA74C7" w:rsidRDefault="00DA74C7" w:rsidP="00DA74C7">
      <w:pPr>
        <w:shd w:val="clear" w:color="auto" w:fill="FFFFFF" w:themeFill="background1"/>
        <w:jc w:val="center"/>
        <w:outlineLvl w:val="0"/>
        <w:rPr>
          <w:b/>
          <w:sz w:val="22"/>
          <w:szCs w:val="22"/>
        </w:rPr>
      </w:pPr>
      <w:r w:rsidRPr="00DA74C7">
        <w:rPr>
          <w:b/>
          <w:sz w:val="22"/>
          <w:szCs w:val="22"/>
        </w:rPr>
        <w:t>„</w:t>
      </w:r>
      <w:r w:rsidR="00697F61">
        <w:rPr>
          <w:b/>
          <w:sz w:val="22"/>
          <w:szCs w:val="22"/>
        </w:rPr>
        <w:t>Könyvvizsgálati</w:t>
      </w:r>
      <w:r w:rsidR="00944CC6">
        <w:rPr>
          <w:b/>
          <w:sz w:val="22"/>
          <w:szCs w:val="22"/>
        </w:rPr>
        <w:t xml:space="preserve"> szolgáltatás </w:t>
      </w:r>
      <w:r w:rsidR="003E20B7" w:rsidRPr="003E20B7">
        <w:rPr>
          <w:b/>
          <w:sz w:val="22"/>
          <w:szCs w:val="22"/>
        </w:rPr>
        <w:t>beszerzése</w:t>
      </w:r>
      <w:r w:rsidR="00F91DA8" w:rsidRPr="00F91DA8">
        <w:rPr>
          <w:b/>
          <w:sz w:val="22"/>
          <w:szCs w:val="22"/>
        </w:rPr>
        <w:t>”</w:t>
      </w:r>
    </w:p>
    <w:p w14:paraId="3FD3DB4D" w14:textId="77777777" w:rsidR="00DA74C7" w:rsidRPr="00DA74C7" w:rsidRDefault="00DA74C7" w:rsidP="00DA74C7">
      <w:pPr>
        <w:shd w:val="clear" w:color="auto" w:fill="FFFFFF" w:themeFill="background1"/>
        <w:jc w:val="center"/>
        <w:outlineLvl w:val="0"/>
        <w:rPr>
          <w:b/>
          <w:bCs/>
          <w:sz w:val="22"/>
          <w:szCs w:val="22"/>
        </w:rPr>
      </w:pPr>
      <w:proofErr w:type="gramStart"/>
      <w:r w:rsidRPr="00DA74C7">
        <w:rPr>
          <w:b/>
          <w:bCs/>
          <w:sz w:val="22"/>
          <w:szCs w:val="22"/>
        </w:rPr>
        <w:t>tárgyú</w:t>
      </w:r>
      <w:proofErr w:type="gramEnd"/>
      <w:r w:rsidRPr="00DA74C7">
        <w:rPr>
          <w:b/>
          <w:bCs/>
          <w:sz w:val="22"/>
          <w:szCs w:val="22"/>
        </w:rPr>
        <w:t xml:space="preserve"> közbeszerzési eljárásához</w:t>
      </w:r>
    </w:p>
    <w:p w14:paraId="3D90DFA1" w14:textId="77777777" w:rsidR="00F21FE0" w:rsidRPr="00492D94" w:rsidRDefault="00F21FE0" w:rsidP="00E070CE">
      <w:pPr>
        <w:shd w:val="clear" w:color="auto" w:fill="FFFFFF" w:themeFill="background1"/>
        <w:rPr>
          <w:sz w:val="22"/>
          <w:szCs w:val="22"/>
        </w:rPr>
      </w:pPr>
    </w:p>
    <w:p w14:paraId="79E00857" w14:textId="77777777" w:rsidR="00F21FE0" w:rsidRPr="00492D94" w:rsidRDefault="00F21FE0" w:rsidP="00E070CE">
      <w:pPr>
        <w:shd w:val="clear" w:color="auto" w:fill="FFFFFF" w:themeFill="background1"/>
        <w:rPr>
          <w:sz w:val="22"/>
          <w:szCs w:val="22"/>
        </w:rPr>
      </w:pPr>
    </w:p>
    <w:p w14:paraId="22ACDE2E" w14:textId="77777777" w:rsidR="00F21FE0" w:rsidRPr="00492D94" w:rsidRDefault="00F21FE0" w:rsidP="00E070CE">
      <w:pPr>
        <w:shd w:val="clear" w:color="auto" w:fill="FFFFFF" w:themeFill="background1"/>
        <w:rPr>
          <w:sz w:val="22"/>
          <w:szCs w:val="22"/>
        </w:rPr>
      </w:pPr>
    </w:p>
    <w:p w14:paraId="5CD445D4" w14:textId="77777777" w:rsidR="00F21FE0" w:rsidRPr="00492D94" w:rsidRDefault="00F21FE0" w:rsidP="00E070CE">
      <w:pPr>
        <w:shd w:val="clear" w:color="auto" w:fill="FFFFFF" w:themeFill="background1"/>
        <w:rPr>
          <w:sz w:val="22"/>
          <w:szCs w:val="22"/>
        </w:rPr>
      </w:pPr>
    </w:p>
    <w:p w14:paraId="5687BBEB" w14:textId="77777777" w:rsidR="00F21FE0" w:rsidRPr="00492D94" w:rsidRDefault="00F21FE0" w:rsidP="00E070CE">
      <w:pPr>
        <w:shd w:val="clear" w:color="auto" w:fill="FFFFFF" w:themeFill="background1"/>
        <w:rPr>
          <w:sz w:val="22"/>
          <w:szCs w:val="22"/>
        </w:rPr>
      </w:pPr>
    </w:p>
    <w:p w14:paraId="30410169" w14:textId="77777777" w:rsidR="00F21FE0" w:rsidRPr="00492D94" w:rsidRDefault="00F21FE0" w:rsidP="00E070CE">
      <w:pPr>
        <w:shd w:val="clear" w:color="auto" w:fill="FFFFFF" w:themeFill="background1"/>
        <w:rPr>
          <w:sz w:val="22"/>
          <w:szCs w:val="22"/>
        </w:rPr>
      </w:pPr>
    </w:p>
    <w:p w14:paraId="48DFE738" w14:textId="77777777" w:rsidR="00F21FE0" w:rsidRPr="00492D94" w:rsidRDefault="00F21FE0" w:rsidP="00E070CE">
      <w:pPr>
        <w:shd w:val="clear" w:color="auto" w:fill="FFFFFF" w:themeFill="background1"/>
        <w:rPr>
          <w:sz w:val="22"/>
          <w:szCs w:val="22"/>
        </w:rPr>
      </w:pPr>
    </w:p>
    <w:p w14:paraId="50B63386" w14:textId="77777777" w:rsidR="00F21FE0" w:rsidRPr="00492D94" w:rsidRDefault="00F21FE0" w:rsidP="00E070CE">
      <w:pPr>
        <w:shd w:val="clear" w:color="auto" w:fill="FFFFFF" w:themeFill="background1"/>
        <w:rPr>
          <w:sz w:val="22"/>
          <w:szCs w:val="22"/>
        </w:rPr>
      </w:pPr>
    </w:p>
    <w:p w14:paraId="78E36FE5" w14:textId="77777777" w:rsidR="00F21FE0" w:rsidRPr="00492D94" w:rsidRDefault="00F21FE0" w:rsidP="00E070CE">
      <w:pPr>
        <w:shd w:val="clear" w:color="auto" w:fill="FFFFFF" w:themeFill="background1"/>
        <w:rPr>
          <w:sz w:val="22"/>
          <w:szCs w:val="22"/>
        </w:rPr>
      </w:pPr>
    </w:p>
    <w:p w14:paraId="4848AAB0" w14:textId="77777777" w:rsidR="00F21FE0" w:rsidRPr="002A7758" w:rsidRDefault="00F21FE0" w:rsidP="00E070CE">
      <w:pPr>
        <w:shd w:val="clear" w:color="auto" w:fill="FFFFFF" w:themeFill="background1"/>
        <w:jc w:val="center"/>
        <w:rPr>
          <w:sz w:val="22"/>
          <w:szCs w:val="22"/>
        </w:rPr>
      </w:pPr>
      <w:r w:rsidRPr="002A7758">
        <w:rPr>
          <w:sz w:val="22"/>
          <w:szCs w:val="22"/>
        </w:rPr>
        <w:t>…</w:t>
      </w:r>
      <w:proofErr w:type="gramStart"/>
      <w:r w:rsidRPr="002A7758">
        <w:rPr>
          <w:sz w:val="22"/>
          <w:szCs w:val="22"/>
        </w:rPr>
        <w:t>……………….,</w:t>
      </w:r>
      <w:proofErr w:type="gramEnd"/>
      <w:r w:rsidRPr="002A7758">
        <w:rPr>
          <w:sz w:val="22"/>
          <w:szCs w:val="22"/>
        </w:rPr>
        <w:t xml:space="preserve"> 201</w:t>
      </w:r>
      <w:r w:rsidR="00F91DA8">
        <w:rPr>
          <w:sz w:val="22"/>
          <w:szCs w:val="22"/>
        </w:rPr>
        <w:t>7</w:t>
      </w:r>
      <w:r w:rsidRPr="002A7758">
        <w:rPr>
          <w:sz w:val="22"/>
          <w:szCs w:val="22"/>
        </w:rPr>
        <w:t>. év ……… hó …. nap</w:t>
      </w:r>
    </w:p>
    <w:p w14:paraId="26C8FD94" w14:textId="77777777" w:rsidR="00F21FE0" w:rsidRPr="00492D94" w:rsidRDefault="00F21FE0" w:rsidP="00E070CE">
      <w:pPr>
        <w:shd w:val="clear" w:color="auto" w:fill="FFFFFF" w:themeFill="background1"/>
        <w:jc w:val="center"/>
        <w:rPr>
          <w:sz w:val="22"/>
          <w:szCs w:val="22"/>
        </w:rPr>
      </w:pPr>
    </w:p>
    <w:p w14:paraId="07B4CFDD" w14:textId="77777777" w:rsidR="00F21FE0" w:rsidRPr="00492D94" w:rsidRDefault="00F21FE0" w:rsidP="00E070CE">
      <w:pPr>
        <w:shd w:val="clear" w:color="auto" w:fill="FFFFFF" w:themeFill="background1"/>
        <w:jc w:val="center"/>
        <w:rPr>
          <w:sz w:val="22"/>
          <w:szCs w:val="22"/>
        </w:rPr>
      </w:pPr>
    </w:p>
    <w:p w14:paraId="3E97147F" w14:textId="77777777" w:rsidR="00F21FE0" w:rsidRPr="00492D94" w:rsidRDefault="00F21FE0" w:rsidP="00E070CE">
      <w:pPr>
        <w:shd w:val="clear" w:color="auto" w:fill="FFFFFF" w:themeFill="background1"/>
        <w:jc w:val="center"/>
        <w:rPr>
          <w:sz w:val="22"/>
          <w:szCs w:val="22"/>
        </w:rPr>
      </w:pPr>
    </w:p>
    <w:p w14:paraId="44FA235A" w14:textId="77777777" w:rsidR="009C39EA" w:rsidRDefault="00F21FE0" w:rsidP="00E070CE">
      <w:pPr>
        <w:shd w:val="clear" w:color="auto" w:fill="FFFFFF" w:themeFill="background1"/>
        <w:ind w:left="601"/>
        <w:jc w:val="center"/>
        <w:outlineLvl w:val="0"/>
        <w:rPr>
          <w:sz w:val="22"/>
          <w:szCs w:val="22"/>
        </w:rPr>
      </w:pPr>
      <w:r w:rsidRPr="00492D94">
        <w:rPr>
          <w:sz w:val="22"/>
          <w:szCs w:val="22"/>
        </w:rPr>
        <w:br w:type="page"/>
      </w:r>
    </w:p>
    <w:p w14:paraId="4B2B1E05" w14:textId="77777777" w:rsidR="00705A80" w:rsidRPr="00897993" w:rsidRDefault="00705A80" w:rsidP="00705A80">
      <w:pPr>
        <w:spacing w:after="120"/>
        <w:jc w:val="center"/>
        <w:rPr>
          <w:b/>
          <w:sz w:val="22"/>
          <w:szCs w:val="22"/>
        </w:rPr>
      </w:pPr>
      <w:r w:rsidRPr="00897993">
        <w:rPr>
          <w:b/>
          <w:sz w:val="22"/>
          <w:szCs w:val="22"/>
        </w:rPr>
        <w:lastRenderedPageBreak/>
        <w:t>VISSZAIGAZOLÓ LAP</w:t>
      </w:r>
    </w:p>
    <w:p w14:paraId="502B75FD" w14:textId="77777777" w:rsidR="00705A80" w:rsidRPr="00897993" w:rsidRDefault="00705A80" w:rsidP="00705A80">
      <w:pPr>
        <w:spacing w:after="120"/>
        <w:jc w:val="center"/>
        <w:rPr>
          <w:b/>
          <w:sz w:val="22"/>
          <w:szCs w:val="22"/>
        </w:rPr>
      </w:pPr>
      <w:proofErr w:type="gramStart"/>
      <w:r w:rsidRPr="00897993">
        <w:rPr>
          <w:b/>
          <w:sz w:val="22"/>
          <w:szCs w:val="22"/>
        </w:rPr>
        <w:t>a</w:t>
      </w:r>
      <w:proofErr w:type="gramEnd"/>
      <w:r w:rsidRPr="00897993">
        <w:rPr>
          <w:b/>
          <w:sz w:val="22"/>
          <w:szCs w:val="22"/>
        </w:rPr>
        <w:t xml:space="preserve"> közbeszerzési dokumentumok eléréséről</w:t>
      </w:r>
    </w:p>
    <w:p w14:paraId="2E5A5263" w14:textId="77777777" w:rsidR="00705A80" w:rsidRPr="00820609" w:rsidRDefault="00705A80" w:rsidP="00705A80">
      <w:pPr>
        <w:spacing w:after="120"/>
        <w:rPr>
          <w:sz w:val="24"/>
          <w:szCs w:val="24"/>
        </w:rPr>
      </w:pPr>
    </w:p>
    <w:p w14:paraId="5A1773E2" w14:textId="450DC10F" w:rsidR="00705A80" w:rsidRPr="00897993" w:rsidRDefault="00705A80" w:rsidP="00705A80">
      <w:pPr>
        <w:spacing w:after="120"/>
        <w:rPr>
          <w:sz w:val="22"/>
          <w:szCs w:val="22"/>
        </w:rPr>
      </w:pPr>
      <w:proofErr w:type="gramStart"/>
      <w:r w:rsidRPr="00897993">
        <w:rPr>
          <w:sz w:val="22"/>
          <w:szCs w:val="22"/>
        </w:rPr>
        <w:t xml:space="preserve">Alulírott/alulírottak …………………(nyilatkozatot tevő neve) a…..…………………… (cég neve) …………………………… (címe) nevében ezen visszaigazolás a </w:t>
      </w:r>
      <w:r w:rsidRPr="00820609">
        <w:rPr>
          <w:sz w:val="22"/>
          <w:szCs w:val="22"/>
        </w:rPr>
        <w:t xml:space="preserve">BVH </w:t>
      </w:r>
      <w:proofErr w:type="spellStart"/>
      <w:r w:rsidRPr="00820609">
        <w:rPr>
          <w:sz w:val="22"/>
          <w:szCs w:val="22"/>
        </w:rPr>
        <w:t>Zrt</w:t>
      </w:r>
      <w:proofErr w:type="spellEnd"/>
      <w:r w:rsidRPr="00820609">
        <w:rPr>
          <w:sz w:val="22"/>
          <w:szCs w:val="22"/>
        </w:rPr>
        <w:t xml:space="preserve">., mint Ajánlatkérő </w:t>
      </w:r>
      <w:r w:rsidRPr="00897993">
        <w:rPr>
          <w:sz w:val="22"/>
          <w:szCs w:val="22"/>
        </w:rPr>
        <w:t>részére történő megküldésével igazolom, hogy a</w:t>
      </w:r>
      <w:r w:rsidRPr="00820609">
        <w:rPr>
          <w:sz w:val="22"/>
          <w:szCs w:val="22"/>
        </w:rPr>
        <w:t xml:space="preserve"> </w:t>
      </w:r>
      <w:r w:rsidRPr="00820609">
        <w:rPr>
          <w:b/>
          <w:sz w:val="22"/>
          <w:szCs w:val="22"/>
        </w:rPr>
        <w:t>„</w:t>
      </w:r>
      <w:r w:rsidR="00697F61">
        <w:rPr>
          <w:b/>
          <w:sz w:val="22"/>
          <w:szCs w:val="22"/>
        </w:rPr>
        <w:t>Könyvvizsgálati</w:t>
      </w:r>
      <w:r w:rsidR="00944CC6">
        <w:rPr>
          <w:b/>
          <w:sz w:val="22"/>
          <w:szCs w:val="22"/>
        </w:rPr>
        <w:t xml:space="preserve"> szolgáltatás </w:t>
      </w:r>
      <w:r w:rsidR="003E20B7" w:rsidRPr="003E20B7">
        <w:rPr>
          <w:b/>
          <w:sz w:val="22"/>
          <w:szCs w:val="22"/>
        </w:rPr>
        <w:t>beszerzése</w:t>
      </w:r>
      <w:r w:rsidRPr="00897993">
        <w:rPr>
          <w:sz w:val="22"/>
          <w:szCs w:val="22"/>
        </w:rPr>
        <w:t xml:space="preserve">” tárgyú közbeszerzési eljárásban a Közbeszerzési Dokumentumokat a </w:t>
      </w:r>
      <w:r w:rsidRPr="00820609">
        <w:rPr>
          <w:sz w:val="22"/>
          <w:szCs w:val="22"/>
        </w:rPr>
        <w:t xml:space="preserve">BVH </w:t>
      </w:r>
      <w:proofErr w:type="spellStart"/>
      <w:r w:rsidRPr="00820609">
        <w:rPr>
          <w:sz w:val="22"/>
          <w:szCs w:val="22"/>
        </w:rPr>
        <w:t>Zrt</w:t>
      </w:r>
      <w:proofErr w:type="spellEnd"/>
      <w:r w:rsidRPr="00897993">
        <w:rPr>
          <w:sz w:val="22"/>
          <w:szCs w:val="22"/>
        </w:rPr>
        <w:t>. honlapjáról 2017. …………….. napján letöltöttem és tudomásul veszem, hogy az eljárásban az érvén</w:t>
      </w:r>
      <w:r>
        <w:rPr>
          <w:sz w:val="22"/>
          <w:szCs w:val="22"/>
        </w:rPr>
        <w:t xml:space="preserve">yes ajánlat </w:t>
      </w:r>
      <w:r w:rsidRPr="00897993">
        <w:rPr>
          <w:sz w:val="22"/>
          <w:szCs w:val="22"/>
        </w:rPr>
        <w:t>feltétele a Közbeszerzési Dokumentumok elektronikus elérésének visszaigazolása.</w:t>
      </w:r>
      <w:proofErr w:type="gramEnd"/>
    </w:p>
    <w:p w14:paraId="50C58FB9" w14:textId="77777777" w:rsidR="00705A80" w:rsidRPr="00897993" w:rsidRDefault="00705A80" w:rsidP="00705A80">
      <w:pPr>
        <w:spacing w:after="120"/>
        <w:rPr>
          <w:sz w:val="22"/>
          <w:szCs w:val="22"/>
        </w:rPr>
      </w:pPr>
    </w:p>
    <w:p w14:paraId="46279841" w14:textId="77777777" w:rsidR="00705A80" w:rsidRPr="00897993" w:rsidRDefault="00705A80" w:rsidP="00705A80">
      <w:pPr>
        <w:spacing w:after="120"/>
        <w:rPr>
          <w:sz w:val="22"/>
          <w:szCs w:val="22"/>
        </w:rPr>
      </w:pPr>
      <w:r w:rsidRPr="00897993">
        <w:rPr>
          <w:sz w:val="22"/>
          <w:szCs w:val="22"/>
        </w:rPr>
        <w:t>Kijelentem, hogy a közbeszerzési dokumentumokat, vagy annak egyes részeit kizárólag a</w:t>
      </w:r>
      <w:r>
        <w:rPr>
          <w:sz w:val="22"/>
          <w:szCs w:val="22"/>
        </w:rPr>
        <w:t>z ajánlat</w:t>
      </w:r>
      <w:r w:rsidRPr="00897993">
        <w:rPr>
          <w:sz w:val="22"/>
          <w:szCs w:val="22"/>
        </w:rPr>
        <w:t xml:space="preserve"> elkészítéséhez, a </w:t>
      </w:r>
      <w:proofErr w:type="spellStart"/>
      <w:r w:rsidRPr="00897993">
        <w:rPr>
          <w:sz w:val="22"/>
          <w:szCs w:val="22"/>
        </w:rPr>
        <w:t>Kbt.-ben</w:t>
      </w:r>
      <w:proofErr w:type="spellEnd"/>
      <w:r w:rsidRPr="00897993">
        <w:rPr>
          <w:sz w:val="22"/>
          <w:szCs w:val="22"/>
        </w:rPr>
        <w:t xml:space="preserve"> meghatározott jogainknak gyakorlásához és kötelezettségeink teljesítéséhez használjuk fel.</w:t>
      </w:r>
    </w:p>
    <w:p w14:paraId="7808CC9A" w14:textId="77777777" w:rsidR="00705A80" w:rsidRPr="00897993" w:rsidRDefault="00705A80" w:rsidP="00705A80">
      <w:pPr>
        <w:spacing w:after="120"/>
        <w:rPr>
          <w:sz w:val="22"/>
          <w:szCs w:val="22"/>
        </w:rPr>
      </w:pPr>
    </w:p>
    <w:p w14:paraId="049E2BBB" w14:textId="77777777" w:rsidR="00705A80" w:rsidRPr="00897993" w:rsidRDefault="00705A80" w:rsidP="00705A80">
      <w:pPr>
        <w:spacing w:after="120"/>
        <w:rPr>
          <w:sz w:val="22"/>
          <w:szCs w:val="22"/>
        </w:rPr>
      </w:pPr>
      <w:r w:rsidRPr="00897993">
        <w:rPr>
          <w:sz w:val="22"/>
          <w:szCs w:val="22"/>
        </w:rPr>
        <w:t xml:space="preserve">Gazdasági szereplő </w:t>
      </w:r>
      <w:proofErr w:type="gramStart"/>
      <w:r w:rsidR="00B82B86">
        <w:rPr>
          <w:sz w:val="22"/>
          <w:szCs w:val="22"/>
        </w:rPr>
        <w:t>adatai</w:t>
      </w:r>
      <w:r w:rsidR="00B82B86">
        <w:rPr>
          <w:rStyle w:val="Lbjegyzet-hivatkozs"/>
          <w:sz w:val="22"/>
          <w:szCs w:val="22"/>
        </w:rPr>
        <w:footnoteReference w:id="1"/>
      </w:r>
      <w:r w:rsidR="00B82B86">
        <w:rPr>
          <w:sz w:val="22"/>
          <w:szCs w:val="22"/>
        </w:rPr>
        <w:t>:</w:t>
      </w:r>
      <w:proofErr w:type="gramEnd"/>
    </w:p>
    <w:p w14:paraId="43005B1B" w14:textId="77777777" w:rsidR="00705A80" w:rsidRPr="00897993" w:rsidRDefault="00705A80" w:rsidP="00705A80">
      <w:pPr>
        <w:widowControl/>
        <w:numPr>
          <w:ilvl w:val="0"/>
          <w:numId w:val="42"/>
        </w:numPr>
        <w:adjustRightInd/>
        <w:spacing w:after="120" w:line="240" w:lineRule="auto"/>
        <w:textAlignment w:val="auto"/>
        <w:rPr>
          <w:sz w:val="22"/>
          <w:szCs w:val="22"/>
        </w:rPr>
      </w:pPr>
      <w:r w:rsidRPr="00897993">
        <w:rPr>
          <w:sz w:val="22"/>
          <w:szCs w:val="22"/>
        </w:rPr>
        <w:t>neve:</w:t>
      </w:r>
    </w:p>
    <w:p w14:paraId="7FB40128" w14:textId="77777777" w:rsidR="00705A80" w:rsidRPr="00897993" w:rsidRDefault="00705A80" w:rsidP="00705A80">
      <w:pPr>
        <w:widowControl/>
        <w:numPr>
          <w:ilvl w:val="0"/>
          <w:numId w:val="42"/>
        </w:numPr>
        <w:adjustRightInd/>
        <w:spacing w:after="120" w:line="240" w:lineRule="auto"/>
        <w:textAlignment w:val="auto"/>
        <w:rPr>
          <w:sz w:val="22"/>
          <w:szCs w:val="22"/>
        </w:rPr>
      </w:pPr>
      <w:r w:rsidRPr="00897993">
        <w:rPr>
          <w:sz w:val="22"/>
          <w:szCs w:val="22"/>
        </w:rPr>
        <w:t>székhelye:</w:t>
      </w:r>
    </w:p>
    <w:p w14:paraId="379D6061" w14:textId="77777777" w:rsidR="00705A80" w:rsidRPr="00897993" w:rsidRDefault="00705A80" w:rsidP="00705A80">
      <w:pPr>
        <w:widowControl/>
        <w:numPr>
          <w:ilvl w:val="0"/>
          <w:numId w:val="42"/>
        </w:numPr>
        <w:adjustRightInd/>
        <w:spacing w:after="120" w:line="240" w:lineRule="auto"/>
        <w:textAlignment w:val="auto"/>
        <w:rPr>
          <w:sz w:val="22"/>
          <w:szCs w:val="22"/>
        </w:rPr>
      </w:pPr>
      <w:r w:rsidRPr="00897993">
        <w:rPr>
          <w:sz w:val="22"/>
          <w:szCs w:val="22"/>
        </w:rPr>
        <w:t>levelezési címe:</w:t>
      </w:r>
    </w:p>
    <w:p w14:paraId="2B874507" w14:textId="77777777" w:rsidR="00705A80" w:rsidRPr="00897993" w:rsidRDefault="00705A80" w:rsidP="00705A80">
      <w:pPr>
        <w:widowControl/>
        <w:numPr>
          <w:ilvl w:val="0"/>
          <w:numId w:val="42"/>
        </w:numPr>
        <w:adjustRightInd/>
        <w:spacing w:after="120" w:line="240" w:lineRule="auto"/>
        <w:textAlignment w:val="auto"/>
        <w:rPr>
          <w:sz w:val="22"/>
          <w:szCs w:val="22"/>
        </w:rPr>
      </w:pPr>
      <w:r w:rsidRPr="00897993">
        <w:rPr>
          <w:sz w:val="22"/>
          <w:szCs w:val="22"/>
        </w:rPr>
        <w:t xml:space="preserve">kapcsolattartó neve: </w:t>
      </w:r>
    </w:p>
    <w:p w14:paraId="7F6FE492" w14:textId="77777777" w:rsidR="00705A80" w:rsidRPr="00897993" w:rsidRDefault="00705A80" w:rsidP="00705A80">
      <w:pPr>
        <w:widowControl/>
        <w:numPr>
          <w:ilvl w:val="0"/>
          <w:numId w:val="42"/>
        </w:numPr>
        <w:adjustRightInd/>
        <w:spacing w:after="120" w:line="240" w:lineRule="auto"/>
        <w:textAlignment w:val="auto"/>
        <w:rPr>
          <w:sz w:val="22"/>
          <w:szCs w:val="22"/>
        </w:rPr>
      </w:pPr>
      <w:r w:rsidRPr="00897993">
        <w:rPr>
          <w:sz w:val="22"/>
          <w:szCs w:val="22"/>
        </w:rPr>
        <w:t>telefonszám:</w:t>
      </w:r>
    </w:p>
    <w:p w14:paraId="02A0BCBD" w14:textId="77777777" w:rsidR="00705A80" w:rsidRPr="00897993" w:rsidRDefault="00705A80" w:rsidP="00705A80">
      <w:pPr>
        <w:widowControl/>
        <w:numPr>
          <w:ilvl w:val="0"/>
          <w:numId w:val="42"/>
        </w:numPr>
        <w:adjustRightInd/>
        <w:spacing w:after="120" w:line="240" w:lineRule="auto"/>
        <w:textAlignment w:val="auto"/>
        <w:rPr>
          <w:sz w:val="22"/>
          <w:szCs w:val="22"/>
        </w:rPr>
      </w:pPr>
      <w:r w:rsidRPr="00897993">
        <w:rPr>
          <w:sz w:val="22"/>
          <w:szCs w:val="22"/>
        </w:rPr>
        <w:t>fax szám:</w:t>
      </w:r>
    </w:p>
    <w:p w14:paraId="6B755056" w14:textId="77777777" w:rsidR="00705A80" w:rsidRPr="00897993" w:rsidRDefault="00705A80" w:rsidP="00705A80">
      <w:pPr>
        <w:widowControl/>
        <w:numPr>
          <w:ilvl w:val="0"/>
          <w:numId w:val="42"/>
        </w:numPr>
        <w:adjustRightInd/>
        <w:spacing w:after="120" w:line="240" w:lineRule="auto"/>
        <w:textAlignment w:val="auto"/>
        <w:rPr>
          <w:sz w:val="22"/>
          <w:szCs w:val="22"/>
        </w:rPr>
      </w:pPr>
      <w:r w:rsidRPr="00897993">
        <w:rPr>
          <w:sz w:val="22"/>
          <w:szCs w:val="22"/>
        </w:rPr>
        <w:t>e-mail cím:</w:t>
      </w:r>
    </w:p>
    <w:p w14:paraId="0E97DD7F" w14:textId="77777777" w:rsidR="00705A80" w:rsidRPr="00897993" w:rsidRDefault="00705A80" w:rsidP="00705A80">
      <w:pPr>
        <w:spacing w:after="120"/>
        <w:rPr>
          <w:sz w:val="22"/>
          <w:szCs w:val="22"/>
        </w:rPr>
      </w:pPr>
    </w:p>
    <w:p w14:paraId="73190B0E" w14:textId="77777777" w:rsidR="00705A80" w:rsidRPr="00820609" w:rsidRDefault="00705A80" w:rsidP="00705A80">
      <w:pPr>
        <w:rPr>
          <w:sz w:val="24"/>
          <w:szCs w:val="24"/>
        </w:rPr>
      </w:pPr>
    </w:p>
    <w:p w14:paraId="22CA0196" w14:textId="77777777" w:rsidR="00705A80" w:rsidRPr="00897993" w:rsidRDefault="00705A80" w:rsidP="00705A80">
      <w:pPr>
        <w:numPr>
          <w:ilvl w:val="12"/>
          <w:numId w:val="0"/>
        </w:numPr>
        <w:spacing w:line="276" w:lineRule="auto"/>
        <w:rPr>
          <w:sz w:val="22"/>
          <w:szCs w:val="22"/>
        </w:rPr>
      </w:pPr>
      <w:r w:rsidRPr="00897993">
        <w:rPr>
          <w:sz w:val="22"/>
          <w:szCs w:val="22"/>
        </w:rPr>
        <w:t>Kelt</w:t>
      </w:r>
      <w:proofErr w:type="gramStart"/>
      <w:r w:rsidRPr="00897993">
        <w:rPr>
          <w:sz w:val="22"/>
          <w:szCs w:val="22"/>
        </w:rPr>
        <w:t>……………………….,</w:t>
      </w:r>
      <w:proofErr w:type="gramEnd"/>
      <w:r w:rsidRPr="00897993">
        <w:rPr>
          <w:sz w:val="22"/>
          <w:szCs w:val="22"/>
        </w:rPr>
        <w:t xml:space="preserve"> 2017. év…………………. hó ….. napján.</w:t>
      </w:r>
    </w:p>
    <w:p w14:paraId="3AABA7BE" w14:textId="77777777" w:rsidR="00705A80" w:rsidRPr="00897993" w:rsidRDefault="00705A80" w:rsidP="00705A80">
      <w:pPr>
        <w:numPr>
          <w:ilvl w:val="12"/>
          <w:numId w:val="0"/>
        </w:numPr>
        <w:spacing w:line="276" w:lineRule="auto"/>
        <w:rPr>
          <w:sz w:val="22"/>
          <w:szCs w:val="22"/>
        </w:rPr>
      </w:pPr>
    </w:p>
    <w:p w14:paraId="664EEC1A" w14:textId="77777777" w:rsidR="00705A80" w:rsidRPr="00897993" w:rsidRDefault="00705A80" w:rsidP="00705A80">
      <w:pPr>
        <w:numPr>
          <w:ilvl w:val="12"/>
          <w:numId w:val="0"/>
        </w:numPr>
        <w:spacing w:line="276" w:lineRule="auto"/>
        <w:rPr>
          <w:sz w:val="22"/>
          <w:szCs w:val="22"/>
        </w:rPr>
      </w:pPr>
    </w:p>
    <w:p w14:paraId="7CC4979B" w14:textId="77777777" w:rsidR="00705A80" w:rsidRPr="00897993" w:rsidRDefault="00705A80" w:rsidP="00705A80">
      <w:pPr>
        <w:numPr>
          <w:ilvl w:val="12"/>
          <w:numId w:val="0"/>
        </w:numPr>
        <w:spacing w:line="276" w:lineRule="auto"/>
        <w:rPr>
          <w:sz w:val="22"/>
          <w:szCs w:val="22"/>
        </w:rPr>
      </w:pPr>
    </w:p>
    <w:tbl>
      <w:tblPr>
        <w:tblW w:w="4860" w:type="dxa"/>
        <w:tblInd w:w="4068" w:type="dxa"/>
        <w:tblLayout w:type="fixed"/>
        <w:tblLook w:val="01E0" w:firstRow="1" w:lastRow="1" w:firstColumn="1" w:lastColumn="1" w:noHBand="0" w:noVBand="0"/>
      </w:tblPr>
      <w:tblGrid>
        <w:gridCol w:w="4860"/>
      </w:tblGrid>
      <w:tr w:rsidR="00705A80" w:rsidRPr="00820609" w14:paraId="178D98DD" w14:textId="77777777" w:rsidTr="00395787">
        <w:tc>
          <w:tcPr>
            <w:tcW w:w="4860" w:type="dxa"/>
          </w:tcPr>
          <w:p w14:paraId="1CF9004F" w14:textId="77777777" w:rsidR="00705A80" w:rsidRPr="00897993" w:rsidRDefault="00705A80" w:rsidP="00395787">
            <w:pPr>
              <w:pStyle w:val="Szvegtrzs21"/>
              <w:spacing w:line="276" w:lineRule="auto"/>
              <w:ind w:left="0"/>
              <w:jc w:val="center"/>
              <w:rPr>
                <w:sz w:val="22"/>
                <w:szCs w:val="22"/>
              </w:rPr>
            </w:pPr>
            <w:r w:rsidRPr="00897993">
              <w:rPr>
                <w:sz w:val="22"/>
                <w:szCs w:val="22"/>
              </w:rPr>
              <w:t>………………………………………………..</w:t>
            </w:r>
          </w:p>
        </w:tc>
      </w:tr>
      <w:tr w:rsidR="00705A80" w:rsidRPr="00820609" w14:paraId="397555C7" w14:textId="77777777" w:rsidTr="00395787">
        <w:tc>
          <w:tcPr>
            <w:tcW w:w="4860" w:type="dxa"/>
          </w:tcPr>
          <w:p w14:paraId="2E2E18AC" w14:textId="77777777" w:rsidR="00705A80" w:rsidRPr="00897993" w:rsidRDefault="00705A80" w:rsidP="00395787">
            <w:pPr>
              <w:pStyle w:val="Szvegtrzs21"/>
              <w:spacing w:line="276" w:lineRule="auto"/>
              <w:ind w:left="0"/>
              <w:jc w:val="center"/>
              <w:rPr>
                <w:sz w:val="22"/>
                <w:szCs w:val="22"/>
              </w:rPr>
            </w:pPr>
            <w:r w:rsidRPr="00897993">
              <w:rPr>
                <w:sz w:val="22"/>
                <w:szCs w:val="22"/>
              </w:rPr>
              <w:t>(Cégszerű aláírás a kötelezettségvállalásra jogosult/jogosultak, vagy aláírás a meghatalmazott/meghatalmazottak részéről)</w:t>
            </w:r>
            <w:r w:rsidRPr="00897993">
              <w:rPr>
                <w:rStyle w:val="Lbjegyzet-hivatkozs"/>
                <w:sz w:val="22"/>
                <w:szCs w:val="22"/>
              </w:rPr>
              <w:footnoteReference w:id="2"/>
            </w:r>
          </w:p>
        </w:tc>
      </w:tr>
    </w:tbl>
    <w:p w14:paraId="65687E38" w14:textId="77777777" w:rsidR="00705A80" w:rsidRPr="00492D94" w:rsidRDefault="00705A80" w:rsidP="00705A80">
      <w:pPr>
        <w:spacing w:after="200"/>
        <w:rPr>
          <w:sz w:val="22"/>
          <w:szCs w:val="22"/>
        </w:rPr>
      </w:pPr>
    </w:p>
    <w:p w14:paraId="74BF1CC2" w14:textId="77777777" w:rsidR="00705A80" w:rsidRDefault="00705A80" w:rsidP="00E070CE">
      <w:pPr>
        <w:shd w:val="clear" w:color="auto" w:fill="FFFFFF" w:themeFill="background1"/>
        <w:ind w:left="601"/>
        <w:jc w:val="center"/>
        <w:outlineLvl w:val="0"/>
        <w:rPr>
          <w:sz w:val="22"/>
          <w:szCs w:val="22"/>
        </w:rPr>
      </w:pPr>
    </w:p>
    <w:p w14:paraId="62BF2653" w14:textId="19C96508" w:rsidR="00201C7F" w:rsidRDefault="00201C7F">
      <w:pPr>
        <w:widowControl/>
        <w:adjustRightInd/>
        <w:spacing w:after="200" w:line="276" w:lineRule="auto"/>
        <w:jc w:val="left"/>
        <w:textAlignment w:val="auto"/>
        <w:rPr>
          <w:sz w:val="22"/>
          <w:szCs w:val="22"/>
        </w:rPr>
      </w:pPr>
      <w:r>
        <w:rPr>
          <w:sz w:val="22"/>
          <w:szCs w:val="22"/>
        </w:rPr>
        <w:br w:type="page"/>
      </w:r>
    </w:p>
    <w:p w14:paraId="5E35AB03" w14:textId="24639A64" w:rsidR="00705A80" w:rsidRDefault="00201C7F" w:rsidP="00201C7F">
      <w:pPr>
        <w:shd w:val="clear" w:color="auto" w:fill="FFFFFF" w:themeFill="background1"/>
        <w:ind w:left="601"/>
        <w:jc w:val="right"/>
        <w:outlineLvl w:val="0"/>
        <w:rPr>
          <w:sz w:val="22"/>
          <w:szCs w:val="22"/>
        </w:rPr>
      </w:pPr>
      <w:r>
        <w:rPr>
          <w:sz w:val="22"/>
          <w:szCs w:val="22"/>
        </w:rPr>
        <w:lastRenderedPageBreak/>
        <w:t>1. sz. minta</w:t>
      </w:r>
    </w:p>
    <w:p w14:paraId="49D5B23C" w14:textId="77777777" w:rsidR="00F21FE0" w:rsidRPr="00B703F1" w:rsidRDefault="00F21FE0" w:rsidP="00E070CE">
      <w:pPr>
        <w:shd w:val="clear" w:color="auto" w:fill="FFFFFF" w:themeFill="background1"/>
        <w:ind w:left="601"/>
        <w:jc w:val="center"/>
        <w:outlineLvl w:val="0"/>
        <w:rPr>
          <w:b/>
          <w:caps/>
          <w:sz w:val="22"/>
          <w:szCs w:val="22"/>
        </w:rPr>
      </w:pPr>
      <w:r w:rsidRPr="00B703F1">
        <w:rPr>
          <w:b/>
          <w:caps/>
          <w:sz w:val="22"/>
          <w:szCs w:val="22"/>
        </w:rPr>
        <w:t>Felolvasólap</w:t>
      </w:r>
    </w:p>
    <w:p w14:paraId="2623823D" w14:textId="77777777" w:rsidR="00F21FE0" w:rsidRPr="00B703F1" w:rsidRDefault="00F21FE0" w:rsidP="00E070CE">
      <w:pPr>
        <w:shd w:val="clear" w:color="auto" w:fill="FFFFFF" w:themeFill="background1"/>
        <w:ind w:left="601"/>
        <w:jc w:val="center"/>
        <w:outlineLvl w:val="0"/>
        <w:rPr>
          <w:sz w:val="22"/>
          <w:szCs w:val="22"/>
        </w:rPr>
      </w:pPr>
    </w:p>
    <w:p w14:paraId="3B481ADA" w14:textId="77777777" w:rsidR="00F21FE0" w:rsidRPr="00B703F1" w:rsidRDefault="00F21FE0" w:rsidP="00E070CE">
      <w:pPr>
        <w:pStyle w:val="Default"/>
        <w:shd w:val="clear" w:color="auto" w:fill="FFFFFF" w:themeFill="background1"/>
        <w:spacing w:line="360" w:lineRule="auto"/>
        <w:jc w:val="both"/>
        <w:rPr>
          <w:sz w:val="22"/>
          <w:szCs w:val="22"/>
        </w:rPr>
      </w:pPr>
      <w:r w:rsidRPr="00B703F1">
        <w:rPr>
          <w:sz w:val="22"/>
          <w:szCs w:val="22"/>
        </w:rPr>
        <w:t>Az ajánlattevő</w:t>
      </w:r>
      <w:r w:rsidR="00DA490B" w:rsidRPr="00B703F1">
        <w:rPr>
          <w:sz w:val="22"/>
          <w:szCs w:val="22"/>
        </w:rPr>
        <w:t>/közös ajánlattevők</w:t>
      </w:r>
      <w:r w:rsidRPr="00B703F1">
        <w:rPr>
          <w:sz w:val="22"/>
          <w:szCs w:val="22"/>
        </w:rPr>
        <w:t xml:space="preserve"> neve:</w:t>
      </w:r>
      <w:r w:rsidRPr="00B703F1">
        <w:rPr>
          <w:sz w:val="22"/>
          <w:szCs w:val="22"/>
        </w:rPr>
        <w:tab/>
      </w:r>
      <w:r w:rsidR="00DA490B" w:rsidRPr="00B703F1">
        <w:rPr>
          <w:sz w:val="22"/>
          <w:szCs w:val="22"/>
        </w:rPr>
        <w:t xml:space="preserve"> </w:t>
      </w:r>
      <w:r w:rsidRPr="00B703F1">
        <w:rPr>
          <w:sz w:val="22"/>
          <w:szCs w:val="22"/>
        </w:rPr>
        <w:t>.</w:t>
      </w:r>
      <w:proofErr w:type="gramStart"/>
      <w:r w:rsidRPr="00B703F1">
        <w:rPr>
          <w:sz w:val="22"/>
          <w:szCs w:val="22"/>
        </w:rPr>
        <w:t>...............................................</w:t>
      </w:r>
      <w:proofErr w:type="gramEnd"/>
    </w:p>
    <w:p w14:paraId="583AFBFA" w14:textId="77777777" w:rsidR="00F21FE0" w:rsidRDefault="00F21FE0" w:rsidP="00E070CE">
      <w:pPr>
        <w:pStyle w:val="Default"/>
        <w:shd w:val="clear" w:color="auto" w:fill="FFFFFF" w:themeFill="background1"/>
        <w:spacing w:line="360" w:lineRule="auto"/>
        <w:jc w:val="both"/>
        <w:rPr>
          <w:sz w:val="22"/>
          <w:szCs w:val="22"/>
        </w:rPr>
      </w:pPr>
      <w:r w:rsidRPr="00B703F1">
        <w:rPr>
          <w:sz w:val="22"/>
          <w:szCs w:val="22"/>
        </w:rPr>
        <w:t xml:space="preserve">Székhelye: </w:t>
      </w:r>
      <w:r w:rsidRPr="00B703F1">
        <w:rPr>
          <w:sz w:val="22"/>
          <w:szCs w:val="22"/>
        </w:rPr>
        <w:tab/>
      </w:r>
      <w:r w:rsidRPr="00B703F1">
        <w:rPr>
          <w:sz w:val="22"/>
          <w:szCs w:val="22"/>
        </w:rPr>
        <w:tab/>
        <w:t>..</w:t>
      </w:r>
      <w:proofErr w:type="gramStart"/>
      <w:r w:rsidRPr="00B703F1">
        <w:rPr>
          <w:sz w:val="22"/>
          <w:szCs w:val="22"/>
        </w:rPr>
        <w:t>................................................</w:t>
      </w:r>
      <w:proofErr w:type="gramEnd"/>
    </w:p>
    <w:p w14:paraId="69E19D67" w14:textId="77777777" w:rsidR="00B703F1" w:rsidRDefault="00B703F1" w:rsidP="00E070CE">
      <w:pPr>
        <w:pStyle w:val="Default"/>
        <w:shd w:val="clear" w:color="auto" w:fill="FFFFFF" w:themeFill="background1"/>
        <w:spacing w:line="360" w:lineRule="auto"/>
        <w:jc w:val="both"/>
        <w:rPr>
          <w:sz w:val="22"/>
          <w:szCs w:val="22"/>
        </w:rPr>
      </w:pPr>
    </w:p>
    <w:tbl>
      <w:tblPr>
        <w:tblW w:w="88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1"/>
        <w:gridCol w:w="3570"/>
      </w:tblGrid>
      <w:tr w:rsidR="001E2BA3" w:rsidRPr="001E2BA3" w14:paraId="032715B2" w14:textId="77777777" w:rsidTr="00970FD7">
        <w:trPr>
          <w:trHeight w:val="618"/>
          <w:jc w:val="center"/>
        </w:trPr>
        <w:tc>
          <w:tcPr>
            <w:tcW w:w="5271" w:type="dxa"/>
            <w:vAlign w:val="center"/>
          </w:tcPr>
          <w:p w14:paraId="1501AA3A" w14:textId="77777777" w:rsidR="001E2BA3" w:rsidRPr="001E2BA3" w:rsidRDefault="001E2BA3" w:rsidP="001E2BA3">
            <w:pPr>
              <w:widowControl/>
              <w:tabs>
                <w:tab w:val="left" w:pos="3510"/>
              </w:tabs>
              <w:adjustRightInd/>
              <w:spacing w:line="276" w:lineRule="auto"/>
              <w:jc w:val="center"/>
              <w:textAlignment w:val="auto"/>
              <w:rPr>
                <w:sz w:val="24"/>
                <w:szCs w:val="24"/>
              </w:rPr>
            </w:pPr>
            <w:r w:rsidRPr="001E2BA3">
              <w:rPr>
                <w:sz w:val="24"/>
                <w:szCs w:val="24"/>
              </w:rPr>
              <w:t>Értékelési részszempont</w:t>
            </w:r>
          </w:p>
        </w:tc>
        <w:tc>
          <w:tcPr>
            <w:tcW w:w="3570" w:type="dxa"/>
            <w:vAlign w:val="center"/>
          </w:tcPr>
          <w:p w14:paraId="2CA9A4E1" w14:textId="7978BBD1" w:rsidR="001E2BA3" w:rsidRPr="001E2BA3" w:rsidRDefault="001E2BA3" w:rsidP="001E2BA3">
            <w:pPr>
              <w:widowControl/>
              <w:tabs>
                <w:tab w:val="left" w:pos="3510"/>
              </w:tabs>
              <w:adjustRightInd/>
              <w:spacing w:line="276" w:lineRule="auto"/>
              <w:jc w:val="center"/>
              <w:textAlignment w:val="auto"/>
              <w:rPr>
                <w:sz w:val="24"/>
                <w:szCs w:val="24"/>
              </w:rPr>
            </w:pPr>
            <w:r>
              <w:rPr>
                <w:sz w:val="24"/>
                <w:szCs w:val="24"/>
              </w:rPr>
              <w:t>Megajánlás</w:t>
            </w:r>
          </w:p>
        </w:tc>
      </w:tr>
      <w:tr w:rsidR="001E2BA3" w:rsidRPr="001E2BA3" w14:paraId="708C0349" w14:textId="77777777" w:rsidTr="00970FD7">
        <w:trPr>
          <w:trHeight w:val="952"/>
          <w:jc w:val="center"/>
        </w:trPr>
        <w:tc>
          <w:tcPr>
            <w:tcW w:w="5271" w:type="dxa"/>
            <w:vAlign w:val="center"/>
          </w:tcPr>
          <w:p w14:paraId="516BA142" w14:textId="552BD567" w:rsidR="001E2BA3" w:rsidRPr="001E2BA3" w:rsidRDefault="001E2BA3" w:rsidP="001E2BA3">
            <w:pPr>
              <w:widowControl/>
              <w:tabs>
                <w:tab w:val="left" w:pos="3510"/>
              </w:tabs>
              <w:adjustRightInd/>
              <w:spacing w:line="276" w:lineRule="auto"/>
              <w:textAlignment w:val="auto"/>
              <w:rPr>
                <w:sz w:val="24"/>
                <w:szCs w:val="24"/>
              </w:rPr>
            </w:pPr>
            <w:r w:rsidRPr="001E2BA3">
              <w:rPr>
                <w:bCs/>
                <w:sz w:val="24"/>
                <w:szCs w:val="24"/>
              </w:rPr>
              <w:t>Ajánlati ár (</w:t>
            </w:r>
            <w:r w:rsidR="00D909E5">
              <w:rPr>
                <w:bCs/>
                <w:sz w:val="24"/>
                <w:szCs w:val="24"/>
              </w:rPr>
              <w:t xml:space="preserve">nettó </w:t>
            </w:r>
            <w:r w:rsidRPr="001E2BA3">
              <w:rPr>
                <w:bCs/>
                <w:sz w:val="24"/>
                <w:szCs w:val="24"/>
              </w:rPr>
              <w:t>Ft)</w:t>
            </w:r>
            <w:r w:rsidR="0083174B">
              <w:rPr>
                <w:rStyle w:val="Lbjegyzet-hivatkozs"/>
                <w:bCs/>
                <w:sz w:val="24"/>
                <w:szCs w:val="24"/>
              </w:rPr>
              <w:footnoteReference w:id="3"/>
            </w:r>
          </w:p>
        </w:tc>
        <w:tc>
          <w:tcPr>
            <w:tcW w:w="3570" w:type="dxa"/>
            <w:vAlign w:val="center"/>
          </w:tcPr>
          <w:p w14:paraId="5628A698" w14:textId="1EF096C2" w:rsidR="001E2BA3" w:rsidRPr="001E2BA3" w:rsidRDefault="001E2BA3">
            <w:pPr>
              <w:widowControl/>
              <w:tabs>
                <w:tab w:val="left" w:pos="3510"/>
              </w:tabs>
              <w:adjustRightInd/>
              <w:spacing w:line="276" w:lineRule="auto"/>
              <w:jc w:val="center"/>
              <w:textAlignment w:val="auto"/>
              <w:rPr>
                <w:sz w:val="24"/>
                <w:szCs w:val="24"/>
              </w:rPr>
            </w:pPr>
            <w:r>
              <w:rPr>
                <w:sz w:val="24"/>
                <w:szCs w:val="24"/>
              </w:rPr>
              <w:t>… ,- Ft</w:t>
            </w:r>
          </w:p>
        </w:tc>
      </w:tr>
      <w:tr w:rsidR="001E2BA3" w:rsidRPr="001E2BA3" w14:paraId="79899A5E" w14:textId="77777777" w:rsidTr="00970FD7">
        <w:trPr>
          <w:trHeight w:val="952"/>
          <w:jc w:val="center"/>
        </w:trPr>
        <w:tc>
          <w:tcPr>
            <w:tcW w:w="5271" w:type="dxa"/>
            <w:tcBorders>
              <w:top w:val="single" w:sz="4" w:space="0" w:color="auto"/>
              <w:left w:val="single" w:sz="4" w:space="0" w:color="auto"/>
              <w:bottom w:val="single" w:sz="4" w:space="0" w:color="auto"/>
              <w:right w:val="single" w:sz="4" w:space="0" w:color="auto"/>
            </w:tcBorders>
            <w:vAlign w:val="center"/>
          </w:tcPr>
          <w:p w14:paraId="78A60121" w14:textId="6DD42EA2" w:rsidR="001E2BA3" w:rsidRPr="001E2BA3" w:rsidRDefault="00970FD7" w:rsidP="001E2BA3">
            <w:pPr>
              <w:widowControl/>
              <w:tabs>
                <w:tab w:val="left" w:pos="3510"/>
              </w:tabs>
              <w:adjustRightInd/>
              <w:spacing w:line="276" w:lineRule="auto"/>
              <w:textAlignment w:val="auto"/>
              <w:rPr>
                <w:sz w:val="24"/>
                <w:szCs w:val="24"/>
              </w:rPr>
            </w:pPr>
            <w:r>
              <w:rPr>
                <w:sz w:val="24"/>
                <w:szCs w:val="24"/>
              </w:rPr>
              <w:t xml:space="preserve">évente és társaságonként </w:t>
            </w:r>
            <w:r w:rsidR="001E2BA3" w:rsidRPr="001E2BA3">
              <w:rPr>
                <w:sz w:val="24"/>
                <w:szCs w:val="24"/>
              </w:rPr>
              <w:t>80 munkaórányi személyes konzultáción felül ajánlott többlet munkaórák</w:t>
            </w:r>
            <w:r w:rsidR="001E2BA3" w:rsidRPr="001E2BA3">
              <w:rPr>
                <w:rFonts w:ascii="Arial" w:hAnsi="Arial" w:cs="Arial"/>
              </w:rPr>
              <w:t xml:space="preserve"> (</w:t>
            </w:r>
            <w:r w:rsidR="001E2BA3" w:rsidRPr="001E2BA3">
              <w:rPr>
                <w:sz w:val="24"/>
                <w:szCs w:val="24"/>
              </w:rPr>
              <w:t>munkaóra)</w:t>
            </w:r>
          </w:p>
        </w:tc>
        <w:tc>
          <w:tcPr>
            <w:tcW w:w="3570" w:type="dxa"/>
            <w:tcBorders>
              <w:top w:val="single" w:sz="4" w:space="0" w:color="auto"/>
              <w:left w:val="single" w:sz="4" w:space="0" w:color="auto"/>
              <w:bottom w:val="single" w:sz="4" w:space="0" w:color="auto"/>
              <w:right w:val="single" w:sz="4" w:space="0" w:color="auto"/>
            </w:tcBorders>
            <w:vAlign w:val="center"/>
          </w:tcPr>
          <w:p w14:paraId="1EC4A8BA" w14:textId="577C9D99" w:rsidR="001E2BA3" w:rsidRPr="001E2BA3" w:rsidRDefault="001E2BA3">
            <w:pPr>
              <w:widowControl/>
              <w:tabs>
                <w:tab w:val="left" w:pos="3510"/>
              </w:tabs>
              <w:adjustRightInd/>
              <w:spacing w:line="276" w:lineRule="auto"/>
              <w:jc w:val="center"/>
              <w:textAlignment w:val="auto"/>
              <w:rPr>
                <w:sz w:val="24"/>
                <w:szCs w:val="24"/>
              </w:rPr>
            </w:pPr>
            <w:proofErr w:type="gramStart"/>
            <w:r>
              <w:rPr>
                <w:sz w:val="24"/>
                <w:szCs w:val="24"/>
              </w:rPr>
              <w:t>…</w:t>
            </w:r>
            <w:proofErr w:type="gramEnd"/>
            <w:r>
              <w:rPr>
                <w:sz w:val="24"/>
                <w:szCs w:val="24"/>
              </w:rPr>
              <w:t xml:space="preserve"> munkaóra</w:t>
            </w:r>
          </w:p>
        </w:tc>
      </w:tr>
      <w:tr w:rsidR="001E2BA3" w:rsidRPr="001E2BA3" w14:paraId="5579453C" w14:textId="77777777" w:rsidTr="00970FD7">
        <w:trPr>
          <w:trHeight w:val="952"/>
          <w:jc w:val="center"/>
        </w:trPr>
        <w:tc>
          <w:tcPr>
            <w:tcW w:w="5271" w:type="dxa"/>
            <w:tcBorders>
              <w:top w:val="single" w:sz="4" w:space="0" w:color="auto"/>
              <w:left w:val="single" w:sz="4" w:space="0" w:color="auto"/>
              <w:bottom w:val="single" w:sz="4" w:space="0" w:color="auto"/>
              <w:right w:val="single" w:sz="4" w:space="0" w:color="auto"/>
            </w:tcBorders>
            <w:vAlign w:val="center"/>
          </w:tcPr>
          <w:p w14:paraId="63D16C5A" w14:textId="29D95EEE" w:rsidR="001E2BA3" w:rsidRPr="001E2BA3" w:rsidRDefault="00970FD7" w:rsidP="00970FD7">
            <w:pPr>
              <w:widowControl/>
              <w:tabs>
                <w:tab w:val="left" w:pos="3510"/>
              </w:tabs>
              <w:adjustRightInd/>
              <w:spacing w:line="276" w:lineRule="auto"/>
              <w:textAlignment w:val="auto"/>
              <w:rPr>
                <w:sz w:val="24"/>
                <w:szCs w:val="24"/>
              </w:rPr>
            </w:pPr>
            <w:r>
              <w:rPr>
                <w:sz w:val="24"/>
                <w:szCs w:val="24"/>
              </w:rPr>
              <w:t>5</w:t>
            </w:r>
            <w:r w:rsidR="001E2BA3" w:rsidRPr="001E2BA3">
              <w:rPr>
                <w:sz w:val="24"/>
                <w:szCs w:val="24"/>
              </w:rPr>
              <w:t xml:space="preserve"> munkanapos rendelkezésre állásnál rövidebb rendelkezésre állás (munka</w:t>
            </w:r>
            <w:r>
              <w:rPr>
                <w:sz w:val="24"/>
                <w:szCs w:val="24"/>
              </w:rPr>
              <w:t>nap</w:t>
            </w:r>
            <w:r w:rsidR="001E2BA3" w:rsidRPr="001E2BA3">
              <w:rPr>
                <w:sz w:val="24"/>
                <w:szCs w:val="24"/>
              </w:rPr>
              <w:t>)</w:t>
            </w:r>
          </w:p>
        </w:tc>
        <w:tc>
          <w:tcPr>
            <w:tcW w:w="3570" w:type="dxa"/>
            <w:tcBorders>
              <w:top w:val="single" w:sz="4" w:space="0" w:color="auto"/>
              <w:left w:val="single" w:sz="4" w:space="0" w:color="auto"/>
              <w:bottom w:val="single" w:sz="4" w:space="0" w:color="auto"/>
              <w:right w:val="single" w:sz="4" w:space="0" w:color="auto"/>
            </w:tcBorders>
            <w:vAlign w:val="center"/>
          </w:tcPr>
          <w:p w14:paraId="712C8F10" w14:textId="5865018B" w:rsidR="001E2BA3" w:rsidRPr="001E2BA3" w:rsidRDefault="00970FD7">
            <w:pPr>
              <w:widowControl/>
              <w:tabs>
                <w:tab w:val="left" w:pos="3510"/>
              </w:tabs>
              <w:adjustRightInd/>
              <w:spacing w:line="276" w:lineRule="auto"/>
              <w:jc w:val="center"/>
              <w:textAlignment w:val="auto"/>
              <w:rPr>
                <w:sz w:val="24"/>
                <w:szCs w:val="24"/>
              </w:rPr>
            </w:pPr>
            <w:proofErr w:type="gramStart"/>
            <w:r>
              <w:rPr>
                <w:sz w:val="24"/>
                <w:szCs w:val="24"/>
              </w:rPr>
              <w:t>…</w:t>
            </w:r>
            <w:proofErr w:type="gramEnd"/>
            <w:r>
              <w:rPr>
                <w:sz w:val="24"/>
                <w:szCs w:val="24"/>
              </w:rPr>
              <w:t xml:space="preserve"> munkanap</w:t>
            </w:r>
          </w:p>
        </w:tc>
      </w:tr>
    </w:tbl>
    <w:p w14:paraId="59A322BE" w14:textId="77777777" w:rsidR="001E2BA3" w:rsidRDefault="001E2BA3" w:rsidP="00E070CE">
      <w:pPr>
        <w:pStyle w:val="Default"/>
        <w:shd w:val="clear" w:color="auto" w:fill="FFFFFF" w:themeFill="background1"/>
        <w:spacing w:line="360" w:lineRule="auto"/>
        <w:jc w:val="both"/>
        <w:rPr>
          <w:sz w:val="22"/>
          <w:szCs w:val="22"/>
        </w:rPr>
      </w:pPr>
    </w:p>
    <w:p w14:paraId="24239171" w14:textId="77777777" w:rsidR="00223624" w:rsidRPr="00395787" w:rsidRDefault="00223624" w:rsidP="000163B9">
      <w:pPr>
        <w:shd w:val="clear" w:color="auto" w:fill="FFFFFF" w:themeFill="background1"/>
        <w:spacing w:line="360" w:lineRule="auto"/>
        <w:rPr>
          <w:sz w:val="22"/>
          <w:szCs w:val="22"/>
        </w:rPr>
      </w:pPr>
    </w:p>
    <w:p w14:paraId="038F4F28" w14:textId="1839D95D" w:rsidR="00F21FE0" w:rsidRPr="00395787" w:rsidRDefault="00F21FE0" w:rsidP="00492D94">
      <w:pPr>
        <w:pStyle w:val="Szvegtrzsbehzssal"/>
        <w:ind w:left="0"/>
        <w:rPr>
          <w:sz w:val="22"/>
          <w:szCs w:val="22"/>
        </w:rPr>
      </w:pPr>
      <w:r w:rsidRPr="00395787">
        <w:rPr>
          <w:sz w:val="22"/>
          <w:szCs w:val="22"/>
        </w:rPr>
        <w:t>Jelen nyilatkozatot a B</w:t>
      </w:r>
      <w:r w:rsidR="00117867" w:rsidRPr="00395787">
        <w:rPr>
          <w:sz w:val="22"/>
          <w:szCs w:val="22"/>
        </w:rPr>
        <w:t xml:space="preserve">VH </w:t>
      </w:r>
      <w:proofErr w:type="spellStart"/>
      <w:r w:rsidRPr="00395787">
        <w:rPr>
          <w:sz w:val="22"/>
          <w:szCs w:val="22"/>
        </w:rPr>
        <w:t>Zrt</w:t>
      </w:r>
      <w:proofErr w:type="spellEnd"/>
      <w:proofErr w:type="gramStart"/>
      <w:r w:rsidRPr="00395787">
        <w:rPr>
          <w:sz w:val="22"/>
          <w:szCs w:val="22"/>
        </w:rPr>
        <w:t>.,</w:t>
      </w:r>
      <w:proofErr w:type="gramEnd"/>
      <w:r w:rsidRPr="00395787">
        <w:rPr>
          <w:sz w:val="22"/>
          <w:szCs w:val="22"/>
        </w:rPr>
        <w:t xml:space="preserve"> mint Ajánlatkérő által </w:t>
      </w:r>
      <w:r w:rsidRPr="00395787">
        <w:rPr>
          <w:b/>
          <w:i/>
          <w:color w:val="000000"/>
          <w:sz w:val="22"/>
          <w:szCs w:val="22"/>
        </w:rPr>
        <w:t>„</w:t>
      </w:r>
      <w:r w:rsidR="00697F61">
        <w:rPr>
          <w:b/>
          <w:i/>
          <w:color w:val="000000"/>
          <w:sz w:val="22"/>
          <w:szCs w:val="22"/>
        </w:rPr>
        <w:t>Könyvvizsgálati</w:t>
      </w:r>
      <w:r w:rsidR="00944CC6">
        <w:rPr>
          <w:b/>
          <w:i/>
          <w:color w:val="000000"/>
          <w:sz w:val="22"/>
          <w:szCs w:val="22"/>
        </w:rPr>
        <w:t xml:space="preserve"> szolgáltatás </w:t>
      </w:r>
      <w:r w:rsidR="003E20B7" w:rsidRPr="00395787">
        <w:rPr>
          <w:b/>
          <w:i/>
          <w:color w:val="000000"/>
          <w:sz w:val="22"/>
          <w:szCs w:val="22"/>
        </w:rPr>
        <w:t>beszerzése</w:t>
      </w:r>
      <w:r w:rsidR="00F91DA8" w:rsidRPr="00395787">
        <w:rPr>
          <w:b/>
          <w:i/>
          <w:color w:val="000000"/>
          <w:sz w:val="22"/>
          <w:szCs w:val="22"/>
        </w:rPr>
        <w:t>”</w:t>
      </w:r>
      <w:r w:rsidRPr="00395787">
        <w:rPr>
          <w:sz w:val="22"/>
          <w:szCs w:val="22"/>
        </w:rPr>
        <w:t xml:space="preserve"> címen indított közbeszerzési eljárásban</w:t>
      </w:r>
      <w:r w:rsidRPr="00395787">
        <w:rPr>
          <w:b/>
          <w:sz w:val="22"/>
          <w:szCs w:val="22"/>
        </w:rPr>
        <w:t xml:space="preserve"> </w:t>
      </w:r>
      <w:r w:rsidRPr="00395787">
        <w:rPr>
          <w:sz w:val="22"/>
          <w:szCs w:val="22"/>
        </w:rPr>
        <w:t>az ajánlat részeként teszem/tesszük</w:t>
      </w:r>
      <w:r w:rsidRPr="00395787">
        <w:rPr>
          <w:sz w:val="22"/>
          <w:szCs w:val="22"/>
          <w:vertAlign w:val="superscript"/>
        </w:rPr>
        <w:footnoteReference w:id="4"/>
      </w:r>
    </w:p>
    <w:p w14:paraId="2BDC605D" w14:textId="77777777" w:rsidR="00F21FE0" w:rsidRDefault="00F21FE0" w:rsidP="00E070CE">
      <w:pPr>
        <w:shd w:val="clear" w:color="auto" w:fill="FFFFFF" w:themeFill="background1"/>
        <w:spacing w:line="240" w:lineRule="auto"/>
        <w:ind w:left="284"/>
        <w:rPr>
          <w:sz w:val="22"/>
          <w:szCs w:val="22"/>
        </w:rPr>
      </w:pPr>
    </w:p>
    <w:p w14:paraId="603F7709" w14:textId="77777777" w:rsidR="0000432B" w:rsidRPr="00395787" w:rsidRDefault="0000432B" w:rsidP="00E070CE">
      <w:pPr>
        <w:shd w:val="clear" w:color="auto" w:fill="FFFFFF" w:themeFill="background1"/>
        <w:spacing w:line="240" w:lineRule="auto"/>
        <w:ind w:left="284"/>
        <w:rPr>
          <w:sz w:val="22"/>
          <w:szCs w:val="22"/>
        </w:rPr>
      </w:pPr>
    </w:p>
    <w:p w14:paraId="4069976B" w14:textId="77777777" w:rsidR="00C6030C" w:rsidRPr="00395787" w:rsidRDefault="00C6030C" w:rsidP="000163B9">
      <w:pPr>
        <w:pStyle w:val="Listaszerbekezds"/>
        <w:shd w:val="clear" w:color="auto" w:fill="FFFFFF" w:themeFill="background1"/>
        <w:ind w:left="0"/>
        <w:contextualSpacing/>
        <w:rPr>
          <w:sz w:val="22"/>
          <w:szCs w:val="22"/>
        </w:rPr>
      </w:pPr>
      <w:r w:rsidRPr="00395787">
        <w:rPr>
          <w:sz w:val="22"/>
          <w:szCs w:val="22"/>
        </w:rPr>
        <w:t>Kelt</w:t>
      </w:r>
      <w:proofErr w:type="gramStart"/>
      <w:r w:rsidRPr="00395787">
        <w:rPr>
          <w:sz w:val="22"/>
          <w:szCs w:val="22"/>
        </w:rPr>
        <w:t>: …</w:t>
      </w:r>
      <w:proofErr w:type="gramEnd"/>
      <w:r w:rsidRPr="00395787">
        <w:rPr>
          <w:sz w:val="22"/>
          <w:szCs w:val="22"/>
        </w:rPr>
        <w:t>…………(helység) ……….. év …….. hónap …. napján</w:t>
      </w:r>
    </w:p>
    <w:p w14:paraId="2DE2B039" w14:textId="77777777" w:rsidR="00C6030C" w:rsidRDefault="00C6030C" w:rsidP="00C6030C">
      <w:pPr>
        <w:pStyle w:val="Listaszerbekezds"/>
        <w:shd w:val="clear" w:color="auto" w:fill="FFFFFF" w:themeFill="background1"/>
        <w:ind w:left="284"/>
        <w:contextualSpacing/>
        <w:jc w:val="both"/>
        <w:rPr>
          <w:sz w:val="22"/>
          <w:szCs w:val="22"/>
        </w:rPr>
      </w:pPr>
    </w:p>
    <w:p w14:paraId="7DC66D35" w14:textId="77777777" w:rsidR="0000432B" w:rsidRPr="00395787" w:rsidRDefault="0000432B"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395787" w14:paraId="52326A74"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6C8F5811" w14:textId="77777777" w:rsidR="00C6030C" w:rsidRPr="00395787" w:rsidRDefault="00C6030C" w:rsidP="00656579">
            <w:pPr>
              <w:pStyle w:val="Listaszerbekezds"/>
              <w:shd w:val="clear" w:color="auto" w:fill="FFFFFF" w:themeFill="background1"/>
              <w:ind w:left="284"/>
              <w:contextualSpacing/>
              <w:jc w:val="center"/>
              <w:rPr>
                <w:sz w:val="22"/>
                <w:szCs w:val="22"/>
              </w:rPr>
            </w:pPr>
            <w:r w:rsidRPr="00395787">
              <w:rPr>
                <w:sz w:val="22"/>
                <w:szCs w:val="22"/>
              </w:rPr>
              <w:t xml:space="preserve">(Cégszerű aláírás a kötelezettségvállalásra </w:t>
            </w:r>
            <w:proofErr w:type="spellStart"/>
            <w:r w:rsidRPr="00395787">
              <w:rPr>
                <w:sz w:val="22"/>
                <w:szCs w:val="22"/>
              </w:rPr>
              <w:t>jogo-sult</w:t>
            </w:r>
            <w:proofErr w:type="spellEnd"/>
            <w:r w:rsidRPr="00395787">
              <w:rPr>
                <w:sz w:val="22"/>
                <w:szCs w:val="22"/>
              </w:rPr>
              <w:t>/jogosultak, vagy aláírás a meghatalmazott/meghatalmazottak részéről)</w:t>
            </w:r>
          </w:p>
        </w:tc>
      </w:tr>
    </w:tbl>
    <w:p w14:paraId="732ABBBB" w14:textId="77777777" w:rsidR="00223624" w:rsidRPr="00395787" w:rsidRDefault="00223624" w:rsidP="00E070CE">
      <w:pPr>
        <w:shd w:val="clear" w:color="auto" w:fill="FFFFFF" w:themeFill="background1"/>
        <w:rPr>
          <w:sz w:val="22"/>
          <w:szCs w:val="22"/>
        </w:rPr>
      </w:pPr>
    </w:p>
    <w:p w14:paraId="4970DBBC" w14:textId="77777777" w:rsidR="00223624" w:rsidRPr="00395787" w:rsidRDefault="00223624">
      <w:pPr>
        <w:widowControl/>
        <w:adjustRightInd/>
        <w:spacing w:after="200" w:line="276" w:lineRule="auto"/>
        <w:jc w:val="left"/>
        <w:textAlignment w:val="auto"/>
        <w:rPr>
          <w:sz w:val="22"/>
          <w:szCs w:val="22"/>
        </w:rPr>
      </w:pPr>
      <w:r w:rsidRPr="00395787">
        <w:rPr>
          <w:sz w:val="22"/>
          <w:szCs w:val="22"/>
        </w:rPr>
        <w:br w:type="page"/>
      </w:r>
    </w:p>
    <w:p w14:paraId="715EA36B" w14:textId="77777777" w:rsidR="009924E0" w:rsidRPr="00395787" w:rsidRDefault="009C39EA" w:rsidP="00E070CE">
      <w:pPr>
        <w:pStyle w:val="Listaszerbekezds"/>
        <w:shd w:val="clear" w:color="auto" w:fill="FFFFFF" w:themeFill="background1"/>
        <w:ind w:left="284"/>
        <w:contextualSpacing/>
        <w:jc w:val="right"/>
        <w:rPr>
          <w:bCs/>
          <w:sz w:val="22"/>
          <w:szCs w:val="22"/>
        </w:rPr>
      </w:pPr>
      <w:bookmarkStart w:id="2" w:name="_Toc444007220"/>
      <w:r w:rsidRPr="00395787">
        <w:rPr>
          <w:bCs/>
          <w:sz w:val="22"/>
          <w:szCs w:val="22"/>
        </w:rPr>
        <w:lastRenderedPageBreak/>
        <w:t>2. sz.</w:t>
      </w:r>
      <w:r w:rsidR="009924E0" w:rsidRPr="00395787">
        <w:rPr>
          <w:bCs/>
          <w:sz w:val="22"/>
          <w:szCs w:val="22"/>
        </w:rPr>
        <w:t xml:space="preserve"> </w:t>
      </w:r>
      <w:r w:rsidR="00231D68" w:rsidRPr="00395787">
        <w:rPr>
          <w:bCs/>
          <w:sz w:val="22"/>
          <w:szCs w:val="22"/>
        </w:rPr>
        <w:t>minta</w:t>
      </w:r>
    </w:p>
    <w:p w14:paraId="56B0288B" w14:textId="77777777" w:rsidR="009924E0" w:rsidRPr="00395787" w:rsidRDefault="009924E0" w:rsidP="00E070CE">
      <w:pPr>
        <w:pStyle w:val="Listaszerbekezds"/>
        <w:shd w:val="clear" w:color="auto" w:fill="FFFFFF" w:themeFill="background1"/>
        <w:ind w:left="284"/>
        <w:contextualSpacing/>
        <w:jc w:val="center"/>
        <w:rPr>
          <w:b/>
          <w:bCs/>
          <w:sz w:val="22"/>
          <w:szCs w:val="22"/>
        </w:rPr>
      </w:pPr>
      <w:r w:rsidRPr="00395787">
        <w:rPr>
          <w:b/>
          <w:bCs/>
          <w:sz w:val="22"/>
          <w:szCs w:val="22"/>
        </w:rPr>
        <w:t>ADATLAP</w:t>
      </w:r>
      <w:bookmarkEnd w:id="2"/>
    </w:p>
    <w:p w14:paraId="3F105342" w14:textId="77777777" w:rsidR="009924E0" w:rsidRPr="00395787" w:rsidRDefault="009924E0" w:rsidP="00E070CE">
      <w:pPr>
        <w:pStyle w:val="Listaszerbekezds"/>
        <w:shd w:val="clear" w:color="auto" w:fill="FFFFFF" w:themeFill="background1"/>
        <w:ind w:left="284"/>
        <w:contextualSpacing/>
        <w:jc w:val="both"/>
        <w:rPr>
          <w:sz w:val="22"/>
          <w:szCs w:val="22"/>
        </w:rPr>
      </w:pPr>
    </w:p>
    <w:tbl>
      <w:tblPr>
        <w:tblStyle w:val="Rcsostblzat"/>
        <w:tblW w:w="0" w:type="auto"/>
        <w:jc w:val="center"/>
        <w:shd w:val="clear" w:color="auto" w:fill="FFFFFF" w:themeFill="background1"/>
        <w:tblLook w:val="04A0" w:firstRow="1" w:lastRow="0" w:firstColumn="1" w:lastColumn="0" w:noHBand="0" w:noVBand="1"/>
      </w:tblPr>
      <w:tblGrid>
        <w:gridCol w:w="4606"/>
        <w:gridCol w:w="4606"/>
      </w:tblGrid>
      <w:tr w:rsidR="009924E0" w:rsidRPr="00395787" w14:paraId="05E469A0" w14:textId="77777777" w:rsidTr="00E070CE">
        <w:trPr>
          <w:jc w:val="center"/>
        </w:trPr>
        <w:tc>
          <w:tcPr>
            <w:tcW w:w="4606" w:type="dxa"/>
            <w:shd w:val="clear" w:color="auto" w:fill="FFFFFF" w:themeFill="background1"/>
            <w:vAlign w:val="center"/>
          </w:tcPr>
          <w:p w14:paraId="7056E0FE" w14:textId="77777777" w:rsidR="009924E0" w:rsidRPr="00395787" w:rsidRDefault="009924E0" w:rsidP="00E070CE">
            <w:pPr>
              <w:pStyle w:val="Listaszerbekezds"/>
              <w:shd w:val="clear" w:color="auto" w:fill="FFFFFF" w:themeFill="background1"/>
              <w:ind w:left="284"/>
              <w:contextualSpacing/>
              <w:jc w:val="both"/>
              <w:rPr>
                <w:b/>
                <w:sz w:val="22"/>
                <w:szCs w:val="22"/>
              </w:rPr>
            </w:pPr>
            <w:r w:rsidRPr="00395787">
              <w:rPr>
                <w:b/>
                <w:sz w:val="22"/>
                <w:szCs w:val="22"/>
              </w:rPr>
              <w:t xml:space="preserve">Ajánlatkérő neve: </w:t>
            </w:r>
          </w:p>
        </w:tc>
        <w:tc>
          <w:tcPr>
            <w:tcW w:w="4606" w:type="dxa"/>
            <w:shd w:val="clear" w:color="auto" w:fill="FFFFFF" w:themeFill="background1"/>
            <w:vAlign w:val="center"/>
          </w:tcPr>
          <w:p w14:paraId="50025E31" w14:textId="77777777" w:rsidR="009924E0" w:rsidRPr="00395787" w:rsidRDefault="009924E0" w:rsidP="00E070CE">
            <w:pPr>
              <w:pStyle w:val="Listaszerbekezds"/>
              <w:shd w:val="clear" w:color="auto" w:fill="FFFFFF" w:themeFill="background1"/>
              <w:ind w:left="284"/>
              <w:contextualSpacing/>
              <w:jc w:val="center"/>
              <w:rPr>
                <w:b/>
                <w:sz w:val="22"/>
                <w:szCs w:val="22"/>
              </w:rPr>
            </w:pPr>
            <w:r w:rsidRPr="00395787">
              <w:rPr>
                <w:b/>
                <w:sz w:val="22"/>
                <w:szCs w:val="22"/>
              </w:rPr>
              <w:t xml:space="preserve">BVH </w:t>
            </w:r>
            <w:proofErr w:type="spellStart"/>
            <w:r w:rsidRPr="00395787">
              <w:rPr>
                <w:b/>
                <w:sz w:val="22"/>
                <w:szCs w:val="22"/>
              </w:rPr>
              <w:t>Zrt</w:t>
            </w:r>
            <w:proofErr w:type="spellEnd"/>
            <w:r w:rsidRPr="00395787">
              <w:rPr>
                <w:b/>
                <w:sz w:val="22"/>
                <w:szCs w:val="22"/>
              </w:rPr>
              <w:t>.</w:t>
            </w:r>
          </w:p>
        </w:tc>
      </w:tr>
      <w:tr w:rsidR="009924E0" w:rsidRPr="00395787" w14:paraId="5BD24277" w14:textId="77777777" w:rsidTr="00E070CE">
        <w:trPr>
          <w:jc w:val="center"/>
        </w:trPr>
        <w:tc>
          <w:tcPr>
            <w:tcW w:w="4606" w:type="dxa"/>
            <w:shd w:val="clear" w:color="auto" w:fill="FFFFFF" w:themeFill="background1"/>
            <w:vAlign w:val="center"/>
          </w:tcPr>
          <w:p w14:paraId="26B4E137" w14:textId="77777777" w:rsidR="009924E0" w:rsidRPr="00395787" w:rsidRDefault="009924E0" w:rsidP="00E070CE">
            <w:pPr>
              <w:pStyle w:val="Listaszerbekezds"/>
              <w:shd w:val="clear" w:color="auto" w:fill="FFFFFF" w:themeFill="background1"/>
              <w:ind w:left="284"/>
              <w:contextualSpacing/>
              <w:jc w:val="both"/>
              <w:rPr>
                <w:b/>
                <w:sz w:val="22"/>
                <w:szCs w:val="22"/>
              </w:rPr>
            </w:pPr>
            <w:r w:rsidRPr="00395787">
              <w:rPr>
                <w:b/>
                <w:sz w:val="22"/>
                <w:szCs w:val="22"/>
              </w:rPr>
              <w:t>Közbeszerzési eljárás megnevezése</w:t>
            </w:r>
          </w:p>
        </w:tc>
        <w:tc>
          <w:tcPr>
            <w:tcW w:w="4606" w:type="dxa"/>
            <w:shd w:val="clear" w:color="auto" w:fill="FFFFFF" w:themeFill="background1"/>
            <w:vAlign w:val="center"/>
          </w:tcPr>
          <w:p w14:paraId="0430B667" w14:textId="7E548778" w:rsidR="009924E0" w:rsidRPr="00395787" w:rsidRDefault="00697F61" w:rsidP="00E57605">
            <w:pPr>
              <w:pStyle w:val="Listaszerbekezds"/>
              <w:shd w:val="clear" w:color="auto" w:fill="FFFFFF" w:themeFill="background1"/>
              <w:ind w:left="284"/>
              <w:contextualSpacing/>
              <w:jc w:val="center"/>
              <w:rPr>
                <w:b/>
                <w:sz w:val="22"/>
                <w:szCs w:val="22"/>
              </w:rPr>
            </w:pPr>
            <w:r>
              <w:rPr>
                <w:b/>
                <w:i/>
                <w:sz w:val="22"/>
                <w:szCs w:val="22"/>
              </w:rPr>
              <w:t>Könyvvizsgálati</w:t>
            </w:r>
            <w:r w:rsidR="00944CC6">
              <w:rPr>
                <w:b/>
                <w:i/>
                <w:sz w:val="22"/>
                <w:szCs w:val="22"/>
              </w:rPr>
              <w:t xml:space="preserve"> szolgáltatás </w:t>
            </w:r>
            <w:r w:rsidR="003E20B7" w:rsidRPr="00395787">
              <w:rPr>
                <w:b/>
                <w:i/>
                <w:sz w:val="22"/>
                <w:szCs w:val="22"/>
              </w:rPr>
              <w:t>beszerzése</w:t>
            </w:r>
          </w:p>
        </w:tc>
      </w:tr>
    </w:tbl>
    <w:p w14:paraId="2C4CC026" w14:textId="77777777" w:rsidR="009924E0" w:rsidRPr="00395787" w:rsidRDefault="009924E0" w:rsidP="00E070CE">
      <w:pPr>
        <w:pStyle w:val="Listaszerbekezds"/>
        <w:shd w:val="clear" w:color="auto" w:fill="FFFFFF" w:themeFill="background1"/>
        <w:ind w:left="284"/>
        <w:contextualSpacing/>
        <w:jc w:val="both"/>
        <w:rPr>
          <w:sz w:val="22"/>
          <w:szCs w:val="22"/>
        </w:rPr>
      </w:pPr>
    </w:p>
    <w:p w14:paraId="17744162" w14:textId="77777777" w:rsidR="009924E0" w:rsidRPr="00395787" w:rsidRDefault="009924E0" w:rsidP="00E070CE">
      <w:pPr>
        <w:pStyle w:val="Listaszerbekezds"/>
        <w:shd w:val="clear" w:color="auto" w:fill="FFFFFF" w:themeFill="background1"/>
        <w:ind w:left="284"/>
        <w:contextualSpacing/>
        <w:rPr>
          <w:b/>
          <w:sz w:val="22"/>
          <w:szCs w:val="22"/>
        </w:rPr>
      </w:pPr>
      <w:r w:rsidRPr="00395787">
        <w:rPr>
          <w:b/>
          <w:sz w:val="22"/>
          <w:szCs w:val="22"/>
        </w:rPr>
        <w:t xml:space="preserve">Ajánlattevő </w:t>
      </w:r>
      <w:proofErr w:type="gramStart"/>
      <w:r w:rsidRPr="00395787">
        <w:rPr>
          <w:b/>
          <w:sz w:val="22"/>
          <w:szCs w:val="22"/>
        </w:rPr>
        <w:t>adatai</w:t>
      </w:r>
      <w:r w:rsidRPr="00395787">
        <w:rPr>
          <w:b/>
          <w:sz w:val="22"/>
          <w:szCs w:val="22"/>
          <w:vertAlign w:val="superscript"/>
        </w:rPr>
        <w:footnoteReference w:id="5"/>
      </w:r>
      <w:r w:rsidRPr="00395787">
        <w:rPr>
          <w:b/>
          <w:sz w:val="22"/>
          <w:szCs w:val="22"/>
        </w:rPr>
        <w:t>:</w:t>
      </w:r>
      <w:proofErr w:type="gramEnd"/>
    </w:p>
    <w:p w14:paraId="61FCFC54" w14:textId="77777777" w:rsidR="009924E0" w:rsidRPr="00395787" w:rsidRDefault="009924E0" w:rsidP="00E070CE">
      <w:pPr>
        <w:pStyle w:val="Listaszerbekezds"/>
        <w:shd w:val="clear" w:color="auto" w:fill="FFFFFF" w:themeFill="background1"/>
        <w:ind w:left="284"/>
        <w:contextualSpacing/>
        <w:rPr>
          <w:b/>
          <w:sz w:val="22"/>
          <w:szCs w:val="22"/>
        </w:rPr>
      </w:pPr>
    </w:p>
    <w:tbl>
      <w:tblPr>
        <w:tblW w:w="9262"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3502"/>
        <w:gridCol w:w="5760"/>
      </w:tblGrid>
      <w:tr w:rsidR="009924E0" w:rsidRPr="00395787" w14:paraId="43C231DA" w14:textId="77777777" w:rsidTr="00E070CE">
        <w:trPr>
          <w:trHeight w:val="44"/>
          <w:jc w:val="center"/>
        </w:trPr>
        <w:tc>
          <w:tcPr>
            <w:tcW w:w="3502" w:type="dxa"/>
            <w:shd w:val="clear" w:color="auto" w:fill="FFFFFF" w:themeFill="background1"/>
            <w:vAlign w:val="center"/>
          </w:tcPr>
          <w:p w14:paraId="41691767" w14:textId="77777777" w:rsidR="009924E0" w:rsidRPr="00395787" w:rsidRDefault="009924E0" w:rsidP="00E070CE">
            <w:pPr>
              <w:pStyle w:val="Listaszerbekezds"/>
              <w:shd w:val="clear" w:color="auto" w:fill="FFFFFF" w:themeFill="background1"/>
              <w:ind w:left="284"/>
              <w:contextualSpacing/>
              <w:rPr>
                <w:b/>
                <w:sz w:val="22"/>
                <w:szCs w:val="22"/>
              </w:rPr>
            </w:pPr>
            <w:r w:rsidRPr="00395787">
              <w:rPr>
                <w:b/>
                <w:sz w:val="22"/>
                <w:szCs w:val="22"/>
              </w:rPr>
              <w:t>Ajánlattevő neve:</w:t>
            </w:r>
            <w:r w:rsidRPr="00395787">
              <w:rPr>
                <w:b/>
                <w:sz w:val="22"/>
                <w:szCs w:val="22"/>
                <w:vertAlign w:val="superscript"/>
              </w:rPr>
              <w:footnoteReference w:id="6"/>
            </w:r>
          </w:p>
        </w:tc>
        <w:tc>
          <w:tcPr>
            <w:tcW w:w="5760" w:type="dxa"/>
            <w:shd w:val="clear" w:color="auto" w:fill="FFFFFF" w:themeFill="background1"/>
            <w:vAlign w:val="center"/>
          </w:tcPr>
          <w:p w14:paraId="77B3B20A" w14:textId="77777777" w:rsidR="009924E0" w:rsidRPr="00395787" w:rsidRDefault="009924E0" w:rsidP="00E070CE">
            <w:pPr>
              <w:pStyle w:val="Listaszerbekezds"/>
              <w:shd w:val="clear" w:color="auto" w:fill="FFFFFF" w:themeFill="background1"/>
              <w:ind w:left="284"/>
              <w:contextualSpacing/>
              <w:jc w:val="both"/>
              <w:rPr>
                <w:sz w:val="22"/>
                <w:szCs w:val="22"/>
              </w:rPr>
            </w:pPr>
          </w:p>
        </w:tc>
      </w:tr>
      <w:tr w:rsidR="00231D68" w:rsidRPr="00395787" w14:paraId="1A7B9643" w14:textId="77777777" w:rsidTr="00E070CE">
        <w:trPr>
          <w:trHeight w:val="44"/>
          <w:jc w:val="center"/>
        </w:trPr>
        <w:tc>
          <w:tcPr>
            <w:tcW w:w="3502" w:type="dxa"/>
            <w:shd w:val="clear" w:color="auto" w:fill="FFFFFF" w:themeFill="background1"/>
            <w:vAlign w:val="center"/>
          </w:tcPr>
          <w:p w14:paraId="0BFF5ABB" w14:textId="77777777" w:rsidR="00231D68" w:rsidRPr="00395787" w:rsidRDefault="00231D68" w:rsidP="00E070CE">
            <w:pPr>
              <w:pStyle w:val="Listaszerbekezds"/>
              <w:shd w:val="clear" w:color="auto" w:fill="FFFFFF" w:themeFill="background1"/>
              <w:ind w:left="284"/>
              <w:contextualSpacing/>
              <w:rPr>
                <w:b/>
                <w:sz w:val="22"/>
                <w:szCs w:val="22"/>
              </w:rPr>
            </w:pPr>
            <w:r w:rsidRPr="00395787">
              <w:rPr>
                <w:b/>
                <w:sz w:val="22"/>
                <w:szCs w:val="22"/>
              </w:rPr>
              <w:t>Ajánlattevő székhelye:</w:t>
            </w:r>
          </w:p>
        </w:tc>
        <w:tc>
          <w:tcPr>
            <w:tcW w:w="5760" w:type="dxa"/>
            <w:shd w:val="clear" w:color="auto" w:fill="FFFFFF" w:themeFill="background1"/>
            <w:vAlign w:val="center"/>
          </w:tcPr>
          <w:p w14:paraId="5E4865F0" w14:textId="77777777" w:rsidR="00231D68" w:rsidRPr="00395787" w:rsidRDefault="00231D68" w:rsidP="00E070CE">
            <w:pPr>
              <w:pStyle w:val="Listaszerbekezds"/>
              <w:shd w:val="clear" w:color="auto" w:fill="FFFFFF" w:themeFill="background1"/>
              <w:ind w:left="284"/>
              <w:contextualSpacing/>
              <w:jc w:val="both"/>
              <w:rPr>
                <w:sz w:val="22"/>
                <w:szCs w:val="22"/>
              </w:rPr>
            </w:pPr>
          </w:p>
        </w:tc>
      </w:tr>
      <w:tr w:rsidR="009924E0" w:rsidRPr="00395787" w14:paraId="526DD47C" w14:textId="77777777" w:rsidTr="00E070CE">
        <w:trPr>
          <w:trHeight w:val="64"/>
          <w:jc w:val="center"/>
        </w:trPr>
        <w:tc>
          <w:tcPr>
            <w:tcW w:w="3502" w:type="dxa"/>
            <w:shd w:val="clear" w:color="auto" w:fill="FFFFFF" w:themeFill="background1"/>
            <w:vAlign w:val="center"/>
          </w:tcPr>
          <w:p w14:paraId="1240354D" w14:textId="77777777" w:rsidR="009924E0" w:rsidRPr="00395787" w:rsidRDefault="009924E0" w:rsidP="00E070CE">
            <w:pPr>
              <w:pStyle w:val="Listaszerbekezds"/>
              <w:shd w:val="clear" w:color="auto" w:fill="FFFFFF" w:themeFill="background1"/>
              <w:ind w:left="284"/>
              <w:contextualSpacing/>
              <w:rPr>
                <w:b/>
                <w:sz w:val="22"/>
                <w:szCs w:val="22"/>
              </w:rPr>
            </w:pPr>
            <w:r w:rsidRPr="00395787">
              <w:rPr>
                <w:b/>
                <w:sz w:val="22"/>
                <w:szCs w:val="22"/>
              </w:rPr>
              <w:t>Ajánlattevő cégjegyzékszáma:</w:t>
            </w:r>
          </w:p>
        </w:tc>
        <w:tc>
          <w:tcPr>
            <w:tcW w:w="5760" w:type="dxa"/>
            <w:shd w:val="clear" w:color="auto" w:fill="FFFFFF" w:themeFill="background1"/>
            <w:vAlign w:val="center"/>
          </w:tcPr>
          <w:p w14:paraId="44497DD9" w14:textId="77777777" w:rsidR="009924E0" w:rsidRPr="00395787" w:rsidRDefault="009924E0" w:rsidP="00E070CE">
            <w:pPr>
              <w:pStyle w:val="Listaszerbekezds"/>
              <w:shd w:val="clear" w:color="auto" w:fill="FFFFFF" w:themeFill="background1"/>
              <w:ind w:left="284"/>
              <w:contextualSpacing/>
              <w:jc w:val="both"/>
              <w:rPr>
                <w:sz w:val="22"/>
                <w:szCs w:val="22"/>
              </w:rPr>
            </w:pPr>
          </w:p>
        </w:tc>
      </w:tr>
      <w:tr w:rsidR="009924E0" w:rsidRPr="00395787" w14:paraId="0D0E14A3" w14:textId="77777777" w:rsidTr="00E070CE">
        <w:trPr>
          <w:trHeight w:val="64"/>
          <w:jc w:val="center"/>
        </w:trPr>
        <w:tc>
          <w:tcPr>
            <w:tcW w:w="3502" w:type="dxa"/>
            <w:shd w:val="clear" w:color="auto" w:fill="FFFFFF" w:themeFill="background1"/>
            <w:vAlign w:val="center"/>
          </w:tcPr>
          <w:p w14:paraId="5A7D6D0A" w14:textId="77777777" w:rsidR="009924E0" w:rsidRPr="00395787" w:rsidRDefault="009924E0" w:rsidP="00E070CE">
            <w:pPr>
              <w:pStyle w:val="Listaszerbekezds"/>
              <w:shd w:val="clear" w:color="auto" w:fill="FFFFFF" w:themeFill="background1"/>
              <w:ind w:left="284"/>
              <w:contextualSpacing/>
              <w:rPr>
                <w:b/>
                <w:sz w:val="22"/>
                <w:szCs w:val="22"/>
              </w:rPr>
            </w:pPr>
            <w:r w:rsidRPr="00395787">
              <w:rPr>
                <w:b/>
                <w:sz w:val="22"/>
                <w:szCs w:val="22"/>
              </w:rPr>
              <w:t>Belföldi adószáma:</w:t>
            </w:r>
          </w:p>
        </w:tc>
        <w:tc>
          <w:tcPr>
            <w:tcW w:w="5760" w:type="dxa"/>
            <w:shd w:val="clear" w:color="auto" w:fill="FFFFFF" w:themeFill="background1"/>
            <w:vAlign w:val="center"/>
          </w:tcPr>
          <w:p w14:paraId="18CD0A3A" w14:textId="77777777" w:rsidR="009924E0" w:rsidRPr="00395787" w:rsidRDefault="009924E0" w:rsidP="00E070CE">
            <w:pPr>
              <w:pStyle w:val="Listaszerbekezds"/>
              <w:shd w:val="clear" w:color="auto" w:fill="FFFFFF" w:themeFill="background1"/>
              <w:ind w:left="284"/>
              <w:contextualSpacing/>
              <w:jc w:val="both"/>
              <w:rPr>
                <w:sz w:val="22"/>
                <w:szCs w:val="22"/>
              </w:rPr>
            </w:pPr>
          </w:p>
        </w:tc>
      </w:tr>
      <w:tr w:rsidR="009924E0" w:rsidRPr="00395787" w14:paraId="6DFFA287" w14:textId="77777777" w:rsidTr="00E070CE">
        <w:trPr>
          <w:trHeight w:val="64"/>
          <w:jc w:val="center"/>
        </w:trPr>
        <w:tc>
          <w:tcPr>
            <w:tcW w:w="3502" w:type="dxa"/>
            <w:shd w:val="clear" w:color="auto" w:fill="FFFFFF" w:themeFill="background1"/>
            <w:vAlign w:val="center"/>
          </w:tcPr>
          <w:p w14:paraId="703A6237" w14:textId="77777777" w:rsidR="009924E0" w:rsidRPr="00395787" w:rsidRDefault="009924E0" w:rsidP="00E070CE">
            <w:pPr>
              <w:pStyle w:val="Listaszerbekezds"/>
              <w:shd w:val="clear" w:color="auto" w:fill="FFFFFF" w:themeFill="background1"/>
              <w:ind w:left="284"/>
              <w:contextualSpacing/>
              <w:rPr>
                <w:b/>
                <w:sz w:val="22"/>
                <w:szCs w:val="22"/>
              </w:rPr>
            </w:pPr>
            <w:r w:rsidRPr="00395787">
              <w:rPr>
                <w:b/>
                <w:sz w:val="22"/>
                <w:szCs w:val="22"/>
              </w:rPr>
              <w:t xml:space="preserve">Pénzforgalmi </w:t>
            </w:r>
            <w:proofErr w:type="gramStart"/>
            <w:r w:rsidRPr="00395787">
              <w:rPr>
                <w:b/>
                <w:sz w:val="22"/>
                <w:szCs w:val="22"/>
              </w:rPr>
              <w:t>jelzőszám</w:t>
            </w:r>
            <w:r w:rsidRPr="00395787">
              <w:rPr>
                <w:b/>
                <w:sz w:val="22"/>
                <w:szCs w:val="22"/>
                <w:vertAlign w:val="superscript"/>
              </w:rPr>
              <w:footnoteReference w:id="7"/>
            </w:r>
            <w:r w:rsidRPr="00395787">
              <w:rPr>
                <w:b/>
                <w:sz w:val="22"/>
                <w:szCs w:val="22"/>
              </w:rPr>
              <w:t>:</w:t>
            </w:r>
            <w:proofErr w:type="gramEnd"/>
          </w:p>
        </w:tc>
        <w:tc>
          <w:tcPr>
            <w:tcW w:w="5760" w:type="dxa"/>
            <w:shd w:val="clear" w:color="auto" w:fill="FFFFFF" w:themeFill="background1"/>
            <w:vAlign w:val="center"/>
          </w:tcPr>
          <w:p w14:paraId="0AD6D03E" w14:textId="77777777" w:rsidR="009924E0" w:rsidRPr="00395787" w:rsidRDefault="009924E0" w:rsidP="00E070CE">
            <w:pPr>
              <w:pStyle w:val="Listaszerbekezds"/>
              <w:shd w:val="clear" w:color="auto" w:fill="FFFFFF" w:themeFill="background1"/>
              <w:ind w:left="284"/>
              <w:contextualSpacing/>
              <w:jc w:val="both"/>
              <w:rPr>
                <w:sz w:val="22"/>
                <w:szCs w:val="22"/>
              </w:rPr>
            </w:pPr>
          </w:p>
        </w:tc>
      </w:tr>
      <w:tr w:rsidR="009924E0" w:rsidRPr="00395787" w14:paraId="34C8D929" w14:textId="77777777" w:rsidTr="00E070CE">
        <w:trPr>
          <w:trHeight w:val="64"/>
          <w:jc w:val="center"/>
        </w:trPr>
        <w:tc>
          <w:tcPr>
            <w:tcW w:w="3502" w:type="dxa"/>
            <w:shd w:val="clear" w:color="auto" w:fill="FFFFFF" w:themeFill="background1"/>
            <w:vAlign w:val="center"/>
          </w:tcPr>
          <w:p w14:paraId="030B043E" w14:textId="77777777" w:rsidR="009924E0" w:rsidRPr="00395787" w:rsidRDefault="009924E0" w:rsidP="00E070CE">
            <w:pPr>
              <w:pStyle w:val="Listaszerbekezds"/>
              <w:shd w:val="clear" w:color="auto" w:fill="FFFFFF" w:themeFill="background1"/>
              <w:ind w:left="284"/>
              <w:contextualSpacing/>
              <w:rPr>
                <w:b/>
                <w:sz w:val="22"/>
                <w:szCs w:val="22"/>
              </w:rPr>
            </w:pPr>
            <w:r w:rsidRPr="00395787">
              <w:rPr>
                <w:b/>
                <w:sz w:val="22"/>
                <w:szCs w:val="22"/>
              </w:rPr>
              <w:t>Képviselő neve:</w:t>
            </w:r>
          </w:p>
        </w:tc>
        <w:tc>
          <w:tcPr>
            <w:tcW w:w="5760" w:type="dxa"/>
            <w:shd w:val="clear" w:color="auto" w:fill="FFFFFF" w:themeFill="background1"/>
            <w:vAlign w:val="center"/>
          </w:tcPr>
          <w:p w14:paraId="58AE60EA" w14:textId="77777777" w:rsidR="009924E0" w:rsidRPr="00395787" w:rsidRDefault="009924E0" w:rsidP="00E070CE">
            <w:pPr>
              <w:pStyle w:val="Listaszerbekezds"/>
              <w:shd w:val="clear" w:color="auto" w:fill="FFFFFF" w:themeFill="background1"/>
              <w:ind w:left="284"/>
              <w:contextualSpacing/>
              <w:jc w:val="both"/>
              <w:rPr>
                <w:sz w:val="22"/>
                <w:szCs w:val="22"/>
              </w:rPr>
            </w:pPr>
          </w:p>
        </w:tc>
      </w:tr>
    </w:tbl>
    <w:p w14:paraId="183FD6CF" w14:textId="77777777" w:rsidR="009924E0" w:rsidRPr="00395787" w:rsidRDefault="009924E0" w:rsidP="00E070CE">
      <w:pPr>
        <w:pStyle w:val="Listaszerbekezds"/>
        <w:shd w:val="clear" w:color="auto" w:fill="FFFFFF" w:themeFill="background1"/>
        <w:ind w:left="284"/>
        <w:contextualSpacing/>
        <w:jc w:val="both"/>
        <w:rPr>
          <w:b/>
          <w:sz w:val="22"/>
          <w:szCs w:val="22"/>
        </w:rPr>
      </w:pPr>
    </w:p>
    <w:p w14:paraId="64207FAA" w14:textId="77777777" w:rsidR="009924E0" w:rsidRPr="00395787" w:rsidRDefault="009924E0" w:rsidP="00E070CE">
      <w:pPr>
        <w:pStyle w:val="Listaszerbekezds"/>
        <w:shd w:val="clear" w:color="auto" w:fill="FFFFFF" w:themeFill="background1"/>
        <w:ind w:left="284"/>
        <w:contextualSpacing/>
        <w:rPr>
          <w:b/>
          <w:sz w:val="22"/>
          <w:szCs w:val="22"/>
        </w:rPr>
      </w:pPr>
      <w:r w:rsidRPr="00395787">
        <w:rPr>
          <w:b/>
          <w:sz w:val="22"/>
          <w:szCs w:val="22"/>
        </w:rPr>
        <w:t xml:space="preserve">A kapcsolattartó </w:t>
      </w:r>
      <w:proofErr w:type="gramStart"/>
      <w:r w:rsidRPr="00395787">
        <w:rPr>
          <w:b/>
          <w:sz w:val="22"/>
          <w:szCs w:val="22"/>
        </w:rPr>
        <w:t>adatai</w:t>
      </w:r>
      <w:r w:rsidRPr="00395787">
        <w:rPr>
          <w:b/>
          <w:sz w:val="22"/>
          <w:szCs w:val="22"/>
          <w:vertAlign w:val="superscript"/>
        </w:rPr>
        <w:footnoteReference w:id="8"/>
      </w:r>
      <w:r w:rsidRPr="00395787">
        <w:rPr>
          <w:b/>
          <w:sz w:val="22"/>
          <w:szCs w:val="22"/>
        </w:rPr>
        <w:t>:</w:t>
      </w:r>
      <w:proofErr w:type="gramEnd"/>
    </w:p>
    <w:tbl>
      <w:tblPr>
        <w:tblW w:w="9262"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5542"/>
        <w:gridCol w:w="3720"/>
      </w:tblGrid>
      <w:tr w:rsidR="009924E0" w:rsidRPr="00395787" w14:paraId="1FE34D50" w14:textId="77777777" w:rsidTr="009924E0">
        <w:trPr>
          <w:trHeight w:val="166"/>
          <w:jc w:val="center"/>
        </w:trPr>
        <w:tc>
          <w:tcPr>
            <w:tcW w:w="5542" w:type="dxa"/>
            <w:shd w:val="clear" w:color="auto" w:fill="F2F2F2"/>
            <w:vAlign w:val="center"/>
          </w:tcPr>
          <w:p w14:paraId="4DCE8D00" w14:textId="77777777" w:rsidR="009924E0" w:rsidRPr="00395787" w:rsidRDefault="009924E0" w:rsidP="00E070CE">
            <w:pPr>
              <w:pStyle w:val="Listaszerbekezds"/>
              <w:shd w:val="clear" w:color="auto" w:fill="FFFFFF" w:themeFill="background1"/>
              <w:ind w:left="284"/>
              <w:contextualSpacing/>
              <w:rPr>
                <w:b/>
                <w:sz w:val="22"/>
                <w:szCs w:val="22"/>
              </w:rPr>
            </w:pPr>
            <w:r w:rsidRPr="00395787">
              <w:rPr>
                <w:b/>
                <w:sz w:val="22"/>
                <w:szCs w:val="22"/>
              </w:rPr>
              <w:t>Kapcsolattartó személy neve:</w:t>
            </w:r>
          </w:p>
        </w:tc>
        <w:tc>
          <w:tcPr>
            <w:tcW w:w="3720" w:type="dxa"/>
            <w:vAlign w:val="center"/>
          </w:tcPr>
          <w:p w14:paraId="08041697" w14:textId="77777777" w:rsidR="009924E0" w:rsidRPr="00395787" w:rsidRDefault="009924E0" w:rsidP="00E070CE">
            <w:pPr>
              <w:pStyle w:val="Listaszerbekezds"/>
              <w:shd w:val="clear" w:color="auto" w:fill="FFFFFF" w:themeFill="background1"/>
              <w:ind w:left="284"/>
              <w:contextualSpacing/>
              <w:jc w:val="both"/>
              <w:rPr>
                <w:sz w:val="22"/>
                <w:szCs w:val="22"/>
              </w:rPr>
            </w:pPr>
          </w:p>
        </w:tc>
      </w:tr>
      <w:tr w:rsidR="009924E0" w:rsidRPr="00395787" w14:paraId="090641D4" w14:textId="77777777" w:rsidTr="009924E0">
        <w:trPr>
          <w:jc w:val="center"/>
        </w:trPr>
        <w:tc>
          <w:tcPr>
            <w:tcW w:w="5542" w:type="dxa"/>
            <w:tcBorders>
              <w:bottom w:val="single" w:sz="4" w:space="0" w:color="auto"/>
            </w:tcBorders>
            <w:shd w:val="clear" w:color="auto" w:fill="F2F2F2"/>
            <w:vAlign w:val="center"/>
          </w:tcPr>
          <w:p w14:paraId="6E19C137" w14:textId="77777777" w:rsidR="009924E0" w:rsidRPr="00395787" w:rsidRDefault="009924E0" w:rsidP="00E070CE">
            <w:pPr>
              <w:pStyle w:val="Listaszerbekezds"/>
              <w:shd w:val="clear" w:color="auto" w:fill="FFFFFF" w:themeFill="background1"/>
              <w:ind w:left="284"/>
              <w:contextualSpacing/>
              <w:rPr>
                <w:b/>
                <w:sz w:val="22"/>
                <w:szCs w:val="22"/>
              </w:rPr>
            </w:pPr>
            <w:r w:rsidRPr="00395787">
              <w:rPr>
                <w:b/>
                <w:sz w:val="22"/>
                <w:szCs w:val="22"/>
              </w:rPr>
              <w:t>Kapcsolattartó személy telefon vagy mobil száma:</w:t>
            </w:r>
          </w:p>
        </w:tc>
        <w:tc>
          <w:tcPr>
            <w:tcW w:w="3720" w:type="dxa"/>
            <w:tcBorders>
              <w:bottom w:val="single" w:sz="4" w:space="0" w:color="auto"/>
            </w:tcBorders>
            <w:vAlign w:val="center"/>
          </w:tcPr>
          <w:p w14:paraId="6D163BEF" w14:textId="77777777" w:rsidR="009924E0" w:rsidRPr="00395787" w:rsidRDefault="009924E0" w:rsidP="00E070CE">
            <w:pPr>
              <w:pStyle w:val="Listaszerbekezds"/>
              <w:shd w:val="clear" w:color="auto" w:fill="FFFFFF" w:themeFill="background1"/>
              <w:ind w:left="284"/>
              <w:contextualSpacing/>
              <w:jc w:val="both"/>
              <w:rPr>
                <w:sz w:val="22"/>
                <w:szCs w:val="22"/>
              </w:rPr>
            </w:pPr>
          </w:p>
        </w:tc>
      </w:tr>
      <w:tr w:rsidR="009924E0" w:rsidRPr="00395787" w14:paraId="3C84E27F" w14:textId="77777777" w:rsidTr="009924E0">
        <w:trPr>
          <w:jc w:val="center"/>
        </w:trPr>
        <w:tc>
          <w:tcPr>
            <w:tcW w:w="5542" w:type="dxa"/>
            <w:tcBorders>
              <w:top w:val="single" w:sz="4" w:space="0" w:color="auto"/>
              <w:bottom w:val="single" w:sz="4" w:space="0" w:color="auto"/>
            </w:tcBorders>
            <w:shd w:val="clear" w:color="auto" w:fill="F2F2F2"/>
            <w:vAlign w:val="center"/>
          </w:tcPr>
          <w:p w14:paraId="50181B2F" w14:textId="77777777" w:rsidR="009924E0" w:rsidRPr="00395787" w:rsidRDefault="009924E0" w:rsidP="00E070CE">
            <w:pPr>
              <w:pStyle w:val="Listaszerbekezds"/>
              <w:shd w:val="clear" w:color="auto" w:fill="FFFFFF" w:themeFill="background1"/>
              <w:ind w:left="284"/>
              <w:contextualSpacing/>
              <w:rPr>
                <w:b/>
                <w:sz w:val="22"/>
                <w:szCs w:val="22"/>
              </w:rPr>
            </w:pPr>
            <w:r w:rsidRPr="00395787">
              <w:rPr>
                <w:b/>
                <w:sz w:val="22"/>
                <w:szCs w:val="22"/>
              </w:rPr>
              <w:t>Kapcsolattartó személy faxszáma:</w:t>
            </w:r>
          </w:p>
        </w:tc>
        <w:tc>
          <w:tcPr>
            <w:tcW w:w="3720" w:type="dxa"/>
            <w:tcBorders>
              <w:top w:val="single" w:sz="4" w:space="0" w:color="auto"/>
              <w:bottom w:val="single" w:sz="4" w:space="0" w:color="auto"/>
            </w:tcBorders>
            <w:vAlign w:val="center"/>
          </w:tcPr>
          <w:p w14:paraId="47D7CA9E" w14:textId="77777777" w:rsidR="009924E0" w:rsidRPr="00395787" w:rsidRDefault="009924E0" w:rsidP="00E070CE">
            <w:pPr>
              <w:pStyle w:val="Listaszerbekezds"/>
              <w:shd w:val="clear" w:color="auto" w:fill="FFFFFF" w:themeFill="background1"/>
              <w:ind w:left="284"/>
              <w:contextualSpacing/>
              <w:jc w:val="both"/>
              <w:rPr>
                <w:sz w:val="22"/>
                <w:szCs w:val="22"/>
              </w:rPr>
            </w:pPr>
          </w:p>
        </w:tc>
      </w:tr>
      <w:tr w:rsidR="009924E0" w:rsidRPr="00395787" w14:paraId="4B703F8B" w14:textId="77777777" w:rsidTr="009924E0">
        <w:trPr>
          <w:jc w:val="center"/>
        </w:trPr>
        <w:tc>
          <w:tcPr>
            <w:tcW w:w="5542" w:type="dxa"/>
            <w:tcBorders>
              <w:top w:val="single" w:sz="4" w:space="0" w:color="auto"/>
              <w:left w:val="double" w:sz="4" w:space="0" w:color="auto"/>
              <w:bottom w:val="double" w:sz="4" w:space="0" w:color="auto"/>
              <w:right w:val="single" w:sz="4" w:space="0" w:color="auto"/>
            </w:tcBorders>
            <w:shd w:val="clear" w:color="auto" w:fill="F2F2F2"/>
            <w:vAlign w:val="center"/>
          </w:tcPr>
          <w:p w14:paraId="50F1E678" w14:textId="77777777" w:rsidR="009924E0" w:rsidRPr="00395787" w:rsidRDefault="009924E0" w:rsidP="00E070CE">
            <w:pPr>
              <w:pStyle w:val="Listaszerbekezds"/>
              <w:shd w:val="clear" w:color="auto" w:fill="FFFFFF" w:themeFill="background1"/>
              <w:ind w:left="284"/>
              <w:contextualSpacing/>
              <w:rPr>
                <w:b/>
                <w:sz w:val="22"/>
                <w:szCs w:val="22"/>
              </w:rPr>
            </w:pPr>
            <w:r w:rsidRPr="00395787">
              <w:rPr>
                <w:b/>
                <w:sz w:val="22"/>
                <w:szCs w:val="22"/>
              </w:rPr>
              <w:t>Kapcsolattartó személy e-mail címe:</w:t>
            </w:r>
          </w:p>
        </w:tc>
        <w:tc>
          <w:tcPr>
            <w:tcW w:w="3720" w:type="dxa"/>
            <w:tcBorders>
              <w:top w:val="single" w:sz="4" w:space="0" w:color="auto"/>
              <w:left w:val="single" w:sz="4" w:space="0" w:color="auto"/>
              <w:bottom w:val="double" w:sz="4" w:space="0" w:color="auto"/>
              <w:right w:val="double" w:sz="4" w:space="0" w:color="auto"/>
            </w:tcBorders>
            <w:vAlign w:val="center"/>
          </w:tcPr>
          <w:p w14:paraId="6B237C9B" w14:textId="77777777" w:rsidR="009924E0" w:rsidRPr="00395787" w:rsidRDefault="009924E0" w:rsidP="00E070CE">
            <w:pPr>
              <w:pStyle w:val="Listaszerbekezds"/>
              <w:shd w:val="clear" w:color="auto" w:fill="FFFFFF" w:themeFill="background1"/>
              <w:ind w:left="284"/>
              <w:contextualSpacing/>
              <w:jc w:val="both"/>
              <w:rPr>
                <w:sz w:val="22"/>
                <w:szCs w:val="22"/>
              </w:rPr>
            </w:pPr>
          </w:p>
        </w:tc>
      </w:tr>
    </w:tbl>
    <w:p w14:paraId="2C428D71" w14:textId="77777777" w:rsidR="009924E0" w:rsidRPr="00395787" w:rsidRDefault="009924E0" w:rsidP="00E070CE">
      <w:pPr>
        <w:pStyle w:val="Listaszerbekezds"/>
        <w:shd w:val="clear" w:color="auto" w:fill="FFFFFF" w:themeFill="background1"/>
        <w:ind w:left="284"/>
        <w:contextualSpacing/>
        <w:rPr>
          <w:b/>
          <w:sz w:val="22"/>
          <w:szCs w:val="22"/>
        </w:rPr>
      </w:pPr>
    </w:p>
    <w:p w14:paraId="1038E8A4" w14:textId="0BDDF9C3" w:rsidR="009924E0" w:rsidRPr="002A7758" w:rsidRDefault="009924E0" w:rsidP="00E070CE">
      <w:pPr>
        <w:pStyle w:val="Listaszerbekezds"/>
        <w:shd w:val="clear" w:color="auto" w:fill="FFFFFF" w:themeFill="background1"/>
        <w:ind w:left="284"/>
        <w:contextualSpacing/>
        <w:jc w:val="both"/>
        <w:rPr>
          <w:sz w:val="22"/>
          <w:szCs w:val="22"/>
        </w:rPr>
      </w:pPr>
      <w:r w:rsidRPr="00395787">
        <w:rPr>
          <w:sz w:val="22"/>
          <w:szCs w:val="22"/>
        </w:rPr>
        <w:t xml:space="preserve">Jelen nyilatkozatot a BVH </w:t>
      </w:r>
      <w:proofErr w:type="spellStart"/>
      <w:r w:rsidRPr="00395787">
        <w:rPr>
          <w:sz w:val="22"/>
          <w:szCs w:val="22"/>
        </w:rPr>
        <w:t>Zrt</w:t>
      </w:r>
      <w:proofErr w:type="spellEnd"/>
      <w:proofErr w:type="gramStart"/>
      <w:r w:rsidRPr="00395787">
        <w:rPr>
          <w:sz w:val="22"/>
          <w:szCs w:val="22"/>
        </w:rPr>
        <w:t>.,</w:t>
      </w:r>
      <w:proofErr w:type="gramEnd"/>
      <w:r w:rsidRPr="00395787">
        <w:rPr>
          <w:sz w:val="22"/>
          <w:szCs w:val="22"/>
        </w:rPr>
        <w:t xml:space="preserve"> mint Ajánlatkérő által </w:t>
      </w:r>
      <w:r w:rsidRPr="00395787">
        <w:rPr>
          <w:b/>
          <w:i/>
          <w:sz w:val="22"/>
          <w:szCs w:val="22"/>
        </w:rPr>
        <w:t>„</w:t>
      </w:r>
      <w:r w:rsidR="00697F61">
        <w:rPr>
          <w:b/>
          <w:i/>
          <w:sz w:val="22"/>
          <w:szCs w:val="22"/>
        </w:rPr>
        <w:t>Könyvvizsgálati</w:t>
      </w:r>
      <w:r w:rsidR="00944CC6">
        <w:rPr>
          <w:b/>
          <w:i/>
          <w:sz w:val="22"/>
          <w:szCs w:val="22"/>
        </w:rPr>
        <w:t xml:space="preserve"> szolgáltatás </w:t>
      </w:r>
      <w:r w:rsidR="003E20B7" w:rsidRPr="00395787">
        <w:rPr>
          <w:b/>
          <w:i/>
          <w:sz w:val="22"/>
          <w:szCs w:val="22"/>
        </w:rPr>
        <w:t>beszerzése</w:t>
      </w:r>
      <w:r w:rsidR="00F91DA8" w:rsidRPr="00F91DA8">
        <w:rPr>
          <w:b/>
          <w:i/>
          <w:sz w:val="22"/>
          <w:szCs w:val="22"/>
        </w:rPr>
        <w:t xml:space="preserve">” </w:t>
      </w:r>
      <w:r w:rsidRPr="002A7758">
        <w:rPr>
          <w:sz w:val="22"/>
          <w:szCs w:val="22"/>
        </w:rPr>
        <w:t>címen indított közbeszerzési eljárásban az ajánlat részeként teszem/tesszük</w:t>
      </w:r>
      <w:r w:rsidRPr="002A7758">
        <w:rPr>
          <w:sz w:val="22"/>
          <w:szCs w:val="22"/>
          <w:vertAlign w:val="superscript"/>
        </w:rPr>
        <w:footnoteReference w:id="9"/>
      </w:r>
      <w:r w:rsidRPr="002A7758">
        <w:rPr>
          <w:sz w:val="22"/>
          <w:szCs w:val="22"/>
          <w:vertAlign w:val="superscript"/>
        </w:rPr>
        <w:t>.</w:t>
      </w:r>
    </w:p>
    <w:p w14:paraId="7241A514" w14:textId="77777777" w:rsidR="009924E0" w:rsidRPr="002A7758" w:rsidRDefault="009924E0" w:rsidP="00E070CE">
      <w:pPr>
        <w:pStyle w:val="Listaszerbekezds"/>
        <w:shd w:val="clear" w:color="auto" w:fill="FFFFFF" w:themeFill="background1"/>
        <w:ind w:left="284"/>
        <w:contextualSpacing/>
        <w:rPr>
          <w:b/>
          <w:sz w:val="22"/>
          <w:szCs w:val="22"/>
        </w:rPr>
      </w:pPr>
    </w:p>
    <w:p w14:paraId="5B66F7BC" w14:textId="77777777" w:rsidR="009924E0" w:rsidRPr="002A7758" w:rsidRDefault="009924E0" w:rsidP="00E070CE">
      <w:pPr>
        <w:pStyle w:val="Listaszerbekezds"/>
        <w:shd w:val="clear" w:color="auto" w:fill="FFFFFF" w:themeFill="background1"/>
        <w:ind w:left="284"/>
        <w:contextualSpacing/>
        <w:rPr>
          <w:b/>
          <w:sz w:val="22"/>
          <w:szCs w:val="22"/>
        </w:rPr>
      </w:pPr>
    </w:p>
    <w:p w14:paraId="183AD0B9"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w:t>
      </w:r>
      <w:proofErr w:type="gramStart"/>
      <w:r w:rsidRPr="002A7758">
        <w:rPr>
          <w:sz w:val="22"/>
          <w:szCs w:val="22"/>
        </w:rPr>
        <w:t>: …</w:t>
      </w:r>
      <w:proofErr w:type="gramEnd"/>
      <w:r w:rsidRPr="002A7758">
        <w:rPr>
          <w:sz w:val="22"/>
          <w:szCs w:val="22"/>
        </w:rPr>
        <w:t>…………</w:t>
      </w:r>
      <w:r>
        <w:rPr>
          <w:sz w:val="22"/>
          <w:szCs w:val="22"/>
        </w:rPr>
        <w:t>(helység)</w:t>
      </w:r>
      <w:r w:rsidRPr="002A7758">
        <w:rPr>
          <w:sz w:val="22"/>
          <w:szCs w:val="22"/>
        </w:rPr>
        <w:t xml:space="preserve"> ……….. év ……………….. hónap …. napján</w:t>
      </w:r>
    </w:p>
    <w:p w14:paraId="2366127D" w14:textId="77777777" w:rsidR="00C6030C" w:rsidRDefault="00C6030C" w:rsidP="00C6030C">
      <w:pPr>
        <w:pStyle w:val="Listaszerbekezds"/>
        <w:shd w:val="clear" w:color="auto" w:fill="FFFFFF" w:themeFill="background1"/>
        <w:ind w:left="284"/>
        <w:contextualSpacing/>
        <w:rPr>
          <w:sz w:val="22"/>
          <w:szCs w:val="22"/>
        </w:rPr>
      </w:pPr>
    </w:p>
    <w:p w14:paraId="1DE0119D" w14:textId="77777777" w:rsidR="00C6030C" w:rsidRPr="002A7758" w:rsidRDefault="00C6030C" w:rsidP="00C6030C">
      <w:pPr>
        <w:pStyle w:val="Listaszerbekezds"/>
        <w:shd w:val="clear" w:color="auto" w:fill="FFFFFF" w:themeFill="background1"/>
        <w:ind w:left="284"/>
        <w:contextualSpacing/>
        <w:rPr>
          <w:sz w:val="22"/>
          <w:szCs w:val="22"/>
        </w:rPr>
      </w:pPr>
    </w:p>
    <w:p w14:paraId="38108376"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6C900E05"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6D76D2F2" w14:textId="77777777" w:rsidR="00C6030C" w:rsidRPr="002A7758"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2A7758" w14:paraId="219E121A"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028774F2"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 xml:space="preserve">(Cégszerű aláírás a kötelezettségvállalásra </w:t>
            </w:r>
            <w:proofErr w:type="spellStart"/>
            <w:r w:rsidRPr="002A7758">
              <w:rPr>
                <w:sz w:val="22"/>
                <w:szCs w:val="22"/>
              </w:rPr>
              <w:t>jogo-sult</w:t>
            </w:r>
            <w:proofErr w:type="spellEnd"/>
            <w:r w:rsidRPr="002A7758">
              <w:rPr>
                <w:sz w:val="22"/>
                <w:szCs w:val="22"/>
              </w:rPr>
              <w:t>/jogosultak, vagy aláírás a meghatalmazott/meghatalmazottak részéről)</w:t>
            </w:r>
          </w:p>
        </w:tc>
      </w:tr>
    </w:tbl>
    <w:p w14:paraId="48292D0A" w14:textId="77777777" w:rsidR="009924E0" w:rsidRPr="002A7758" w:rsidRDefault="009924E0" w:rsidP="00E070CE">
      <w:pPr>
        <w:pStyle w:val="Listaszerbekezds"/>
        <w:shd w:val="clear" w:color="auto" w:fill="FFFFFF" w:themeFill="background1"/>
        <w:ind w:left="284"/>
        <w:contextualSpacing/>
        <w:jc w:val="both"/>
        <w:rPr>
          <w:sz w:val="22"/>
          <w:szCs w:val="22"/>
        </w:rPr>
      </w:pPr>
    </w:p>
    <w:p w14:paraId="6EB1AEF3"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br w:type="page"/>
      </w:r>
    </w:p>
    <w:p w14:paraId="7DCF664D" w14:textId="77777777" w:rsidR="009924E0" w:rsidRPr="002A7758" w:rsidRDefault="009924E0" w:rsidP="00E070CE">
      <w:pPr>
        <w:pStyle w:val="Listaszerbekezds"/>
        <w:shd w:val="clear" w:color="auto" w:fill="FFFFFF" w:themeFill="background1"/>
        <w:ind w:left="284"/>
        <w:contextualSpacing/>
        <w:jc w:val="right"/>
        <w:rPr>
          <w:bCs/>
          <w:sz w:val="22"/>
          <w:szCs w:val="22"/>
        </w:rPr>
      </w:pPr>
      <w:bookmarkStart w:id="3" w:name="_Toc444007221"/>
      <w:r w:rsidRPr="002A7758">
        <w:rPr>
          <w:bCs/>
          <w:sz w:val="22"/>
          <w:szCs w:val="22"/>
        </w:rPr>
        <w:lastRenderedPageBreak/>
        <w:t xml:space="preserve">3. sz. </w:t>
      </w:r>
      <w:bookmarkEnd w:id="3"/>
      <w:r w:rsidR="00231D68" w:rsidRPr="002A7758">
        <w:rPr>
          <w:bCs/>
          <w:sz w:val="22"/>
          <w:szCs w:val="22"/>
        </w:rPr>
        <w:t>m</w:t>
      </w:r>
      <w:r w:rsidR="00231D68">
        <w:rPr>
          <w:bCs/>
          <w:sz w:val="22"/>
          <w:szCs w:val="22"/>
        </w:rPr>
        <w:t>inta</w:t>
      </w:r>
    </w:p>
    <w:p w14:paraId="18949209" w14:textId="77777777" w:rsidR="009924E0" w:rsidRPr="002A7758" w:rsidRDefault="009924E0" w:rsidP="00E070CE">
      <w:pPr>
        <w:pStyle w:val="Listaszerbekezds"/>
        <w:shd w:val="clear" w:color="auto" w:fill="FFFFFF" w:themeFill="background1"/>
        <w:ind w:left="284"/>
        <w:contextualSpacing/>
        <w:jc w:val="center"/>
        <w:rPr>
          <w:b/>
          <w:bCs/>
          <w:sz w:val="22"/>
          <w:szCs w:val="22"/>
        </w:rPr>
      </w:pPr>
      <w:bookmarkStart w:id="4" w:name="_Toc444007222"/>
      <w:r w:rsidRPr="002A7758">
        <w:rPr>
          <w:b/>
          <w:bCs/>
          <w:sz w:val="22"/>
          <w:szCs w:val="22"/>
        </w:rPr>
        <w:t xml:space="preserve">AJÁNLATI NYILATKOZAT (Kbt. 66. § 2. </w:t>
      </w:r>
      <w:proofErr w:type="spellStart"/>
      <w:r w:rsidRPr="002A7758">
        <w:rPr>
          <w:b/>
          <w:bCs/>
          <w:sz w:val="22"/>
          <w:szCs w:val="22"/>
        </w:rPr>
        <w:t>bek</w:t>
      </w:r>
      <w:proofErr w:type="spellEnd"/>
      <w:r w:rsidRPr="002A7758">
        <w:rPr>
          <w:b/>
          <w:bCs/>
          <w:sz w:val="22"/>
          <w:szCs w:val="22"/>
        </w:rPr>
        <w:t>.)</w:t>
      </w:r>
      <w:bookmarkEnd w:id="4"/>
    </w:p>
    <w:p w14:paraId="16B312B4" w14:textId="77777777" w:rsidR="009924E0" w:rsidRPr="002A7758" w:rsidRDefault="009924E0" w:rsidP="00E070CE">
      <w:pPr>
        <w:pStyle w:val="Listaszerbekezds"/>
        <w:shd w:val="clear" w:color="auto" w:fill="FFFFFF" w:themeFill="background1"/>
        <w:ind w:left="284"/>
        <w:contextualSpacing/>
        <w:jc w:val="both"/>
        <w:rPr>
          <w:sz w:val="22"/>
          <w:szCs w:val="22"/>
        </w:rPr>
      </w:pPr>
    </w:p>
    <w:p w14:paraId="6EE1360A" w14:textId="77777777" w:rsidR="009924E0" w:rsidRPr="002A7758" w:rsidRDefault="009924E0" w:rsidP="00E070CE">
      <w:pPr>
        <w:pStyle w:val="Listaszerbekezds"/>
        <w:shd w:val="clear" w:color="auto" w:fill="FFFFFF" w:themeFill="background1"/>
        <w:ind w:left="284"/>
        <w:contextualSpacing/>
        <w:rPr>
          <w:sz w:val="22"/>
          <w:szCs w:val="22"/>
        </w:rPr>
      </w:pPr>
      <w:r w:rsidRPr="002A7758">
        <w:rPr>
          <w:sz w:val="22"/>
          <w:szCs w:val="22"/>
        </w:rPr>
        <w:t xml:space="preserve">Alulírott, ………………………………… mint a(z) …………................................................. cégjegyzésre jogosult képviselője, </w:t>
      </w:r>
      <w:proofErr w:type="gramStart"/>
      <w:r w:rsidRPr="002A7758">
        <w:rPr>
          <w:sz w:val="22"/>
          <w:szCs w:val="22"/>
        </w:rPr>
        <w:t>a</w:t>
      </w:r>
      <w:proofErr w:type="gramEnd"/>
      <w:r w:rsidRPr="002A7758">
        <w:rPr>
          <w:sz w:val="22"/>
          <w:szCs w:val="22"/>
        </w:rPr>
        <w:t xml:space="preserve"> </w:t>
      </w:r>
    </w:p>
    <w:p w14:paraId="50E315BE" w14:textId="77777777" w:rsidR="009924E0" w:rsidRPr="002A7758" w:rsidRDefault="009924E0" w:rsidP="00E070CE">
      <w:pPr>
        <w:pStyle w:val="Listaszerbekezds"/>
        <w:shd w:val="clear" w:color="auto" w:fill="FFFFFF" w:themeFill="background1"/>
        <w:ind w:left="284"/>
        <w:contextualSpacing/>
        <w:rPr>
          <w:sz w:val="22"/>
          <w:szCs w:val="22"/>
        </w:rPr>
      </w:pPr>
    </w:p>
    <w:tbl>
      <w:tblPr>
        <w:tblStyle w:val="Rcsostblzat"/>
        <w:tblW w:w="0" w:type="auto"/>
        <w:jc w:val="center"/>
        <w:tblLook w:val="04A0" w:firstRow="1" w:lastRow="0" w:firstColumn="1" w:lastColumn="0" w:noHBand="0" w:noVBand="1"/>
      </w:tblPr>
      <w:tblGrid>
        <w:gridCol w:w="4606"/>
        <w:gridCol w:w="4606"/>
      </w:tblGrid>
      <w:tr w:rsidR="009924E0" w:rsidRPr="002A7758" w14:paraId="036294C7" w14:textId="77777777" w:rsidTr="00B122E3">
        <w:trPr>
          <w:jc w:val="center"/>
        </w:trPr>
        <w:tc>
          <w:tcPr>
            <w:tcW w:w="4606" w:type="dxa"/>
            <w:shd w:val="clear" w:color="auto" w:fill="F2F2F2" w:themeFill="background1" w:themeFillShade="F2"/>
            <w:vAlign w:val="center"/>
          </w:tcPr>
          <w:p w14:paraId="32C5FA75" w14:textId="77777777" w:rsidR="009924E0" w:rsidRPr="002A7758" w:rsidRDefault="009924E0" w:rsidP="00E070CE">
            <w:pPr>
              <w:pStyle w:val="Listaszerbekezds"/>
              <w:shd w:val="clear" w:color="auto" w:fill="FFFFFF" w:themeFill="background1"/>
              <w:ind w:left="284"/>
              <w:contextualSpacing/>
              <w:jc w:val="both"/>
              <w:rPr>
                <w:b/>
                <w:sz w:val="22"/>
                <w:szCs w:val="22"/>
              </w:rPr>
            </w:pPr>
            <w:r w:rsidRPr="002A7758">
              <w:rPr>
                <w:b/>
                <w:sz w:val="22"/>
                <w:szCs w:val="22"/>
              </w:rPr>
              <w:t xml:space="preserve">Ajánlatkérő neve: </w:t>
            </w:r>
          </w:p>
        </w:tc>
        <w:tc>
          <w:tcPr>
            <w:tcW w:w="4606" w:type="dxa"/>
            <w:shd w:val="clear" w:color="auto" w:fill="F2F2F2" w:themeFill="background1" w:themeFillShade="F2"/>
            <w:vAlign w:val="center"/>
          </w:tcPr>
          <w:p w14:paraId="70262B93" w14:textId="77777777" w:rsidR="009924E0" w:rsidRPr="002A7758" w:rsidRDefault="009924E0" w:rsidP="00E070CE">
            <w:pPr>
              <w:pStyle w:val="Listaszerbekezds"/>
              <w:shd w:val="clear" w:color="auto" w:fill="FFFFFF" w:themeFill="background1"/>
              <w:ind w:left="284"/>
              <w:contextualSpacing/>
              <w:jc w:val="center"/>
              <w:rPr>
                <w:b/>
                <w:sz w:val="22"/>
                <w:szCs w:val="22"/>
              </w:rPr>
            </w:pPr>
            <w:r w:rsidRPr="002A7758">
              <w:rPr>
                <w:b/>
                <w:sz w:val="22"/>
                <w:szCs w:val="22"/>
              </w:rPr>
              <w:t xml:space="preserve">BVH </w:t>
            </w:r>
            <w:proofErr w:type="spellStart"/>
            <w:r w:rsidRPr="002A7758">
              <w:rPr>
                <w:b/>
                <w:sz w:val="22"/>
                <w:szCs w:val="22"/>
              </w:rPr>
              <w:t>Zrt</w:t>
            </w:r>
            <w:proofErr w:type="spellEnd"/>
            <w:r w:rsidRPr="002A7758">
              <w:rPr>
                <w:b/>
                <w:sz w:val="22"/>
                <w:szCs w:val="22"/>
              </w:rPr>
              <w:t>.</w:t>
            </w:r>
          </w:p>
        </w:tc>
      </w:tr>
      <w:tr w:rsidR="009924E0" w:rsidRPr="002A7758" w14:paraId="6C586E42" w14:textId="77777777" w:rsidTr="00B122E3">
        <w:trPr>
          <w:jc w:val="center"/>
        </w:trPr>
        <w:tc>
          <w:tcPr>
            <w:tcW w:w="4606" w:type="dxa"/>
            <w:shd w:val="clear" w:color="auto" w:fill="F2F2F2" w:themeFill="background1" w:themeFillShade="F2"/>
            <w:vAlign w:val="center"/>
          </w:tcPr>
          <w:p w14:paraId="77F238D5" w14:textId="77777777" w:rsidR="009924E0" w:rsidRPr="002A7758" w:rsidRDefault="009924E0" w:rsidP="00E070CE">
            <w:pPr>
              <w:pStyle w:val="Listaszerbekezds"/>
              <w:shd w:val="clear" w:color="auto" w:fill="FFFFFF" w:themeFill="background1"/>
              <w:ind w:left="284"/>
              <w:contextualSpacing/>
              <w:jc w:val="both"/>
              <w:rPr>
                <w:b/>
                <w:sz w:val="22"/>
                <w:szCs w:val="22"/>
              </w:rPr>
            </w:pPr>
            <w:r w:rsidRPr="002A7758">
              <w:rPr>
                <w:b/>
                <w:sz w:val="22"/>
                <w:szCs w:val="22"/>
              </w:rPr>
              <w:t>Közbeszerzési eljárás megnevezése</w:t>
            </w:r>
          </w:p>
        </w:tc>
        <w:tc>
          <w:tcPr>
            <w:tcW w:w="4606" w:type="dxa"/>
            <w:shd w:val="clear" w:color="auto" w:fill="F2F2F2" w:themeFill="background1" w:themeFillShade="F2"/>
            <w:vAlign w:val="center"/>
          </w:tcPr>
          <w:p w14:paraId="227B3978" w14:textId="5DC3685B" w:rsidR="009924E0" w:rsidRPr="00DA74C7" w:rsidRDefault="00697F61" w:rsidP="00E57605">
            <w:pPr>
              <w:pStyle w:val="Listaszerbekezds"/>
              <w:shd w:val="clear" w:color="auto" w:fill="FFFFFF" w:themeFill="background1"/>
              <w:ind w:left="284"/>
              <w:contextualSpacing/>
              <w:jc w:val="center"/>
              <w:rPr>
                <w:sz w:val="22"/>
                <w:szCs w:val="22"/>
              </w:rPr>
            </w:pPr>
            <w:r>
              <w:rPr>
                <w:b/>
                <w:i/>
                <w:sz w:val="22"/>
                <w:szCs w:val="22"/>
              </w:rPr>
              <w:t>Könyvvizsgálati</w:t>
            </w:r>
            <w:r w:rsidR="00944CC6">
              <w:rPr>
                <w:b/>
                <w:i/>
                <w:sz w:val="22"/>
                <w:szCs w:val="22"/>
              </w:rPr>
              <w:t xml:space="preserve"> szolgáltatás </w:t>
            </w:r>
            <w:r w:rsidR="003E20B7" w:rsidRPr="003E20B7">
              <w:rPr>
                <w:b/>
                <w:i/>
                <w:sz w:val="22"/>
                <w:szCs w:val="22"/>
              </w:rPr>
              <w:t>beszerzése</w:t>
            </w:r>
          </w:p>
        </w:tc>
      </w:tr>
    </w:tbl>
    <w:p w14:paraId="178AC6A0" w14:textId="77777777" w:rsidR="009924E0" w:rsidRPr="002A7758" w:rsidRDefault="009924E0" w:rsidP="00E070CE">
      <w:pPr>
        <w:pStyle w:val="Listaszerbekezds"/>
        <w:shd w:val="clear" w:color="auto" w:fill="FFFFFF" w:themeFill="background1"/>
        <w:ind w:left="284"/>
        <w:contextualSpacing/>
        <w:rPr>
          <w:sz w:val="22"/>
          <w:szCs w:val="22"/>
        </w:rPr>
      </w:pPr>
    </w:p>
    <w:p w14:paraId="41F2AA49" w14:textId="77777777" w:rsidR="009924E0" w:rsidRPr="002A7758" w:rsidRDefault="009924E0" w:rsidP="00E070CE">
      <w:pPr>
        <w:pStyle w:val="Listaszerbekezds"/>
        <w:shd w:val="clear" w:color="auto" w:fill="FFFFFF" w:themeFill="background1"/>
        <w:ind w:left="284"/>
        <w:contextualSpacing/>
        <w:rPr>
          <w:sz w:val="22"/>
          <w:szCs w:val="22"/>
        </w:rPr>
      </w:pPr>
      <w:proofErr w:type="gramStart"/>
      <w:r w:rsidRPr="002A7758">
        <w:rPr>
          <w:sz w:val="22"/>
          <w:szCs w:val="22"/>
        </w:rPr>
        <w:t>tárgyú</w:t>
      </w:r>
      <w:proofErr w:type="gramEnd"/>
      <w:r w:rsidRPr="002A7758">
        <w:rPr>
          <w:sz w:val="22"/>
          <w:szCs w:val="22"/>
        </w:rPr>
        <w:t xml:space="preserve"> közbeszerzési eljárás ajánlattevőjeként</w:t>
      </w:r>
    </w:p>
    <w:p w14:paraId="157B9B46" w14:textId="77777777" w:rsidR="009C39EA" w:rsidRPr="002A7758" w:rsidRDefault="009C39EA" w:rsidP="00E070CE">
      <w:pPr>
        <w:pStyle w:val="Listaszerbekezds"/>
        <w:shd w:val="clear" w:color="auto" w:fill="FFFFFF" w:themeFill="background1"/>
        <w:ind w:left="284"/>
        <w:contextualSpacing/>
        <w:rPr>
          <w:sz w:val="22"/>
          <w:szCs w:val="22"/>
        </w:rPr>
      </w:pPr>
    </w:p>
    <w:p w14:paraId="42007D5C" w14:textId="77777777" w:rsidR="009924E0" w:rsidRPr="002A7758" w:rsidRDefault="009924E0" w:rsidP="00E070CE">
      <w:pPr>
        <w:pStyle w:val="Listaszerbekezds"/>
        <w:shd w:val="clear" w:color="auto" w:fill="FFFFFF" w:themeFill="background1"/>
        <w:ind w:left="284"/>
        <w:contextualSpacing/>
        <w:rPr>
          <w:sz w:val="22"/>
          <w:szCs w:val="22"/>
        </w:rPr>
      </w:pPr>
      <w:proofErr w:type="gramStart"/>
      <w:r w:rsidRPr="002A7758">
        <w:rPr>
          <w:sz w:val="22"/>
          <w:szCs w:val="22"/>
        </w:rPr>
        <w:t>és</w:t>
      </w:r>
      <w:proofErr w:type="gramEnd"/>
      <w:r w:rsidRPr="002A7758">
        <w:rPr>
          <w:sz w:val="22"/>
          <w:szCs w:val="22"/>
        </w:rPr>
        <w:t xml:space="preserve"> a(z) ……………………… (név) ……………………… (cím) közös ajánlattevő képviseletében</w:t>
      </w:r>
      <w:r w:rsidRPr="002A7758">
        <w:rPr>
          <w:sz w:val="22"/>
          <w:szCs w:val="22"/>
          <w:vertAlign w:val="superscript"/>
        </w:rPr>
        <w:footnoteReference w:id="10"/>
      </w:r>
    </w:p>
    <w:p w14:paraId="27D5FD5A" w14:textId="77777777" w:rsidR="009924E0" w:rsidRPr="002A7758" w:rsidRDefault="009924E0" w:rsidP="00E070CE">
      <w:pPr>
        <w:pStyle w:val="Listaszerbekezds"/>
        <w:shd w:val="clear" w:color="auto" w:fill="FFFFFF" w:themeFill="background1"/>
        <w:ind w:left="284"/>
        <w:contextualSpacing/>
        <w:rPr>
          <w:sz w:val="22"/>
          <w:szCs w:val="22"/>
        </w:rPr>
      </w:pPr>
    </w:p>
    <w:p w14:paraId="576531BF" w14:textId="77777777" w:rsidR="009924E0" w:rsidRPr="002A7758" w:rsidRDefault="009924E0" w:rsidP="00E070CE">
      <w:pPr>
        <w:pStyle w:val="Listaszerbekezds"/>
        <w:shd w:val="clear" w:color="auto" w:fill="FFFFFF" w:themeFill="background1"/>
        <w:ind w:left="284"/>
        <w:contextualSpacing/>
        <w:jc w:val="center"/>
        <w:rPr>
          <w:sz w:val="22"/>
          <w:szCs w:val="22"/>
        </w:rPr>
      </w:pPr>
      <w:proofErr w:type="gramStart"/>
      <w:r w:rsidRPr="002A7758">
        <w:rPr>
          <w:b/>
          <w:sz w:val="22"/>
          <w:szCs w:val="22"/>
        </w:rPr>
        <w:t>nyilatkozom</w:t>
      </w:r>
      <w:proofErr w:type="gramEnd"/>
      <w:r w:rsidRPr="002A7758">
        <w:rPr>
          <w:sz w:val="22"/>
          <w:szCs w:val="22"/>
        </w:rPr>
        <w:t>, hogy</w:t>
      </w:r>
    </w:p>
    <w:p w14:paraId="6032543C" w14:textId="77777777" w:rsidR="009924E0" w:rsidRPr="002A7758" w:rsidRDefault="009924E0" w:rsidP="00E070CE">
      <w:pPr>
        <w:pStyle w:val="Listaszerbekezds"/>
        <w:shd w:val="clear" w:color="auto" w:fill="FFFFFF" w:themeFill="background1"/>
        <w:ind w:left="284"/>
        <w:contextualSpacing/>
        <w:jc w:val="center"/>
        <w:rPr>
          <w:sz w:val="22"/>
          <w:szCs w:val="22"/>
        </w:rPr>
      </w:pPr>
    </w:p>
    <w:p w14:paraId="05D67890"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t>Miután az eljárást megindító felhívás és az egyéb közbeszerzési dokumentumok feltételeit megvizsgáltuk, azokat elfogadjuk, és azok feltételei szerint ajánlatot teszünk az ajánlatunkban a Felolvasólapon rögzített ajánlati áron;</w:t>
      </w:r>
    </w:p>
    <w:p w14:paraId="0FDBDBF8" w14:textId="77777777" w:rsidR="009924E0" w:rsidRPr="002A7758" w:rsidRDefault="009924E0" w:rsidP="00E070CE">
      <w:pPr>
        <w:pStyle w:val="Listaszerbekezds"/>
        <w:shd w:val="clear" w:color="auto" w:fill="FFFFFF" w:themeFill="background1"/>
        <w:ind w:left="284"/>
        <w:contextualSpacing/>
        <w:rPr>
          <w:sz w:val="22"/>
          <w:szCs w:val="22"/>
        </w:rPr>
      </w:pPr>
    </w:p>
    <w:p w14:paraId="009280A8"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t>Nyertességünk esetén készek és képesek vagyunk az ajánlatunkban, valamint a közbeszerzési dokumentumokban előírt feltételeknek megfelelően a szerződés megkötésére és teljesítésére.</w:t>
      </w:r>
    </w:p>
    <w:p w14:paraId="0F5E4C0E" w14:textId="77777777" w:rsidR="009924E0" w:rsidRPr="002A7758" w:rsidRDefault="009924E0" w:rsidP="00E070CE">
      <w:pPr>
        <w:pStyle w:val="Listaszerbekezds"/>
        <w:shd w:val="clear" w:color="auto" w:fill="FFFFFF" w:themeFill="background1"/>
        <w:ind w:left="284"/>
        <w:contextualSpacing/>
        <w:rPr>
          <w:sz w:val="22"/>
          <w:szCs w:val="22"/>
        </w:rPr>
      </w:pPr>
    </w:p>
    <w:p w14:paraId="2F987035" w14:textId="77777777" w:rsidR="009924E0" w:rsidRPr="002A7758" w:rsidRDefault="009924E0" w:rsidP="00E070CE">
      <w:pPr>
        <w:pStyle w:val="Listaszerbekezds"/>
        <w:shd w:val="clear" w:color="auto" w:fill="FFFFFF" w:themeFill="background1"/>
        <w:ind w:left="284"/>
        <w:contextualSpacing/>
        <w:rPr>
          <w:sz w:val="22"/>
          <w:szCs w:val="22"/>
        </w:rPr>
      </w:pPr>
    </w:p>
    <w:p w14:paraId="06156C4C" w14:textId="2C8765F1"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t xml:space="preserve">Jelen nyilatkozatot a BVH </w:t>
      </w:r>
      <w:proofErr w:type="spellStart"/>
      <w:r w:rsidRPr="002A7758">
        <w:rPr>
          <w:sz w:val="22"/>
          <w:szCs w:val="22"/>
        </w:rPr>
        <w:t>Zrt</w:t>
      </w:r>
      <w:proofErr w:type="spellEnd"/>
      <w:proofErr w:type="gramStart"/>
      <w:r w:rsidRPr="002A7758">
        <w:rPr>
          <w:sz w:val="22"/>
          <w:szCs w:val="22"/>
        </w:rPr>
        <w:t>.,</w:t>
      </w:r>
      <w:proofErr w:type="gramEnd"/>
      <w:r w:rsidRPr="002A7758">
        <w:rPr>
          <w:sz w:val="22"/>
          <w:szCs w:val="22"/>
        </w:rPr>
        <w:t xml:space="preserve"> mint Ajánlatkérő által </w:t>
      </w:r>
      <w:r w:rsidRPr="00DA74C7">
        <w:rPr>
          <w:b/>
          <w:i/>
          <w:sz w:val="22"/>
          <w:szCs w:val="22"/>
        </w:rPr>
        <w:t>„</w:t>
      </w:r>
      <w:r w:rsidR="00697F61">
        <w:rPr>
          <w:b/>
          <w:i/>
          <w:sz w:val="22"/>
          <w:szCs w:val="22"/>
        </w:rPr>
        <w:t>Könyvvizsgálati</w:t>
      </w:r>
      <w:r w:rsidR="00944CC6">
        <w:rPr>
          <w:b/>
          <w:i/>
          <w:sz w:val="22"/>
          <w:szCs w:val="22"/>
        </w:rPr>
        <w:t xml:space="preserve"> szolgáltatás </w:t>
      </w:r>
      <w:r w:rsidR="003E20B7" w:rsidRPr="003E20B7">
        <w:rPr>
          <w:b/>
          <w:i/>
          <w:sz w:val="22"/>
          <w:szCs w:val="22"/>
        </w:rPr>
        <w:t>beszerzése</w:t>
      </w:r>
      <w:r w:rsidR="00F91DA8" w:rsidRPr="00F91DA8">
        <w:rPr>
          <w:b/>
          <w:i/>
          <w:sz w:val="22"/>
          <w:szCs w:val="22"/>
        </w:rPr>
        <w:t xml:space="preserve">” </w:t>
      </w:r>
      <w:r w:rsidRPr="002A7758">
        <w:rPr>
          <w:sz w:val="22"/>
          <w:szCs w:val="22"/>
        </w:rPr>
        <w:t>címen indított közbeszerzési eljárásban</w:t>
      </w:r>
      <w:r w:rsidRPr="002A7758">
        <w:rPr>
          <w:b/>
          <w:sz w:val="22"/>
          <w:szCs w:val="22"/>
        </w:rPr>
        <w:t xml:space="preserve"> </w:t>
      </w:r>
      <w:r w:rsidRPr="002A7758">
        <w:rPr>
          <w:sz w:val="22"/>
          <w:szCs w:val="22"/>
        </w:rPr>
        <w:t>az ajánlat részeként teszem/tesszük</w:t>
      </w:r>
      <w:r w:rsidRPr="002A7758">
        <w:rPr>
          <w:sz w:val="22"/>
          <w:szCs w:val="22"/>
          <w:vertAlign w:val="superscript"/>
        </w:rPr>
        <w:footnoteReference w:id="11"/>
      </w:r>
      <w:r w:rsidRPr="002A7758">
        <w:rPr>
          <w:sz w:val="22"/>
          <w:szCs w:val="22"/>
          <w:vertAlign w:val="superscript"/>
        </w:rPr>
        <w:t>.</w:t>
      </w:r>
    </w:p>
    <w:p w14:paraId="7EE862EE" w14:textId="77777777" w:rsidR="009924E0" w:rsidRPr="002A7758" w:rsidRDefault="009924E0" w:rsidP="00E070CE">
      <w:pPr>
        <w:pStyle w:val="Listaszerbekezds"/>
        <w:shd w:val="clear" w:color="auto" w:fill="FFFFFF" w:themeFill="background1"/>
        <w:ind w:left="284"/>
        <w:contextualSpacing/>
        <w:rPr>
          <w:sz w:val="22"/>
          <w:szCs w:val="22"/>
        </w:rPr>
      </w:pPr>
    </w:p>
    <w:p w14:paraId="34283950" w14:textId="77777777" w:rsidR="009924E0" w:rsidRPr="002A7758" w:rsidRDefault="009924E0" w:rsidP="00E070CE">
      <w:pPr>
        <w:pStyle w:val="Listaszerbekezds"/>
        <w:shd w:val="clear" w:color="auto" w:fill="FFFFFF" w:themeFill="background1"/>
        <w:ind w:left="284"/>
        <w:contextualSpacing/>
        <w:rPr>
          <w:sz w:val="22"/>
          <w:szCs w:val="22"/>
        </w:rPr>
      </w:pPr>
    </w:p>
    <w:p w14:paraId="062B8310"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w:t>
      </w:r>
      <w:proofErr w:type="gramStart"/>
      <w:r w:rsidRPr="002A7758">
        <w:rPr>
          <w:sz w:val="22"/>
          <w:szCs w:val="22"/>
        </w:rPr>
        <w:t>: …</w:t>
      </w:r>
      <w:proofErr w:type="gramEnd"/>
      <w:r w:rsidRPr="002A7758">
        <w:rPr>
          <w:sz w:val="22"/>
          <w:szCs w:val="22"/>
        </w:rPr>
        <w:t>…………</w:t>
      </w:r>
      <w:r>
        <w:rPr>
          <w:sz w:val="22"/>
          <w:szCs w:val="22"/>
        </w:rPr>
        <w:t>(helység)</w:t>
      </w:r>
      <w:r w:rsidRPr="002A7758">
        <w:rPr>
          <w:sz w:val="22"/>
          <w:szCs w:val="22"/>
        </w:rPr>
        <w:t xml:space="preserve"> ……….. év ……………….. hónap …. napján</w:t>
      </w:r>
    </w:p>
    <w:p w14:paraId="4E4FBDDA" w14:textId="77777777" w:rsidR="00C6030C" w:rsidRDefault="00C6030C" w:rsidP="00C6030C">
      <w:pPr>
        <w:pStyle w:val="Listaszerbekezds"/>
        <w:shd w:val="clear" w:color="auto" w:fill="FFFFFF" w:themeFill="background1"/>
        <w:ind w:left="284"/>
        <w:contextualSpacing/>
        <w:rPr>
          <w:sz w:val="22"/>
          <w:szCs w:val="22"/>
        </w:rPr>
      </w:pPr>
    </w:p>
    <w:p w14:paraId="64332125" w14:textId="77777777" w:rsidR="00C6030C" w:rsidRPr="002A7758" w:rsidRDefault="00C6030C" w:rsidP="00C6030C">
      <w:pPr>
        <w:pStyle w:val="Listaszerbekezds"/>
        <w:shd w:val="clear" w:color="auto" w:fill="FFFFFF" w:themeFill="background1"/>
        <w:ind w:left="284"/>
        <w:contextualSpacing/>
        <w:rPr>
          <w:sz w:val="22"/>
          <w:szCs w:val="22"/>
        </w:rPr>
      </w:pPr>
    </w:p>
    <w:p w14:paraId="188B7730"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396831BF"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6D4946E6" w14:textId="77777777" w:rsidR="00C6030C" w:rsidRPr="002A7758"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2A7758" w14:paraId="24F53B81"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2F31CF94"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 xml:space="preserve">(Cégszerű aláírás a kötelezettségvállalásra </w:t>
            </w:r>
            <w:proofErr w:type="spellStart"/>
            <w:r w:rsidRPr="002A7758">
              <w:rPr>
                <w:sz w:val="22"/>
                <w:szCs w:val="22"/>
              </w:rPr>
              <w:t>jogo-sult</w:t>
            </w:r>
            <w:proofErr w:type="spellEnd"/>
            <w:r w:rsidRPr="002A7758">
              <w:rPr>
                <w:sz w:val="22"/>
                <w:szCs w:val="22"/>
              </w:rPr>
              <w:t>/jogosultak, vagy aláírás a meghatalmazott/meghatalmazottak részéről)</w:t>
            </w:r>
          </w:p>
        </w:tc>
      </w:tr>
    </w:tbl>
    <w:p w14:paraId="6EF89C6D" w14:textId="77777777" w:rsidR="009924E0" w:rsidRPr="002A7758" w:rsidRDefault="009924E0" w:rsidP="00E070CE">
      <w:pPr>
        <w:pStyle w:val="Listaszerbekezds"/>
        <w:shd w:val="clear" w:color="auto" w:fill="FFFFFF" w:themeFill="background1"/>
        <w:ind w:left="284"/>
        <w:contextualSpacing/>
        <w:rPr>
          <w:sz w:val="22"/>
          <w:szCs w:val="22"/>
        </w:rPr>
      </w:pPr>
    </w:p>
    <w:p w14:paraId="5295F643"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br w:type="page"/>
      </w:r>
    </w:p>
    <w:p w14:paraId="6F8A7C89" w14:textId="1BC1F275" w:rsidR="009924E0" w:rsidRPr="002A7758" w:rsidRDefault="009924E0" w:rsidP="00E070CE">
      <w:pPr>
        <w:pStyle w:val="Listaszerbekezds"/>
        <w:shd w:val="clear" w:color="auto" w:fill="FFFFFF" w:themeFill="background1"/>
        <w:ind w:left="284"/>
        <w:contextualSpacing/>
        <w:jc w:val="right"/>
        <w:rPr>
          <w:bCs/>
          <w:sz w:val="22"/>
          <w:szCs w:val="22"/>
        </w:rPr>
      </w:pPr>
      <w:bookmarkStart w:id="5" w:name="_Toc444007223"/>
      <w:r w:rsidRPr="002A7758">
        <w:rPr>
          <w:bCs/>
          <w:sz w:val="22"/>
          <w:szCs w:val="22"/>
        </w:rPr>
        <w:lastRenderedPageBreak/>
        <w:t xml:space="preserve">4. sz. </w:t>
      </w:r>
      <w:bookmarkEnd w:id="5"/>
      <w:r w:rsidR="00231D68" w:rsidRPr="002A7758">
        <w:rPr>
          <w:bCs/>
          <w:sz w:val="22"/>
          <w:szCs w:val="22"/>
        </w:rPr>
        <w:t>m</w:t>
      </w:r>
      <w:r w:rsidR="00231D68">
        <w:rPr>
          <w:bCs/>
          <w:sz w:val="22"/>
          <w:szCs w:val="22"/>
        </w:rPr>
        <w:t>inta</w:t>
      </w:r>
    </w:p>
    <w:p w14:paraId="2ED89745" w14:textId="77777777" w:rsidR="009924E0" w:rsidRPr="002A7758" w:rsidRDefault="009924E0" w:rsidP="00E070CE">
      <w:pPr>
        <w:pStyle w:val="Listaszerbekezds"/>
        <w:shd w:val="clear" w:color="auto" w:fill="FFFFFF" w:themeFill="background1"/>
        <w:ind w:left="284"/>
        <w:contextualSpacing/>
        <w:jc w:val="right"/>
        <w:rPr>
          <w:bCs/>
          <w:i/>
          <w:sz w:val="22"/>
          <w:szCs w:val="22"/>
        </w:rPr>
      </w:pPr>
    </w:p>
    <w:p w14:paraId="46300383" w14:textId="77777777" w:rsidR="009924E0" w:rsidRPr="002A7758" w:rsidRDefault="009924E0" w:rsidP="00E070CE">
      <w:pPr>
        <w:pStyle w:val="Listaszerbekezds"/>
        <w:shd w:val="clear" w:color="auto" w:fill="FFFFFF" w:themeFill="background1"/>
        <w:ind w:left="284"/>
        <w:contextualSpacing/>
        <w:jc w:val="center"/>
        <w:rPr>
          <w:b/>
          <w:bCs/>
          <w:sz w:val="22"/>
          <w:szCs w:val="22"/>
        </w:rPr>
      </w:pPr>
      <w:bookmarkStart w:id="6" w:name="_Toc444007224"/>
      <w:r w:rsidRPr="002A7758">
        <w:rPr>
          <w:b/>
          <w:bCs/>
          <w:sz w:val="22"/>
          <w:szCs w:val="22"/>
        </w:rPr>
        <w:t xml:space="preserve">NYILATKOZAT (Kbt. 66. § (4). </w:t>
      </w:r>
      <w:proofErr w:type="spellStart"/>
      <w:r w:rsidRPr="002A7758">
        <w:rPr>
          <w:b/>
          <w:bCs/>
          <w:sz w:val="22"/>
          <w:szCs w:val="22"/>
        </w:rPr>
        <w:t>bek</w:t>
      </w:r>
      <w:proofErr w:type="spellEnd"/>
      <w:r w:rsidRPr="002A7758">
        <w:rPr>
          <w:b/>
          <w:bCs/>
          <w:sz w:val="22"/>
          <w:szCs w:val="22"/>
        </w:rPr>
        <w:t>.)</w:t>
      </w:r>
      <w:bookmarkEnd w:id="6"/>
    </w:p>
    <w:p w14:paraId="3B03A370" w14:textId="77777777" w:rsidR="009924E0" w:rsidRPr="002A7758" w:rsidRDefault="009924E0" w:rsidP="00A00D66">
      <w:pPr>
        <w:pStyle w:val="Listaszerbekezds"/>
        <w:shd w:val="clear" w:color="auto" w:fill="FFFFFF" w:themeFill="background1"/>
        <w:ind w:left="284"/>
        <w:contextualSpacing/>
        <w:jc w:val="center"/>
        <w:rPr>
          <w:i/>
          <w:sz w:val="22"/>
          <w:szCs w:val="22"/>
        </w:rPr>
      </w:pPr>
      <w:r w:rsidRPr="002A7758">
        <w:rPr>
          <w:i/>
          <w:sz w:val="22"/>
          <w:szCs w:val="22"/>
        </w:rPr>
        <w:t>Közös ajánlattétel esetén az ajánlati nyilatkozatot minden közös ajánlattevő vonatkozásában csatolni kell.</w:t>
      </w:r>
    </w:p>
    <w:p w14:paraId="15A1DA47" w14:textId="77777777" w:rsidR="009924E0" w:rsidRPr="002A7758" w:rsidRDefault="009924E0" w:rsidP="00E070CE">
      <w:pPr>
        <w:pStyle w:val="Listaszerbekezds"/>
        <w:shd w:val="clear" w:color="auto" w:fill="FFFFFF" w:themeFill="background1"/>
        <w:ind w:left="284"/>
        <w:contextualSpacing/>
        <w:jc w:val="both"/>
        <w:rPr>
          <w:i/>
          <w:sz w:val="22"/>
          <w:szCs w:val="22"/>
        </w:rPr>
      </w:pPr>
    </w:p>
    <w:p w14:paraId="7D3FA06B" w14:textId="77777777" w:rsidR="009924E0" w:rsidRPr="002A7758" w:rsidRDefault="009924E0" w:rsidP="00E070CE">
      <w:pPr>
        <w:pStyle w:val="Listaszerbekezds"/>
        <w:shd w:val="clear" w:color="auto" w:fill="FFFFFF" w:themeFill="background1"/>
        <w:ind w:left="284"/>
        <w:contextualSpacing/>
        <w:rPr>
          <w:sz w:val="22"/>
          <w:szCs w:val="22"/>
        </w:rPr>
      </w:pPr>
      <w:r w:rsidRPr="002A7758">
        <w:rPr>
          <w:sz w:val="22"/>
          <w:szCs w:val="22"/>
        </w:rPr>
        <w:t>Alulírott</w:t>
      </w:r>
      <w:proofErr w:type="gramStart"/>
      <w:r w:rsidRPr="002A7758">
        <w:rPr>
          <w:sz w:val="22"/>
          <w:szCs w:val="22"/>
        </w:rPr>
        <w:t>, …</w:t>
      </w:r>
      <w:proofErr w:type="gramEnd"/>
      <w:r w:rsidRPr="002A7758">
        <w:rPr>
          <w:sz w:val="22"/>
          <w:szCs w:val="22"/>
        </w:rPr>
        <w:t xml:space="preserve">……………………………… mint a(z) …………................................................. cégjegyzésre jogosult képviselője, a(z) </w:t>
      </w:r>
    </w:p>
    <w:p w14:paraId="0CFA25C8" w14:textId="77777777" w:rsidR="009924E0" w:rsidRPr="002A7758" w:rsidRDefault="009924E0" w:rsidP="00E070CE">
      <w:pPr>
        <w:pStyle w:val="Listaszerbekezds"/>
        <w:shd w:val="clear" w:color="auto" w:fill="FFFFFF" w:themeFill="background1"/>
        <w:ind w:left="284"/>
        <w:contextualSpacing/>
        <w:rPr>
          <w:sz w:val="22"/>
          <w:szCs w:val="22"/>
        </w:rPr>
      </w:pPr>
    </w:p>
    <w:tbl>
      <w:tblPr>
        <w:tblStyle w:val="Rcsostblzat"/>
        <w:tblW w:w="0" w:type="auto"/>
        <w:jc w:val="center"/>
        <w:tblLook w:val="04A0" w:firstRow="1" w:lastRow="0" w:firstColumn="1" w:lastColumn="0" w:noHBand="0" w:noVBand="1"/>
      </w:tblPr>
      <w:tblGrid>
        <w:gridCol w:w="4606"/>
        <w:gridCol w:w="4606"/>
      </w:tblGrid>
      <w:tr w:rsidR="009924E0" w:rsidRPr="002A7758" w14:paraId="22F88218" w14:textId="77777777" w:rsidTr="00B122E3">
        <w:trPr>
          <w:jc w:val="center"/>
        </w:trPr>
        <w:tc>
          <w:tcPr>
            <w:tcW w:w="4606" w:type="dxa"/>
            <w:shd w:val="clear" w:color="auto" w:fill="F2F2F2" w:themeFill="background1" w:themeFillShade="F2"/>
            <w:vAlign w:val="center"/>
          </w:tcPr>
          <w:p w14:paraId="73881556" w14:textId="77777777" w:rsidR="009924E0" w:rsidRPr="002A7758" w:rsidRDefault="009924E0" w:rsidP="00E070CE">
            <w:pPr>
              <w:pStyle w:val="Listaszerbekezds"/>
              <w:shd w:val="clear" w:color="auto" w:fill="FFFFFF" w:themeFill="background1"/>
              <w:jc w:val="center"/>
              <w:rPr>
                <w:b/>
                <w:sz w:val="22"/>
                <w:szCs w:val="22"/>
              </w:rPr>
            </w:pPr>
            <w:r w:rsidRPr="002A7758">
              <w:rPr>
                <w:b/>
                <w:sz w:val="22"/>
                <w:szCs w:val="22"/>
              </w:rPr>
              <w:t>Ajánlatkérő neve:</w:t>
            </w:r>
          </w:p>
        </w:tc>
        <w:tc>
          <w:tcPr>
            <w:tcW w:w="4606" w:type="dxa"/>
            <w:shd w:val="clear" w:color="auto" w:fill="F2F2F2" w:themeFill="background1" w:themeFillShade="F2"/>
            <w:vAlign w:val="center"/>
          </w:tcPr>
          <w:p w14:paraId="46A78079" w14:textId="77777777" w:rsidR="009924E0" w:rsidRPr="002A7758" w:rsidRDefault="009924E0" w:rsidP="00E070CE">
            <w:pPr>
              <w:pStyle w:val="Listaszerbekezds"/>
              <w:shd w:val="clear" w:color="auto" w:fill="FFFFFF" w:themeFill="background1"/>
              <w:jc w:val="center"/>
              <w:rPr>
                <w:b/>
                <w:sz w:val="22"/>
                <w:szCs w:val="22"/>
              </w:rPr>
            </w:pPr>
            <w:r w:rsidRPr="002A7758">
              <w:rPr>
                <w:b/>
                <w:sz w:val="22"/>
                <w:szCs w:val="22"/>
              </w:rPr>
              <w:t xml:space="preserve">BVH </w:t>
            </w:r>
            <w:proofErr w:type="spellStart"/>
            <w:r w:rsidRPr="002A7758">
              <w:rPr>
                <w:b/>
                <w:sz w:val="22"/>
                <w:szCs w:val="22"/>
              </w:rPr>
              <w:t>Zrt</w:t>
            </w:r>
            <w:proofErr w:type="spellEnd"/>
            <w:r w:rsidRPr="002A7758">
              <w:rPr>
                <w:b/>
                <w:sz w:val="22"/>
                <w:szCs w:val="22"/>
              </w:rPr>
              <w:t>.</w:t>
            </w:r>
          </w:p>
        </w:tc>
      </w:tr>
      <w:tr w:rsidR="009924E0" w:rsidRPr="002A7758" w14:paraId="53ED579E" w14:textId="77777777" w:rsidTr="00B122E3">
        <w:trPr>
          <w:jc w:val="center"/>
        </w:trPr>
        <w:tc>
          <w:tcPr>
            <w:tcW w:w="4606" w:type="dxa"/>
            <w:shd w:val="clear" w:color="auto" w:fill="F2F2F2" w:themeFill="background1" w:themeFillShade="F2"/>
            <w:vAlign w:val="center"/>
          </w:tcPr>
          <w:p w14:paraId="32A387EB" w14:textId="77777777" w:rsidR="009924E0" w:rsidRPr="002A7758" w:rsidRDefault="009924E0" w:rsidP="00E070CE">
            <w:pPr>
              <w:pStyle w:val="Listaszerbekezds"/>
              <w:shd w:val="clear" w:color="auto" w:fill="FFFFFF" w:themeFill="background1"/>
              <w:jc w:val="center"/>
              <w:rPr>
                <w:b/>
                <w:sz w:val="22"/>
                <w:szCs w:val="22"/>
              </w:rPr>
            </w:pPr>
            <w:r w:rsidRPr="002A7758">
              <w:rPr>
                <w:b/>
                <w:sz w:val="22"/>
                <w:szCs w:val="22"/>
              </w:rPr>
              <w:t>Közbeszerzési eljárás megnevezése</w:t>
            </w:r>
          </w:p>
        </w:tc>
        <w:tc>
          <w:tcPr>
            <w:tcW w:w="4606" w:type="dxa"/>
            <w:shd w:val="clear" w:color="auto" w:fill="F2F2F2" w:themeFill="background1" w:themeFillShade="F2"/>
            <w:vAlign w:val="center"/>
          </w:tcPr>
          <w:p w14:paraId="46A21ADC" w14:textId="06CDDD3F" w:rsidR="009924E0" w:rsidRPr="00DA74C7" w:rsidRDefault="00697F61" w:rsidP="00E57605">
            <w:pPr>
              <w:pStyle w:val="Listaszerbekezds"/>
              <w:shd w:val="clear" w:color="auto" w:fill="FFFFFF" w:themeFill="background1"/>
              <w:jc w:val="center"/>
              <w:rPr>
                <w:sz w:val="22"/>
                <w:szCs w:val="22"/>
              </w:rPr>
            </w:pPr>
            <w:r>
              <w:rPr>
                <w:b/>
                <w:i/>
                <w:sz w:val="22"/>
                <w:szCs w:val="22"/>
              </w:rPr>
              <w:t>Könyvvizsgálati</w:t>
            </w:r>
            <w:r w:rsidR="00944CC6">
              <w:rPr>
                <w:b/>
                <w:i/>
                <w:sz w:val="22"/>
                <w:szCs w:val="22"/>
              </w:rPr>
              <w:t xml:space="preserve"> szolgáltatás </w:t>
            </w:r>
            <w:r w:rsidR="003E20B7" w:rsidRPr="003E20B7">
              <w:rPr>
                <w:b/>
                <w:i/>
                <w:sz w:val="22"/>
                <w:szCs w:val="22"/>
              </w:rPr>
              <w:t>beszerzése</w:t>
            </w:r>
          </w:p>
        </w:tc>
      </w:tr>
    </w:tbl>
    <w:p w14:paraId="53471F3D" w14:textId="77777777" w:rsidR="009924E0" w:rsidRPr="002A7758" w:rsidRDefault="009924E0" w:rsidP="00E070CE">
      <w:pPr>
        <w:pStyle w:val="Listaszerbekezds"/>
        <w:shd w:val="clear" w:color="auto" w:fill="FFFFFF" w:themeFill="background1"/>
        <w:ind w:left="284"/>
        <w:contextualSpacing/>
        <w:rPr>
          <w:sz w:val="22"/>
          <w:szCs w:val="22"/>
        </w:rPr>
      </w:pPr>
    </w:p>
    <w:p w14:paraId="6A865501" w14:textId="77777777" w:rsidR="009924E0" w:rsidRPr="002A7758" w:rsidRDefault="009924E0" w:rsidP="00E070CE">
      <w:pPr>
        <w:pStyle w:val="Listaszerbekezds"/>
        <w:shd w:val="clear" w:color="auto" w:fill="FFFFFF" w:themeFill="background1"/>
        <w:ind w:left="284"/>
        <w:contextualSpacing/>
        <w:rPr>
          <w:sz w:val="22"/>
          <w:szCs w:val="22"/>
        </w:rPr>
      </w:pPr>
      <w:proofErr w:type="gramStart"/>
      <w:r w:rsidRPr="002A7758">
        <w:rPr>
          <w:sz w:val="22"/>
          <w:szCs w:val="22"/>
        </w:rPr>
        <w:t>tárgyú</w:t>
      </w:r>
      <w:proofErr w:type="gramEnd"/>
      <w:r w:rsidRPr="002A7758">
        <w:rPr>
          <w:sz w:val="22"/>
          <w:szCs w:val="22"/>
        </w:rPr>
        <w:t xml:space="preserve"> közbeszerzési eljárásban  </w:t>
      </w:r>
    </w:p>
    <w:p w14:paraId="3E77EC24" w14:textId="77777777" w:rsidR="009924E0" w:rsidRPr="002A7758" w:rsidRDefault="009924E0" w:rsidP="00E070CE">
      <w:pPr>
        <w:pStyle w:val="Listaszerbekezds"/>
        <w:shd w:val="clear" w:color="auto" w:fill="FFFFFF" w:themeFill="background1"/>
        <w:ind w:left="284"/>
        <w:contextualSpacing/>
        <w:rPr>
          <w:sz w:val="22"/>
          <w:szCs w:val="22"/>
        </w:rPr>
      </w:pPr>
    </w:p>
    <w:p w14:paraId="19AB06AF" w14:textId="77777777" w:rsidR="009924E0" w:rsidRPr="002A7758" w:rsidRDefault="009924E0" w:rsidP="00E070CE">
      <w:pPr>
        <w:pStyle w:val="Listaszerbekezds"/>
        <w:shd w:val="clear" w:color="auto" w:fill="FFFFFF" w:themeFill="background1"/>
        <w:ind w:left="284"/>
        <w:contextualSpacing/>
        <w:jc w:val="both"/>
        <w:rPr>
          <w:b/>
          <w:sz w:val="22"/>
          <w:szCs w:val="22"/>
        </w:rPr>
      </w:pPr>
      <w:r w:rsidRPr="002A7758">
        <w:rPr>
          <w:b/>
          <w:sz w:val="22"/>
          <w:szCs w:val="22"/>
        </w:rPr>
        <w:t xml:space="preserve">Nyilatkozom, hogy az általam képviselt gazdasági </w:t>
      </w:r>
      <w:proofErr w:type="gramStart"/>
      <w:r w:rsidRPr="002A7758">
        <w:rPr>
          <w:b/>
          <w:sz w:val="22"/>
          <w:szCs w:val="22"/>
        </w:rPr>
        <w:t>szereplő</w:t>
      </w:r>
      <w:r w:rsidRPr="002A7758">
        <w:rPr>
          <w:b/>
          <w:sz w:val="22"/>
          <w:szCs w:val="22"/>
          <w:vertAlign w:val="superscript"/>
        </w:rPr>
        <w:footnoteReference w:id="12"/>
      </w:r>
      <w:r w:rsidRPr="002A7758">
        <w:rPr>
          <w:b/>
          <w:sz w:val="22"/>
          <w:szCs w:val="22"/>
        </w:rPr>
        <w:t>:</w:t>
      </w:r>
      <w:proofErr w:type="gramEnd"/>
    </w:p>
    <w:p w14:paraId="512C26BD" w14:textId="77777777" w:rsidR="009924E0" w:rsidRPr="002A7758" w:rsidRDefault="009924E0" w:rsidP="00E070CE">
      <w:pPr>
        <w:pStyle w:val="Listaszerbekezds"/>
        <w:shd w:val="clear" w:color="auto" w:fill="FFFFFF" w:themeFill="background1"/>
        <w:ind w:left="284"/>
        <w:contextualSpacing/>
        <w:jc w:val="both"/>
        <w:rPr>
          <w:b/>
          <w:sz w:val="22"/>
          <w:szCs w:val="22"/>
        </w:rPr>
      </w:pPr>
    </w:p>
    <w:p w14:paraId="25D6FF39" w14:textId="77777777" w:rsidR="009924E0" w:rsidRPr="002A7758" w:rsidRDefault="009924E0" w:rsidP="00E070CE">
      <w:pPr>
        <w:pStyle w:val="Listaszerbekezds"/>
        <w:numPr>
          <w:ilvl w:val="0"/>
          <w:numId w:val="8"/>
        </w:numPr>
        <w:shd w:val="clear" w:color="auto" w:fill="FFFFFF" w:themeFill="background1"/>
        <w:contextualSpacing/>
        <w:jc w:val="both"/>
        <w:rPr>
          <w:sz w:val="22"/>
          <w:szCs w:val="22"/>
        </w:rPr>
      </w:pPr>
      <w:r w:rsidRPr="002A7758">
        <w:rPr>
          <w:sz w:val="22"/>
          <w:szCs w:val="22"/>
        </w:rPr>
        <w:t xml:space="preserve">a kis- és középvállalkozásokról, fejlődésük támogatásáról szóló 2004. évi XXXIV. törvény értelmében </w:t>
      </w:r>
      <w:proofErr w:type="spellStart"/>
      <w:r w:rsidRPr="002A7758">
        <w:rPr>
          <w:sz w:val="22"/>
          <w:szCs w:val="22"/>
        </w:rPr>
        <w:t>mikrovállalkozásnak</w:t>
      </w:r>
      <w:proofErr w:type="spellEnd"/>
      <w:r w:rsidRPr="002A7758">
        <w:rPr>
          <w:sz w:val="22"/>
          <w:szCs w:val="22"/>
        </w:rPr>
        <w:t xml:space="preserve"> / kisvállalkozásnak / középvállalkozásnak minősül.</w:t>
      </w:r>
    </w:p>
    <w:p w14:paraId="4409EA06" w14:textId="77777777" w:rsidR="009924E0" w:rsidRPr="002A7758" w:rsidRDefault="009924E0" w:rsidP="00E070CE">
      <w:pPr>
        <w:pStyle w:val="Listaszerbekezds"/>
        <w:shd w:val="clear" w:color="auto" w:fill="FFFFFF" w:themeFill="background1"/>
        <w:ind w:left="284"/>
        <w:contextualSpacing/>
        <w:rPr>
          <w:sz w:val="22"/>
          <w:szCs w:val="22"/>
        </w:rPr>
      </w:pPr>
    </w:p>
    <w:p w14:paraId="4B63CA7C" w14:textId="77777777" w:rsidR="009924E0" w:rsidRPr="002A7758" w:rsidRDefault="009924E0" w:rsidP="00E070CE">
      <w:pPr>
        <w:pStyle w:val="Listaszerbekezds"/>
        <w:numPr>
          <w:ilvl w:val="0"/>
          <w:numId w:val="8"/>
        </w:numPr>
        <w:shd w:val="clear" w:color="auto" w:fill="FFFFFF" w:themeFill="background1"/>
        <w:contextualSpacing/>
        <w:jc w:val="both"/>
        <w:rPr>
          <w:sz w:val="22"/>
          <w:szCs w:val="22"/>
        </w:rPr>
      </w:pPr>
      <w:r w:rsidRPr="002A7758">
        <w:rPr>
          <w:sz w:val="22"/>
          <w:szCs w:val="22"/>
        </w:rPr>
        <w:t xml:space="preserve">nem tartozik a kis- és középvállalkozásokról, fejlődésük támogatásáról szóló 2004. évi XXXIV. törvény hatálya alá. </w:t>
      </w:r>
    </w:p>
    <w:p w14:paraId="4E5BDCE0" w14:textId="77777777" w:rsidR="009924E0" w:rsidRPr="002A7758" w:rsidRDefault="009924E0" w:rsidP="00E070CE">
      <w:pPr>
        <w:pStyle w:val="Listaszerbekezds"/>
        <w:shd w:val="clear" w:color="auto" w:fill="FFFFFF" w:themeFill="background1"/>
        <w:ind w:left="284"/>
        <w:contextualSpacing/>
        <w:rPr>
          <w:sz w:val="22"/>
          <w:szCs w:val="22"/>
        </w:rPr>
      </w:pPr>
    </w:p>
    <w:p w14:paraId="35355172" w14:textId="22AD6D84"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t xml:space="preserve">Jelen nyilatkozatot a BVH </w:t>
      </w:r>
      <w:proofErr w:type="spellStart"/>
      <w:r w:rsidRPr="002A7758">
        <w:rPr>
          <w:sz w:val="22"/>
          <w:szCs w:val="22"/>
        </w:rPr>
        <w:t>Zrt</w:t>
      </w:r>
      <w:proofErr w:type="spellEnd"/>
      <w:proofErr w:type="gramStart"/>
      <w:r w:rsidRPr="002A7758">
        <w:rPr>
          <w:sz w:val="22"/>
          <w:szCs w:val="22"/>
        </w:rPr>
        <w:t>.,</w:t>
      </w:r>
      <w:proofErr w:type="gramEnd"/>
      <w:r w:rsidRPr="002A7758">
        <w:rPr>
          <w:sz w:val="22"/>
          <w:szCs w:val="22"/>
        </w:rPr>
        <w:t xml:space="preserve"> mint Ajánlatkérő által </w:t>
      </w:r>
      <w:r w:rsidR="00DA74C7" w:rsidRPr="00DA74C7">
        <w:rPr>
          <w:b/>
          <w:i/>
          <w:sz w:val="22"/>
          <w:szCs w:val="22"/>
        </w:rPr>
        <w:t>„</w:t>
      </w:r>
      <w:r w:rsidR="00697F61">
        <w:rPr>
          <w:b/>
          <w:i/>
          <w:sz w:val="22"/>
          <w:szCs w:val="22"/>
        </w:rPr>
        <w:t>Könyvvizsgálati</w:t>
      </w:r>
      <w:r w:rsidR="00944CC6">
        <w:rPr>
          <w:b/>
          <w:i/>
          <w:sz w:val="22"/>
          <w:szCs w:val="22"/>
        </w:rPr>
        <w:t xml:space="preserve"> szolgáltatás </w:t>
      </w:r>
      <w:r w:rsidR="003E20B7" w:rsidRPr="003E20B7">
        <w:rPr>
          <w:b/>
          <w:i/>
          <w:sz w:val="22"/>
          <w:szCs w:val="22"/>
        </w:rPr>
        <w:t>beszerzése</w:t>
      </w:r>
      <w:r w:rsidR="00F91DA8" w:rsidRPr="00F91DA8">
        <w:rPr>
          <w:b/>
          <w:i/>
          <w:sz w:val="22"/>
          <w:szCs w:val="22"/>
        </w:rPr>
        <w:t xml:space="preserve">” </w:t>
      </w:r>
      <w:r w:rsidRPr="002A7758">
        <w:rPr>
          <w:sz w:val="22"/>
          <w:szCs w:val="22"/>
        </w:rPr>
        <w:t>címen indított közbeszerzési eljárásban</w:t>
      </w:r>
      <w:r w:rsidRPr="002A7758">
        <w:rPr>
          <w:b/>
          <w:sz w:val="22"/>
          <w:szCs w:val="22"/>
        </w:rPr>
        <w:t xml:space="preserve"> </w:t>
      </w:r>
      <w:r w:rsidRPr="002A7758">
        <w:rPr>
          <w:sz w:val="22"/>
          <w:szCs w:val="22"/>
        </w:rPr>
        <w:t>az ajánlat részeként teszem/tesszük</w:t>
      </w:r>
      <w:r w:rsidRPr="002A7758">
        <w:rPr>
          <w:sz w:val="22"/>
          <w:szCs w:val="22"/>
          <w:vertAlign w:val="superscript"/>
        </w:rPr>
        <w:footnoteReference w:id="13"/>
      </w:r>
      <w:r w:rsidRPr="002A7758">
        <w:rPr>
          <w:sz w:val="22"/>
          <w:szCs w:val="22"/>
          <w:vertAlign w:val="superscript"/>
        </w:rPr>
        <w:t>.</w:t>
      </w:r>
    </w:p>
    <w:p w14:paraId="5982549C" w14:textId="77777777" w:rsidR="009924E0" w:rsidRPr="002A7758" w:rsidRDefault="009924E0" w:rsidP="00E070CE">
      <w:pPr>
        <w:pStyle w:val="Listaszerbekezds"/>
        <w:shd w:val="clear" w:color="auto" w:fill="FFFFFF" w:themeFill="background1"/>
        <w:ind w:left="284"/>
        <w:contextualSpacing/>
        <w:rPr>
          <w:sz w:val="22"/>
          <w:szCs w:val="22"/>
        </w:rPr>
      </w:pPr>
    </w:p>
    <w:p w14:paraId="77F4C879" w14:textId="77777777" w:rsidR="009924E0" w:rsidRPr="002A7758" w:rsidRDefault="009924E0" w:rsidP="00E070CE">
      <w:pPr>
        <w:pStyle w:val="Listaszerbekezds"/>
        <w:shd w:val="clear" w:color="auto" w:fill="FFFFFF" w:themeFill="background1"/>
        <w:ind w:left="284"/>
        <w:contextualSpacing/>
        <w:rPr>
          <w:sz w:val="22"/>
          <w:szCs w:val="22"/>
        </w:rPr>
      </w:pPr>
    </w:p>
    <w:p w14:paraId="04BBC811"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w:t>
      </w:r>
      <w:proofErr w:type="gramStart"/>
      <w:r w:rsidRPr="002A7758">
        <w:rPr>
          <w:sz w:val="22"/>
          <w:szCs w:val="22"/>
        </w:rPr>
        <w:t>: …</w:t>
      </w:r>
      <w:proofErr w:type="gramEnd"/>
      <w:r w:rsidRPr="002A7758">
        <w:rPr>
          <w:sz w:val="22"/>
          <w:szCs w:val="22"/>
        </w:rPr>
        <w:t>…………</w:t>
      </w:r>
      <w:r>
        <w:rPr>
          <w:sz w:val="22"/>
          <w:szCs w:val="22"/>
        </w:rPr>
        <w:t>(helység)</w:t>
      </w:r>
      <w:r w:rsidRPr="002A7758">
        <w:rPr>
          <w:sz w:val="22"/>
          <w:szCs w:val="22"/>
        </w:rPr>
        <w:t xml:space="preserve"> ……….. év ……………….. hónap …. napján</w:t>
      </w:r>
    </w:p>
    <w:p w14:paraId="32F6DC43" w14:textId="77777777" w:rsidR="00C6030C" w:rsidRDefault="00C6030C" w:rsidP="00C6030C">
      <w:pPr>
        <w:pStyle w:val="Listaszerbekezds"/>
        <w:shd w:val="clear" w:color="auto" w:fill="FFFFFF" w:themeFill="background1"/>
        <w:ind w:left="284"/>
        <w:contextualSpacing/>
        <w:rPr>
          <w:sz w:val="22"/>
          <w:szCs w:val="22"/>
        </w:rPr>
      </w:pPr>
    </w:p>
    <w:p w14:paraId="436CD6FF" w14:textId="77777777" w:rsidR="00C6030C" w:rsidRPr="002A7758" w:rsidRDefault="00C6030C" w:rsidP="00C6030C">
      <w:pPr>
        <w:pStyle w:val="Listaszerbekezds"/>
        <w:shd w:val="clear" w:color="auto" w:fill="FFFFFF" w:themeFill="background1"/>
        <w:ind w:left="284"/>
        <w:contextualSpacing/>
        <w:rPr>
          <w:sz w:val="22"/>
          <w:szCs w:val="22"/>
        </w:rPr>
      </w:pPr>
    </w:p>
    <w:p w14:paraId="4180DA9D"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074F9B0C"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13FBBEF4" w14:textId="77777777" w:rsidR="00C6030C" w:rsidRPr="002A7758"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2A7758" w14:paraId="1B984014"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3BD954D5"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 xml:space="preserve">(Cégszerű aláírás a kötelezettségvállalásra </w:t>
            </w:r>
            <w:proofErr w:type="spellStart"/>
            <w:r w:rsidRPr="002A7758">
              <w:rPr>
                <w:sz w:val="22"/>
                <w:szCs w:val="22"/>
              </w:rPr>
              <w:t>jogo-sult</w:t>
            </w:r>
            <w:proofErr w:type="spellEnd"/>
            <w:r w:rsidRPr="002A7758">
              <w:rPr>
                <w:sz w:val="22"/>
                <w:szCs w:val="22"/>
              </w:rPr>
              <w:t>/jogosultak, vagy aláírás a meghatalmazott/meghatalmazottak részéről)</w:t>
            </w:r>
          </w:p>
        </w:tc>
      </w:tr>
    </w:tbl>
    <w:p w14:paraId="3ADF0ACB" w14:textId="77777777" w:rsidR="009924E0" w:rsidRPr="002A7758" w:rsidRDefault="009924E0" w:rsidP="00E070CE">
      <w:pPr>
        <w:pStyle w:val="Listaszerbekezds"/>
        <w:shd w:val="clear" w:color="auto" w:fill="FFFFFF" w:themeFill="background1"/>
        <w:ind w:left="284"/>
        <w:contextualSpacing/>
        <w:rPr>
          <w:sz w:val="22"/>
          <w:szCs w:val="22"/>
        </w:rPr>
      </w:pPr>
    </w:p>
    <w:p w14:paraId="19ADEB2F"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br w:type="page"/>
      </w:r>
    </w:p>
    <w:p w14:paraId="402430F5" w14:textId="77777777" w:rsidR="009924E0" w:rsidRPr="002A7758" w:rsidRDefault="009924E0" w:rsidP="00E070CE">
      <w:pPr>
        <w:pStyle w:val="Listaszerbekezds"/>
        <w:shd w:val="clear" w:color="auto" w:fill="FFFFFF" w:themeFill="background1"/>
        <w:ind w:left="284"/>
        <w:contextualSpacing/>
        <w:jc w:val="right"/>
        <w:rPr>
          <w:bCs/>
          <w:sz w:val="22"/>
          <w:szCs w:val="22"/>
        </w:rPr>
      </w:pPr>
      <w:bookmarkStart w:id="7" w:name="_Toc444007225"/>
      <w:r w:rsidRPr="002A7758">
        <w:rPr>
          <w:bCs/>
          <w:sz w:val="22"/>
          <w:szCs w:val="22"/>
        </w:rPr>
        <w:lastRenderedPageBreak/>
        <w:t xml:space="preserve">5. sz. </w:t>
      </w:r>
      <w:bookmarkEnd w:id="7"/>
      <w:r w:rsidR="00231D68" w:rsidRPr="002A7758">
        <w:rPr>
          <w:bCs/>
          <w:sz w:val="22"/>
          <w:szCs w:val="22"/>
        </w:rPr>
        <w:t>m</w:t>
      </w:r>
      <w:r w:rsidR="00231D68">
        <w:rPr>
          <w:bCs/>
          <w:sz w:val="22"/>
          <w:szCs w:val="22"/>
        </w:rPr>
        <w:t>inta</w:t>
      </w:r>
    </w:p>
    <w:p w14:paraId="4776FA66" w14:textId="77777777" w:rsidR="009924E0" w:rsidRPr="002A7758" w:rsidRDefault="009924E0" w:rsidP="00E070CE">
      <w:pPr>
        <w:pStyle w:val="Listaszerbekezds"/>
        <w:shd w:val="clear" w:color="auto" w:fill="FFFFFF" w:themeFill="background1"/>
        <w:ind w:left="284"/>
        <w:contextualSpacing/>
        <w:jc w:val="center"/>
        <w:rPr>
          <w:b/>
          <w:bCs/>
          <w:sz w:val="22"/>
          <w:szCs w:val="22"/>
        </w:rPr>
      </w:pPr>
      <w:bookmarkStart w:id="8" w:name="_Toc444007226"/>
      <w:r w:rsidRPr="002A7758">
        <w:rPr>
          <w:b/>
          <w:bCs/>
          <w:sz w:val="22"/>
          <w:szCs w:val="22"/>
        </w:rPr>
        <w:t xml:space="preserve">NYILATKOZAT (Kbt. 66. § (6) </w:t>
      </w:r>
      <w:proofErr w:type="spellStart"/>
      <w:r w:rsidRPr="002A7758">
        <w:rPr>
          <w:b/>
          <w:bCs/>
          <w:sz w:val="22"/>
          <w:szCs w:val="22"/>
        </w:rPr>
        <w:t>bek</w:t>
      </w:r>
      <w:proofErr w:type="spellEnd"/>
      <w:r w:rsidRPr="002A7758">
        <w:rPr>
          <w:b/>
          <w:bCs/>
          <w:sz w:val="22"/>
          <w:szCs w:val="22"/>
        </w:rPr>
        <w:t>.)</w:t>
      </w:r>
      <w:bookmarkEnd w:id="8"/>
    </w:p>
    <w:p w14:paraId="3A70FB43" w14:textId="77777777" w:rsidR="009924E0" w:rsidRPr="002A7758" w:rsidRDefault="009924E0" w:rsidP="00A00D66">
      <w:pPr>
        <w:pStyle w:val="Listaszerbekezds"/>
        <w:shd w:val="clear" w:color="auto" w:fill="FFFFFF" w:themeFill="background1"/>
        <w:ind w:left="284"/>
        <w:contextualSpacing/>
        <w:jc w:val="center"/>
        <w:rPr>
          <w:i/>
          <w:sz w:val="22"/>
          <w:szCs w:val="22"/>
        </w:rPr>
      </w:pPr>
      <w:r w:rsidRPr="002A7758">
        <w:rPr>
          <w:i/>
          <w:sz w:val="22"/>
          <w:szCs w:val="22"/>
        </w:rPr>
        <w:t>Közös ajánlattétel esetén az ajánlati nyilatkozatot minden közös ajánlattevő vonatkozásában csatolni kell.</w:t>
      </w:r>
    </w:p>
    <w:p w14:paraId="1B641BE0" w14:textId="77777777" w:rsidR="009924E0" w:rsidRPr="002A7758" w:rsidRDefault="009924E0" w:rsidP="00E070CE">
      <w:pPr>
        <w:pStyle w:val="Listaszerbekezds"/>
        <w:shd w:val="clear" w:color="auto" w:fill="FFFFFF" w:themeFill="background1"/>
        <w:ind w:left="284"/>
        <w:contextualSpacing/>
        <w:jc w:val="both"/>
        <w:rPr>
          <w:i/>
          <w:sz w:val="22"/>
          <w:szCs w:val="22"/>
        </w:rPr>
      </w:pPr>
    </w:p>
    <w:p w14:paraId="6A8E0E61" w14:textId="77777777" w:rsidR="009924E0" w:rsidRPr="002A7758" w:rsidRDefault="009924E0" w:rsidP="00E070CE">
      <w:pPr>
        <w:pStyle w:val="Listaszerbekezds"/>
        <w:shd w:val="clear" w:color="auto" w:fill="FFFFFF" w:themeFill="background1"/>
        <w:ind w:left="284"/>
        <w:contextualSpacing/>
        <w:rPr>
          <w:sz w:val="22"/>
          <w:szCs w:val="22"/>
        </w:rPr>
      </w:pPr>
      <w:r w:rsidRPr="002A7758">
        <w:rPr>
          <w:sz w:val="22"/>
          <w:szCs w:val="22"/>
        </w:rPr>
        <w:t>Alulírott</w:t>
      </w:r>
      <w:proofErr w:type="gramStart"/>
      <w:r w:rsidRPr="002A7758">
        <w:rPr>
          <w:sz w:val="22"/>
          <w:szCs w:val="22"/>
        </w:rPr>
        <w:t>, …</w:t>
      </w:r>
      <w:proofErr w:type="gramEnd"/>
      <w:r w:rsidRPr="002A7758">
        <w:rPr>
          <w:sz w:val="22"/>
          <w:szCs w:val="22"/>
        </w:rPr>
        <w:t xml:space="preserve">……………………………… mint a(z) …………................................................. cégjegyzésre jogosult képviselője, a(z) </w:t>
      </w:r>
    </w:p>
    <w:p w14:paraId="66CA8D4E" w14:textId="77777777" w:rsidR="009924E0" w:rsidRPr="002A7758" w:rsidRDefault="009924E0" w:rsidP="00E070CE">
      <w:pPr>
        <w:pStyle w:val="Listaszerbekezds"/>
        <w:shd w:val="clear" w:color="auto" w:fill="FFFFFF" w:themeFill="background1"/>
        <w:ind w:left="284"/>
        <w:contextualSpacing/>
        <w:rPr>
          <w:sz w:val="22"/>
          <w:szCs w:val="22"/>
        </w:rPr>
      </w:pPr>
    </w:p>
    <w:tbl>
      <w:tblPr>
        <w:tblStyle w:val="Rcsostblzat"/>
        <w:tblW w:w="0" w:type="auto"/>
        <w:jc w:val="center"/>
        <w:tblLook w:val="04A0" w:firstRow="1" w:lastRow="0" w:firstColumn="1" w:lastColumn="0" w:noHBand="0" w:noVBand="1"/>
      </w:tblPr>
      <w:tblGrid>
        <w:gridCol w:w="4606"/>
        <w:gridCol w:w="4606"/>
      </w:tblGrid>
      <w:tr w:rsidR="009924E0" w:rsidRPr="002A7758" w14:paraId="3CB1CFBD" w14:textId="77777777" w:rsidTr="00B122E3">
        <w:trPr>
          <w:jc w:val="center"/>
        </w:trPr>
        <w:tc>
          <w:tcPr>
            <w:tcW w:w="4606" w:type="dxa"/>
            <w:shd w:val="clear" w:color="auto" w:fill="F2F2F2" w:themeFill="background1" w:themeFillShade="F2"/>
            <w:vAlign w:val="center"/>
          </w:tcPr>
          <w:p w14:paraId="039BE306" w14:textId="77777777" w:rsidR="009924E0" w:rsidRPr="002A7758" w:rsidRDefault="009924E0" w:rsidP="00E070CE">
            <w:pPr>
              <w:pStyle w:val="Listaszerbekezds"/>
              <w:shd w:val="clear" w:color="auto" w:fill="FFFFFF" w:themeFill="background1"/>
              <w:ind w:left="284"/>
              <w:contextualSpacing/>
              <w:rPr>
                <w:b/>
                <w:sz w:val="22"/>
                <w:szCs w:val="22"/>
              </w:rPr>
            </w:pPr>
            <w:r w:rsidRPr="002A7758">
              <w:rPr>
                <w:b/>
                <w:sz w:val="22"/>
                <w:szCs w:val="22"/>
              </w:rPr>
              <w:t xml:space="preserve">Ajánlatkérő neve: </w:t>
            </w:r>
          </w:p>
        </w:tc>
        <w:tc>
          <w:tcPr>
            <w:tcW w:w="4606" w:type="dxa"/>
            <w:shd w:val="clear" w:color="auto" w:fill="F2F2F2" w:themeFill="background1" w:themeFillShade="F2"/>
            <w:vAlign w:val="center"/>
          </w:tcPr>
          <w:p w14:paraId="0E61100F" w14:textId="77777777" w:rsidR="009924E0" w:rsidRPr="002A7758" w:rsidRDefault="009924E0" w:rsidP="00E070CE">
            <w:pPr>
              <w:pStyle w:val="Listaszerbekezds"/>
              <w:shd w:val="clear" w:color="auto" w:fill="FFFFFF" w:themeFill="background1"/>
              <w:ind w:left="284"/>
              <w:contextualSpacing/>
              <w:jc w:val="center"/>
              <w:rPr>
                <w:b/>
                <w:sz w:val="22"/>
                <w:szCs w:val="22"/>
              </w:rPr>
            </w:pPr>
            <w:r w:rsidRPr="002A7758">
              <w:rPr>
                <w:b/>
                <w:sz w:val="22"/>
                <w:szCs w:val="22"/>
              </w:rPr>
              <w:t xml:space="preserve">BVH </w:t>
            </w:r>
            <w:proofErr w:type="spellStart"/>
            <w:r w:rsidRPr="002A7758">
              <w:rPr>
                <w:b/>
                <w:sz w:val="22"/>
                <w:szCs w:val="22"/>
              </w:rPr>
              <w:t>Zrt</w:t>
            </w:r>
            <w:proofErr w:type="spellEnd"/>
            <w:r w:rsidRPr="002A7758">
              <w:rPr>
                <w:b/>
                <w:sz w:val="22"/>
                <w:szCs w:val="22"/>
              </w:rPr>
              <w:t>.</w:t>
            </w:r>
          </w:p>
        </w:tc>
      </w:tr>
      <w:tr w:rsidR="009924E0" w:rsidRPr="002A7758" w14:paraId="5F3FC4E7" w14:textId="77777777" w:rsidTr="00B122E3">
        <w:trPr>
          <w:jc w:val="center"/>
        </w:trPr>
        <w:tc>
          <w:tcPr>
            <w:tcW w:w="4606" w:type="dxa"/>
            <w:shd w:val="clear" w:color="auto" w:fill="F2F2F2" w:themeFill="background1" w:themeFillShade="F2"/>
            <w:vAlign w:val="center"/>
          </w:tcPr>
          <w:p w14:paraId="0C7B59A9" w14:textId="77777777" w:rsidR="009924E0" w:rsidRPr="002A7758" w:rsidRDefault="009924E0" w:rsidP="00E070CE">
            <w:pPr>
              <w:pStyle w:val="Listaszerbekezds"/>
              <w:shd w:val="clear" w:color="auto" w:fill="FFFFFF" w:themeFill="background1"/>
              <w:ind w:left="284"/>
              <w:contextualSpacing/>
              <w:rPr>
                <w:b/>
                <w:sz w:val="22"/>
                <w:szCs w:val="22"/>
              </w:rPr>
            </w:pPr>
            <w:r w:rsidRPr="002A7758">
              <w:rPr>
                <w:b/>
                <w:sz w:val="22"/>
                <w:szCs w:val="22"/>
              </w:rPr>
              <w:t>Közbeszerzési eljárás megnevezése</w:t>
            </w:r>
          </w:p>
        </w:tc>
        <w:tc>
          <w:tcPr>
            <w:tcW w:w="4606" w:type="dxa"/>
            <w:shd w:val="clear" w:color="auto" w:fill="F2F2F2" w:themeFill="background1" w:themeFillShade="F2"/>
            <w:vAlign w:val="center"/>
          </w:tcPr>
          <w:p w14:paraId="732B4D42" w14:textId="724F1A32" w:rsidR="009924E0" w:rsidRPr="00DA74C7" w:rsidRDefault="00697F61" w:rsidP="00E57605">
            <w:pPr>
              <w:pStyle w:val="Listaszerbekezds"/>
              <w:shd w:val="clear" w:color="auto" w:fill="FFFFFF" w:themeFill="background1"/>
              <w:ind w:left="284"/>
              <w:contextualSpacing/>
              <w:jc w:val="center"/>
              <w:rPr>
                <w:sz w:val="22"/>
                <w:szCs w:val="22"/>
              </w:rPr>
            </w:pPr>
            <w:r>
              <w:rPr>
                <w:b/>
                <w:i/>
                <w:sz w:val="22"/>
                <w:szCs w:val="22"/>
              </w:rPr>
              <w:t>Könyvvizsgálati</w:t>
            </w:r>
            <w:r w:rsidR="00944CC6">
              <w:rPr>
                <w:b/>
                <w:i/>
                <w:sz w:val="22"/>
                <w:szCs w:val="22"/>
              </w:rPr>
              <w:t xml:space="preserve"> szolgáltatás </w:t>
            </w:r>
            <w:r w:rsidR="003E20B7" w:rsidRPr="003E20B7">
              <w:rPr>
                <w:b/>
                <w:i/>
                <w:sz w:val="22"/>
                <w:szCs w:val="22"/>
              </w:rPr>
              <w:t>beszerzése</w:t>
            </w:r>
          </w:p>
        </w:tc>
      </w:tr>
    </w:tbl>
    <w:p w14:paraId="2C71A95C" w14:textId="77777777" w:rsidR="009924E0" w:rsidRPr="002A7758" w:rsidRDefault="009924E0" w:rsidP="00E070CE">
      <w:pPr>
        <w:pStyle w:val="Listaszerbekezds"/>
        <w:shd w:val="clear" w:color="auto" w:fill="FFFFFF" w:themeFill="background1"/>
        <w:ind w:left="284"/>
        <w:contextualSpacing/>
        <w:rPr>
          <w:sz w:val="22"/>
          <w:szCs w:val="22"/>
        </w:rPr>
      </w:pPr>
      <w:proofErr w:type="gramStart"/>
      <w:r w:rsidRPr="002A7758">
        <w:rPr>
          <w:sz w:val="22"/>
          <w:szCs w:val="22"/>
        </w:rPr>
        <w:t>tárgyú</w:t>
      </w:r>
      <w:proofErr w:type="gramEnd"/>
      <w:r w:rsidRPr="002A7758">
        <w:rPr>
          <w:sz w:val="22"/>
          <w:szCs w:val="22"/>
        </w:rPr>
        <w:t xml:space="preserve"> közbeszerzési eljárásban  </w:t>
      </w:r>
    </w:p>
    <w:p w14:paraId="1F7B074A" w14:textId="77777777" w:rsidR="009924E0" w:rsidRPr="002A7758" w:rsidRDefault="009924E0" w:rsidP="00E070CE">
      <w:pPr>
        <w:pStyle w:val="Listaszerbekezds"/>
        <w:shd w:val="clear" w:color="auto" w:fill="FFFFFF" w:themeFill="background1"/>
        <w:ind w:left="284"/>
        <w:contextualSpacing/>
        <w:jc w:val="center"/>
        <w:rPr>
          <w:b/>
          <w:sz w:val="22"/>
          <w:szCs w:val="22"/>
        </w:rPr>
      </w:pPr>
      <w:proofErr w:type="gramStart"/>
      <w:r w:rsidRPr="002A7758">
        <w:rPr>
          <w:b/>
          <w:sz w:val="22"/>
          <w:szCs w:val="22"/>
        </w:rPr>
        <w:t>nyilatkozom</w:t>
      </w:r>
      <w:proofErr w:type="gramEnd"/>
      <w:r w:rsidRPr="002A7758">
        <w:rPr>
          <w:b/>
          <w:sz w:val="22"/>
          <w:szCs w:val="22"/>
        </w:rPr>
        <w:t>, hogy</w:t>
      </w:r>
    </w:p>
    <w:p w14:paraId="4DD365B1" w14:textId="77777777" w:rsidR="00B122E3" w:rsidRPr="002A7758" w:rsidRDefault="00B122E3" w:rsidP="00E070CE">
      <w:pPr>
        <w:pStyle w:val="Listaszerbekezds"/>
        <w:shd w:val="clear" w:color="auto" w:fill="FFFFFF" w:themeFill="background1"/>
        <w:ind w:left="284"/>
        <w:contextualSpacing/>
        <w:jc w:val="center"/>
        <w:rPr>
          <w:b/>
          <w:sz w:val="22"/>
          <w:szCs w:val="22"/>
        </w:rPr>
      </w:pPr>
    </w:p>
    <w:p w14:paraId="41F11FE7" w14:textId="77777777" w:rsidR="00B122E3" w:rsidRPr="00492D94" w:rsidRDefault="00B122E3" w:rsidP="00B122E3">
      <w:pPr>
        <w:rPr>
          <w:sz w:val="22"/>
          <w:szCs w:val="22"/>
        </w:rPr>
      </w:pPr>
      <w:r w:rsidRPr="00492D94">
        <w:rPr>
          <w:sz w:val="22"/>
          <w:szCs w:val="22"/>
        </w:rPr>
        <w:t xml:space="preserve">1.) a szerződés teljesítése során </w:t>
      </w:r>
      <w:r w:rsidRPr="00492D94">
        <w:rPr>
          <w:b/>
          <w:i/>
          <w:sz w:val="22"/>
          <w:szCs w:val="22"/>
        </w:rPr>
        <w:t>nem kívánunk/az alábbi részekben kívánunk</w:t>
      </w:r>
      <w:r w:rsidRPr="00492D94">
        <w:rPr>
          <w:sz w:val="22"/>
          <w:szCs w:val="22"/>
          <w:vertAlign w:val="superscript"/>
        </w:rPr>
        <w:footnoteReference w:id="14"/>
      </w:r>
      <w:r w:rsidRPr="00492D94">
        <w:rPr>
          <w:sz w:val="22"/>
          <w:szCs w:val="22"/>
        </w:rPr>
        <w:t xml:space="preserve"> alvállalkozókkal szerződést kötni:</w:t>
      </w:r>
    </w:p>
    <w:tbl>
      <w:tblPr>
        <w:tblpPr w:leftFromText="142" w:rightFromText="142" w:vertAnchor="text" w:horzAnchor="margin" w:tblpXSpec="center" w:tblpY="2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96"/>
      </w:tblGrid>
      <w:tr w:rsidR="00B122E3" w:rsidRPr="002A7758" w14:paraId="6FCE1299" w14:textId="77777777" w:rsidTr="00B122E3">
        <w:tc>
          <w:tcPr>
            <w:tcW w:w="7196" w:type="dxa"/>
          </w:tcPr>
          <w:p w14:paraId="5A61AA45" w14:textId="77777777" w:rsidR="00B122E3" w:rsidRPr="00492D94" w:rsidRDefault="00B122E3" w:rsidP="00B122E3">
            <w:pPr>
              <w:jc w:val="center"/>
              <w:rPr>
                <w:b/>
                <w:sz w:val="22"/>
                <w:szCs w:val="22"/>
              </w:rPr>
            </w:pPr>
            <w:r w:rsidRPr="00492D94">
              <w:rPr>
                <w:b/>
                <w:sz w:val="22"/>
                <w:szCs w:val="22"/>
              </w:rPr>
              <w:t>A teljesítés része, az ellátott tevékenység megnevezése</w:t>
            </w:r>
          </w:p>
        </w:tc>
      </w:tr>
      <w:tr w:rsidR="00B122E3" w:rsidRPr="002A7758" w14:paraId="244E84DC" w14:textId="77777777" w:rsidTr="00B122E3">
        <w:tc>
          <w:tcPr>
            <w:tcW w:w="7196" w:type="dxa"/>
          </w:tcPr>
          <w:p w14:paraId="4FAC693F" w14:textId="77777777" w:rsidR="00B122E3" w:rsidRPr="00492D94" w:rsidRDefault="00B122E3" w:rsidP="00B122E3">
            <w:pPr>
              <w:rPr>
                <w:sz w:val="22"/>
                <w:szCs w:val="22"/>
              </w:rPr>
            </w:pPr>
            <w:r w:rsidRPr="00492D94">
              <w:rPr>
                <w:sz w:val="22"/>
                <w:szCs w:val="22"/>
              </w:rPr>
              <w:t>1)</w:t>
            </w:r>
          </w:p>
        </w:tc>
      </w:tr>
      <w:tr w:rsidR="00B122E3" w:rsidRPr="002A7758" w14:paraId="373D3D15" w14:textId="77777777" w:rsidTr="00B122E3">
        <w:tc>
          <w:tcPr>
            <w:tcW w:w="7196" w:type="dxa"/>
          </w:tcPr>
          <w:p w14:paraId="734B9FC5" w14:textId="77777777" w:rsidR="00B122E3" w:rsidRPr="00492D94" w:rsidRDefault="00B122E3" w:rsidP="00B122E3">
            <w:pPr>
              <w:rPr>
                <w:sz w:val="22"/>
                <w:szCs w:val="22"/>
              </w:rPr>
            </w:pPr>
            <w:r w:rsidRPr="00492D94">
              <w:rPr>
                <w:sz w:val="22"/>
                <w:szCs w:val="22"/>
              </w:rPr>
              <w:t>2)</w:t>
            </w:r>
          </w:p>
        </w:tc>
      </w:tr>
      <w:tr w:rsidR="00B122E3" w:rsidRPr="002A7758" w14:paraId="64C1797A" w14:textId="77777777" w:rsidTr="00B122E3">
        <w:tc>
          <w:tcPr>
            <w:tcW w:w="7196" w:type="dxa"/>
          </w:tcPr>
          <w:p w14:paraId="435D137D" w14:textId="77777777" w:rsidR="00B122E3" w:rsidRPr="00492D94" w:rsidRDefault="00B122E3" w:rsidP="00B122E3">
            <w:pPr>
              <w:rPr>
                <w:sz w:val="22"/>
                <w:szCs w:val="22"/>
              </w:rPr>
            </w:pPr>
            <w:r w:rsidRPr="00492D94">
              <w:rPr>
                <w:sz w:val="22"/>
                <w:szCs w:val="22"/>
              </w:rPr>
              <w:t>3)</w:t>
            </w:r>
          </w:p>
        </w:tc>
      </w:tr>
    </w:tbl>
    <w:p w14:paraId="6D5E19B4" w14:textId="77777777" w:rsidR="00B122E3" w:rsidRPr="00492D94" w:rsidRDefault="00B122E3" w:rsidP="00B122E3">
      <w:pPr>
        <w:rPr>
          <w:sz w:val="22"/>
          <w:szCs w:val="22"/>
        </w:rPr>
      </w:pPr>
    </w:p>
    <w:p w14:paraId="4E0D0D2B" w14:textId="77777777" w:rsidR="00B122E3" w:rsidRPr="00492D94" w:rsidRDefault="00B122E3" w:rsidP="00B122E3">
      <w:pPr>
        <w:rPr>
          <w:sz w:val="22"/>
          <w:szCs w:val="22"/>
        </w:rPr>
      </w:pPr>
    </w:p>
    <w:p w14:paraId="65BF1159" w14:textId="77777777" w:rsidR="00B122E3" w:rsidRPr="00492D94" w:rsidRDefault="00B122E3" w:rsidP="00B122E3">
      <w:pPr>
        <w:rPr>
          <w:sz w:val="22"/>
          <w:szCs w:val="22"/>
        </w:rPr>
      </w:pPr>
    </w:p>
    <w:p w14:paraId="6E095E4B" w14:textId="77777777" w:rsidR="00B122E3" w:rsidRPr="00492D94" w:rsidRDefault="00B122E3" w:rsidP="00B122E3">
      <w:pPr>
        <w:rPr>
          <w:sz w:val="22"/>
          <w:szCs w:val="22"/>
        </w:rPr>
      </w:pPr>
    </w:p>
    <w:p w14:paraId="787350B7" w14:textId="77777777" w:rsidR="00B122E3" w:rsidRPr="00492D94" w:rsidRDefault="00B122E3" w:rsidP="00B122E3">
      <w:pPr>
        <w:rPr>
          <w:sz w:val="22"/>
          <w:szCs w:val="22"/>
        </w:rPr>
      </w:pPr>
    </w:p>
    <w:p w14:paraId="7AEC64DA" w14:textId="77777777" w:rsidR="00B122E3" w:rsidRPr="00492D94" w:rsidRDefault="00B122E3" w:rsidP="00B122E3">
      <w:pPr>
        <w:rPr>
          <w:sz w:val="22"/>
          <w:szCs w:val="22"/>
        </w:rPr>
      </w:pPr>
      <w:r w:rsidRPr="00492D94">
        <w:rPr>
          <w:sz w:val="22"/>
          <w:szCs w:val="22"/>
        </w:rPr>
        <w:t xml:space="preserve">2.) szerződés teljesítése során az 1.) pontban megnevezett feladatok teljesítéséhez igénybe venni kívánt, az ajánlat benyújtásakor ismert alvállalkozók </w:t>
      </w:r>
      <w:proofErr w:type="gramStart"/>
      <w:r w:rsidRPr="00492D94">
        <w:rPr>
          <w:sz w:val="22"/>
          <w:szCs w:val="22"/>
        </w:rPr>
        <w:t>adatai</w:t>
      </w:r>
      <w:r w:rsidRPr="00492D94">
        <w:rPr>
          <w:rStyle w:val="Lbjegyzet-hivatkozs"/>
          <w:sz w:val="22"/>
          <w:szCs w:val="22"/>
        </w:rPr>
        <w:footnoteReference w:id="15"/>
      </w:r>
      <w:r w:rsidRPr="00492D94">
        <w:rPr>
          <w:sz w:val="22"/>
          <w:szCs w:val="22"/>
        </w:rPr>
        <w:t>:</w:t>
      </w:r>
      <w:proofErr w:type="gramEnd"/>
    </w:p>
    <w:p w14:paraId="59E60072" w14:textId="77777777" w:rsidR="00B122E3" w:rsidRPr="00492D94" w:rsidRDefault="00B122E3" w:rsidP="00B122E3">
      <w:pPr>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0"/>
        <w:gridCol w:w="1996"/>
        <w:gridCol w:w="2560"/>
        <w:gridCol w:w="2783"/>
      </w:tblGrid>
      <w:tr w:rsidR="00B82B86" w:rsidRPr="002A7758" w14:paraId="7864CE7E" w14:textId="77777777" w:rsidTr="005B0F69">
        <w:trPr>
          <w:jc w:val="center"/>
        </w:trPr>
        <w:tc>
          <w:tcPr>
            <w:tcW w:w="1950" w:type="dxa"/>
            <w:vAlign w:val="center"/>
          </w:tcPr>
          <w:p w14:paraId="67ABFBFD" w14:textId="77777777" w:rsidR="00B82B86" w:rsidRPr="00492D94" w:rsidRDefault="00B82B86" w:rsidP="00B122E3">
            <w:pPr>
              <w:jc w:val="center"/>
              <w:rPr>
                <w:b/>
                <w:sz w:val="22"/>
                <w:szCs w:val="22"/>
              </w:rPr>
            </w:pPr>
            <w:r w:rsidRPr="00492D94">
              <w:rPr>
                <w:b/>
                <w:sz w:val="22"/>
                <w:szCs w:val="22"/>
              </w:rPr>
              <w:t>Cégnév</w:t>
            </w:r>
          </w:p>
        </w:tc>
        <w:tc>
          <w:tcPr>
            <w:tcW w:w="1996" w:type="dxa"/>
            <w:vAlign w:val="center"/>
          </w:tcPr>
          <w:p w14:paraId="4BEF0C4D" w14:textId="77777777" w:rsidR="00B82B86" w:rsidRPr="00492D94" w:rsidRDefault="00B82B86" w:rsidP="00B122E3">
            <w:pPr>
              <w:jc w:val="center"/>
              <w:rPr>
                <w:b/>
                <w:sz w:val="22"/>
                <w:szCs w:val="22"/>
              </w:rPr>
            </w:pPr>
            <w:r w:rsidRPr="00492D94">
              <w:rPr>
                <w:b/>
                <w:sz w:val="22"/>
                <w:szCs w:val="22"/>
              </w:rPr>
              <w:t>Székhely</w:t>
            </w:r>
          </w:p>
        </w:tc>
        <w:tc>
          <w:tcPr>
            <w:tcW w:w="2560" w:type="dxa"/>
          </w:tcPr>
          <w:p w14:paraId="2CB7B553" w14:textId="77777777" w:rsidR="00B82B86" w:rsidRPr="00492D94" w:rsidRDefault="00B82B86" w:rsidP="00B122E3">
            <w:pPr>
              <w:jc w:val="center"/>
              <w:rPr>
                <w:b/>
                <w:sz w:val="22"/>
                <w:szCs w:val="22"/>
              </w:rPr>
            </w:pPr>
            <w:r>
              <w:rPr>
                <w:b/>
                <w:sz w:val="22"/>
                <w:szCs w:val="22"/>
              </w:rPr>
              <w:t>Adószám</w:t>
            </w:r>
          </w:p>
        </w:tc>
        <w:tc>
          <w:tcPr>
            <w:tcW w:w="2783" w:type="dxa"/>
          </w:tcPr>
          <w:p w14:paraId="1EB3F258" w14:textId="77777777" w:rsidR="00B82B86" w:rsidRPr="00492D94" w:rsidRDefault="00B82B86" w:rsidP="00B122E3">
            <w:pPr>
              <w:jc w:val="center"/>
              <w:rPr>
                <w:b/>
                <w:sz w:val="22"/>
                <w:szCs w:val="22"/>
              </w:rPr>
            </w:pPr>
            <w:r w:rsidRPr="00492D94">
              <w:rPr>
                <w:b/>
                <w:sz w:val="22"/>
                <w:szCs w:val="22"/>
              </w:rPr>
              <w:t>A szerződés teljesítése során ellátandó tevékenység</w:t>
            </w:r>
          </w:p>
        </w:tc>
      </w:tr>
      <w:tr w:rsidR="00B82B86" w:rsidRPr="002A7758" w14:paraId="64A1883B" w14:textId="77777777" w:rsidTr="005B0F69">
        <w:trPr>
          <w:jc w:val="center"/>
        </w:trPr>
        <w:tc>
          <w:tcPr>
            <w:tcW w:w="1950" w:type="dxa"/>
          </w:tcPr>
          <w:p w14:paraId="4E529E46" w14:textId="77777777" w:rsidR="00B82B86" w:rsidRPr="00492D94" w:rsidRDefault="00B82B86" w:rsidP="00B122E3">
            <w:pPr>
              <w:rPr>
                <w:sz w:val="22"/>
                <w:szCs w:val="22"/>
              </w:rPr>
            </w:pPr>
          </w:p>
        </w:tc>
        <w:tc>
          <w:tcPr>
            <w:tcW w:w="1996" w:type="dxa"/>
          </w:tcPr>
          <w:p w14:paraId="528ECFDA" w14:textId="77777777" w:rsidR="00B82B86" w:rsidRPr="00492D94" w:rsidRDefault="00B82B86" w:rsidP="00B122E3">
            <w:pPr>
              <w:rPr>
                <w:sz w:val="22"/>
                <w:szCs w:val="22"/>
              </w:rPr>
            </w:pPr>
          </w:p>
        </w:tc>
        <w:tc>
          <w:tcPr>
            <w:tcW w:w="2560" w:type="dxa"/>
          </w:tcPr>
          <w:p w14:paraId="4BC8B1AA" w14:textId="77777777" w:rsidR="00B82B86" w:rsidRPr="00492D94" w:rsidRDefault="00B82B86" w:rsidP="00B122E3">
            <w:pPr>
              <w:jc w:val="right"/>
              <w:rPr>
                <w:sz w:val="22"/>
                <w:szCs w:val="22"/>
              </w:rPr>
            </w:pPr>
          </w:p>
        </w:tc>
        <w:tc>
          <w:tcPr>
            <w:tcW w:w="2783" w:type="dxa"/>
          </w:tcPr>
          <w:p w14:paraId="6D54ADEE" w14:textId="77777777" w:rsidR="00B82B86" w:rsidRPr="00492D94" w:rsidRDefault="00B82B86" w:rsidP="00B122E3">
            <w:pPr>
              <w:jc w:val="right"/>
              <w:rPr>
                <w:sz w:val="22"/>
                <w:szCs w:val="22"/>
              </w:rPr>
            </w:pPr>
          </w:p>
        </w:tc>
      </w:tr>
      <w:tr w:rsidR="00B82B86" w:rsidRPr="002A7758" w14:paraId="0B80828E" w14:textId="77777777" w:rsidTr="005B0F69">
        <w:trPr>
          <w:jc w:val="center"/>
        </w:trPr>
        <w:tc>
          <w:tcPr>
            <w:tcW w:w="1950" w:type="dxa"/>
          </w:tcPr>
          <w:p w14:paraId="23F43A8B" w14:textId="77777777" w:rsidR="00B82B86" w:rsidRPr="00492D94" w:rsidRDefault="00B82B86" w:rsidP="00B122E3">
            <w:pPr>
              <w:rPr>
                <w:sz w:val="22"/>
                <w:szCs w:val="22"/>
              </w:rPr>
            </w:pPr>
          </w:p>
        </w:tc>
        <w:tc>
          <w:tcPr>
            <w:tcW w:w="1996" w:type="dxa"/>
          </w:tcPr>
          <w:p w14:paraId="6B76AAAE" w14:textId="77777777" w:rsidR="00B82B86" w:rsidRPr="00492D94" w:rsidRDefault="00B82B86" w:rsidP="00B122E3">
            <w:pPr>
              <w:rPr>
                <w:sz w:val="22"/>
                <w:szCs w:val="22"/>
              </w:rPr>
            </w:pPr>
          </w:p>
        </w:tc>
        <w:tc>
          <w:tcPr>
            <w:tcW w:w="2560" w:type="dxa"/>
          </w:tcPr>
          <w:p w14:paraId="427EBA4A" w14:textId="77777777" w:rsidR="00B82B86" w:rsidRPr="00492D94" w:rsidRDefault="00B82B86" w:rsidP="00B122E3">
            <w:pPr>
              <w:jc w:val="right"/>
              <w:rPr>
                <w:sz w:val="22"/>
                <w:szCs w:val="22"/>
              </w:rPr>
            </w:pPr>
          </w:p>
        </w:tc>
        <w:tc>
          <w:tcPr>
            <w:tcW w:w="2783" w:type="dxa"/>
          </w:tcPr>
          <w:p w14:paraId="12BD8413" w14:textId="77777777" w:rsidR="00B82B86" w:rsidRPr="00492D94" w:rsidRDefault="00B82B86" w:rsidP="00B122E3">
            <w:pPr>
              <w:jc w:val="right"/>
              <w:rPr>
                <w:sz w:val="22"/>
                <w:szCs w:val="22"/>
              </w:rPr>
            </w:pPr>
          </w:p>
        </w:tc>
      </w:tr>
      <w:tr w:rsidR="00B82B86" w:rsidRPr="002A7758" w14:paraId="781D9F17" w14:textId="77777777" w:rsidTr="005B0F69">
        <w:trPr>
          <w:jc w:val="center"/>
        </w:trPr>
        <w:tc>
          <w:tcPr>
            <w:tcW w:w="1950" w:type="dxa"/>
          </w:tcPr>
          <w:p w14:paraId="5C1D3729" w14:textId="77777777" w:rsidR="00B82B86" w:rsidRPr="00492D94" w:rsidRDefault="00B82B86" w:rsidP="00B122E3">
            <w:pPr>
              <w:rPr>
                <w:sz w:val="22"/>
                <w:szCs w:val="22"/>
              </w:rPr>
            </w:pPr>
          </w:p>
        </w:tc>
        <w:tc>
          <w:tcPr>
            <w:tcW w:w="1996" w:type="dxa"/>
          </w:tcPr>
          <w:p w14:paraId="67D9F4DC" w14:textId="77777777" w:rsidR="00B82B86" w:rsidRPr="00492D94" w:rsidRDefault="00B82B86" w:rsidP="00B122E3">
            <w:pPr>
              <w:rPr>
                <w:sz w:val="22"/>
                <w:szCs w:val="22"/>
              </w:rPr>
            </w:pPr>
          </w:p>
        </w:tc>
        <w:tc>
          <w:tcPr>
            <w:tcW w:w="2560" w:type="dxa"/>
          </w:tcPr>
          <w:p w14:paraId="2F939B60" w14:textId="77777777" w:rsidR="00B82B86" w:rsidRPr="00492D94" w:rsidRDefault="00B82B86" w:rsidP="00B122E3">
            <w:pPr>
              <w:jc w:val="right"/>
              <w:rPr>
                <w:sz w:val="22"/>
                <w:szCs w:val="22"/>
              </w:rPr>
            </w:pPr>
          </w:p>
        </w:tc>
        <w:tc>
          <w:tcPr>
            <w:tcW w:w="2783" w:type="dxa"/>
          </w:tcPr>
          <w:p w14:paraId="4CBC8A97" w14:textId="77777777" w:rsidR="00B82B86" w:rsidRPr="00492D94" w:rsidRDefault="00B82B86" w:rsidP="00B122E3">
            <w:pPr>
              <w:jc w:val="right"/>
              <w:rPr>
                <w:sz w:val="22"/>
                <w:szCs w:val="22"/>
              </w:rPr>
            </w:pPr>
          </w:p>
        </w:tc>
      </w:tr>
    </w:tbl>
    <w:p w14:paraId="236D2633" w14:textId="77777777" w:rsidR="009924E0" w:rsidRPr="002A7758" w:rsidRDefault="009924E0" w:rsidP="00E070CE">
      <w:pPr>
        <w:pStyle w:val="Listaszerbekezds"/>
        <w:shd w:val="clear" w:color="auto" w:fill="FFFFFF" w:themeFill="background1"/>
        <w:ind w:left="284"/>
        <w:contextualSpacing/>
        <w:jc w:val="both"/>
        <w:rPr>
          <w:sz w:val="22"/>
          <w:szCs w:val="22"/>
        </w:rPr>
      </w:pPr>
    </w:p>
    <w:p w14:paraId="2D5F3B49" w14:textId="5FACE7AC"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t xml:space="preserve">Jelen nyilatkozatot a BVH </w:t>
      </w:r>
      <w:proofErr w:type="spellStart"/>
      <w:r w:rsidRPr="002A7758">
        <w:rPr>
          <w:sz w:val="22"/>
          <w:szCs w:val="22"/>
        </w:rPr>
        <w:t>Zrt</w:t>
      </w:r>
      <w:proofErr w:type="spellEnd"/>
      <w:proofErr w:type="gramStart"/>
      <w:r w:rsidRPr="002A7758">
        <w:rPr>
          <w:sz w:val="22"/>
          <w:szCs w:val="22"/>
        </w:rPr>
        <w:t>.,</w:t>
      </w:r>
      <w:proofErr w:type="gramEnd"/>
      <w:r w:rsidRPr="002A7758">
        <w:rPr>
          <w:sz w:val="22"/>
          <w:szCs w:val="22"/>
        </w:rPr>
        <w:t xml:space="preserve"> mint Ajánlatkérő által </w:t>
      </w:r>
      <w:r w:rsidRPr="002A7758">
        <w:rPr>
          <w:b/>
          <w:i/>
          <w:sz w:val="22"/>
          <w:szCs w:val="22"/>
        </w:rPr>
        <w:t>„</w:t>
      </w:r>
      <w:r w:rsidR="00697F61">
        <w:rPr>
          <w:b/>
          <w:i/>
          <w:sz w:val="22"/>
          <w:szCs w:val="22"/>
        </w:rPr>
        <w:t>Könyvvizsgálati</w:t>
      </w:r>
      <w:r w:rsidR="00944CC6">
        <w:rPr>
          <w:b/>
          <w:i/>
          <w:sz w:val="22"/>
          <w:szCs w:val="22"/>
        </w:rPr>
        <w:t xml:space="preserve"> szolgáltatás </w:t>
      </w:r>
      <w:r w:rsidR="00756875" w:rsidRPr="00756875">
        <w:rPr>
          <w:b/>
          <w:i/>
          <w:sz w:val="22"/>
          <w:szCs w:val="22"/>
        </w:rPr>
        <w:t>beszerzése</w:t>
      </w:r>
      <w:r w:rsidR="00F91DA8" w:rsidRPr="00F91DA8">
        <w:rPr>
          <w:b/>
          <w:i/>
          <w:sz w:val="22"/>
          <w:szCs w:val="22"/>
        </w:rPr>
        <w:t xml:space="preserve">” </w:t>
      </w:r>
      <w:r w:rsidRPr="002A7758">
        <w:rPr>
          <w:sz w:val="22"/>
          <w:szCs w:val="22"/>
        </w:rPr>
        <w:t>címen indított közbeszerzési eljárásban</w:t>
      </w:r>
      <w:r w:rsidRPr="002A7758">
        <w:rPr>
          <w:b/>
          <w:sz w:val="22"/>
          <w:szCs w:val="22"/>
        </w:rPr>
        <w:t xml:space="preserve"> </w:t>
      </w:r>
      <w:r w:rsidRPr="002A7758">
        <w:rPr>
          <w:sz w:val="22"/>
          <w:szCs w:val="22"/>
        </w:rPr>
        <w:t>az ajánlat részeként teszem/tesszük</w:t>
      </w:r>
      <w:r w:rsidRPr="002A7758">
        <w:rPr>
          <w:sz w:val="22"/>
          <w:szCs w:val="22"/>
          <w:vertAlign w:val="superscript"/>
        </w:rPr>
        <w:footnoteReference w:id="16"/>
      </w:r>
      <w:r w:rsidRPr="002A7758">
        <w:rPr>
          <w:sz w:val="22"/>
          <w:szCs w:val="22"/>
          <w:vertAlign w:val="superscript"/>
        </w:rPr>
        <w:t>.</w:t>
      </w:r>
    </w:p>
    <w:p w14:paraId="3972214F" w14:textId="77777777" w:rsidR="009924E0" w:rsidRPr="002A7758" w:rsidRDefault="009924E0" w:rsidP="00E070CE">
      <w:pPr>
        <w:pStyle w:val="Listaszerbekezds"/>
        <w:shd w:val="clear" w:color="auto" w:fill="FFFFFF" w:themeFill="background1"/>
        <w:ind w:left="284"/>
        <w:contextualSpacing/>
        <w:rPr>
          <w:sz w:val="22"/>
          <w:szCs w:val="22"/>
        </w:rPr>
      </w:pPr>
    </w:p>
    <w:p w14:paraId="6A74999B"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w:t>
      </w:r>
      <w:proofErr w:type="gramStart"/>
      <w:r w:rsidRPr="002A7758">
        <w:rPr>
          <w:sz w:val="22"/>
          <w:szCs w:val="22"/>
        </w:rPr>
        <w:t>: …</w:t>
      </w:r>
      <w:proofErr w:type="gramEnd"/>
      <w:r w:rsidRPr="002A7758">
        <w:rPr>
          <w:sz w:val="22"/>
          <w:szCs w:val="22"/>
        </w:rPr>
        <w:t>…………</w:t>
      </w:r>
      <w:r>
        <w:rPr>
          <w:sz w:val="22"/>
          <w:szCs w:val="22"/>
        </w:rPr>
        <w:t>(helység)</w:t>
      </w:r>
      <w:r w:rsidRPr="002A7758">
        <w:rPr>
          <w:sz w:val="22"/>
          <w:szCs w:val="22"/>
        </w:rPr>
        <w:t xml:space="preserve"> ……….. év ……………….. hónap …. napján</w:t>
      </w:r>
    </w:p>
    <w:p w14:paraId="1635BB35"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265BA950" w14:textId="77777777" w:rsidR="00C6030C" w:rsidRPr="002A7758"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2A7758" w14:paraId="7E88BA35"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257B195D"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 xml:space="preserve">(Cégszerű aláírás a kötelezettségvállalásra </w:t>
            </w:r>
            <w:proofErr w:type="spellStart"/>
            <w:r w:rsidRPr="002A7758">
              <w:rPr>
                <w:sz w:val="22"/>
                <w:szCs w:val="22"/>
              </w:rPr>
              <w:t>jogo-sult</w:t>
            </w:r>
            <w:proofErr w:type="spellEnd"/>
            <w:r w:rsidRPr="002A7758">
              <w:rPr>
                <w:sz w:val="22"/>
                <w:szCs w:val="22"/>
              </w:rPr>
              <w:t>/jogosultak, vagy aláírás a meghatalmazott/meghatalmazottak részéről)</w:t>
            </w:r>
          </w:p>
        </w:tc>
      </w:tr>
    </w:tbl>
    <w:p w14:paraId="5E5C70A6" w14:textId="77777777" w:rsidR="009924E0" w:rsidRPr="002A7758" w:rsidRDefault="009924E0" w:rsidP="00E070CE">
      <w:pPr>
        <w:pStyle w:val="Listaszerbekezds"/>
        <w:shd w:val="clear" w:color="auto" w:fill="FFFFFF" w:themeFill="background1"/>
        <w:ind w:left="284"/>
        <w:contextualSpacing/>
        <w:jc w:val="both"/>
        <w:rPr>
          <w:sz w:val="22"/>
          <w:szCs w:val="22"/>
        </w:rPr>
      </w:pPr>
    </w:p>
    <w:p w14:paraId="1B5A71A4" w14:textId="77777777" w:rsidR="009924E0" w:rsidRDefault="009924E0" w:rsidP="00E070CE">
      <w:pPr>
        <w:pStyle w:val="Listaszerbekezds"/>
        <w:shd w:val="clear" w:color="auto" w:fill="FFFFFF" w:themeFill="background1"/>
        <w:ind w:left="284"/>
        <w:contextualSpacing/>
        <w:jc w:val="right"/>
        <w:rPr>
          <w:sz w:val="22"/>
          <w:szCs w:val="22"/>
        </w:rPr>
      </w:pPr>
    </w:p>
    <w:p w14:paraId="77C6522D" w14:textId="77777777" w:rsidR="00F91DA8" w:rsidRDefault="00F91DA8" w:rsidP="00E070CE">
      <w:pPr>
        <w:pStyle w:val="Listaszerbekezds"/>
        <w:shd w:val="clear" w:color="auto" w:fill="FFFFFF" w:themeFill="background1"/>
        <w:ind w:left="284"/>
        <w:contextualSpacing/>
        <w:jc w:val="right"/>
        <w:rPr>
          <w:sz w:val="22"/>
          <w:szCs w:val="22"/>
        </w:rPr>
      </w:pPr>
    </w:p>
    <w:p w14:paraId="0E4B91FF" w14:textId="77777777" w:rsidR="00F91DA8" w:rsidRDefault="00F91DA8" w:rsidP="00E070CE">
      <w:pPr>
        <w:pStyle w:val="Listaszerbekezds"/>
        <w:shd w:val="clear" w:color="auto" w:fill="FFFFFF" w:themeFill="background1"/>
        <w:ind w:left="284"/>
        <w:contextualSpacing/>
        <w:jc w:val="right"/>
        <w:rPr>
          <w:sz w:val="22"/>
          <w:szCs w:val="22"/>
        </w:rPr>
      </w:pPr>
    </w:p>
    <w:p w14:paraId="042C8AAE" w14:textId="77777777" w:rsidR="00F91DA8" w:rsidRDefault="00F91DA8" w:rsidP="00E070CE">
      <w:pPr>
        <w:pStyle w:val="Listaszerbekezds"/>
        <w:shd w:val="clear" w:color="auto" w:fill="FFFFFF" w:themeFill="background1"/>
        <w:ind w:left="284"/>
        <w:contextualSpacing/>
        <w:jc w:val="right"/>
        <w:rPr>
          <w:sz w:val="22"/>
          <w:szCs w:val="22"/>
        </w:rPr>
      </w:pPr>
    </w:p>
    <w:p w14:paraId="3BD0DAAD" w14:textId="77777777" w:rsidR="00F91DA8" w:rsidRPr="002A7758" w:rsidRDefault="00F91DA8" w:rsidP="00E070CE">
      <w:pPr>
        <w:pStyle w:val="Listaszerbekezds"/>
        <w:shd w:val="clear" w:color="auto" w:fill="FFFFFF" w:themeFill="background1"/>
        <w:ind w:left="284"/>
        <w:contextualSpacing/>
        <w:jc w:val="right"/>
        <w:rPr>
          <w:sz w:val="22"/>
          <w:szCs w:val="22"/>
        </w:rPr>
      </w:pPr>
    </w:p>
    <w:p w14:paraId="5661F1CB" w14:textId="77777777" w:rsidR="009924E0" w:rsidRPr="002A7758" w:rsidRDefault="009924E0" w:rsidP="00E070CE">
      <w:pPr>
        <w:pStyle w:val="Listaszerbekezds"/>
        <w:shd w:val="clear" w:color="auto" w:fill="FFFFFF" w:themeFill="background1"/>
        <w:ind w:left="284"/>
        <w:contextualSpacing/>
        <w:jc w:val="right"/>
        <w:rPr>
          <w:bCs/>
          <w:i/>
          <w:sz w:val="22"/>
          <w:szCs w:val="22"/>
        </w:rPr>
      </w:pPr>
      <w:bookmarkStart w:id="9" w:name="_Toc444007227"/>
      <w:r w:rsidRPr="002A7758">
        <w:rPr>
          <w:bCs/>
          <w:i/>
          <w:sz w:val="22"/>
          <w:szCs w:val="22"/>
        </w:rPr>
        <w:t xml:space="preserve">6. számú </w:t>
      </w:r>
      <w:bookmarkEnd w:id="9"/>
      <w:r w:rsidR="00231D68" w:rsidRPr="002A7758">
        <w:rPr>
          <w:bCs/>
          <w:i/>
          <w:sz w:val="22"/>
          <w:szCs w:val="22"/>
        </w:rPr>
        <w:t>m</w:t>
      </w:r>
      <w:r w:rsidR="00231D68">
        <w:rPr>
          <w:bCs/>
          <w:i/>
          <w:sz w:val="22"/>
          <w:szCs w:val="22"/>
        </w:rPr>
        <w:t>inta</w:t>
      </w:r>
    </w:p>
    <w:p w14:paraId="0685D583" w14:textId="77777777" w:rsidR="00E070CE" w:rsidRPr="002A7758" w:rsidRDefault="00E070CE" w:rsidP="00E070CE">
      <w:pPr>
        <w:pStyle w:val="Listaszerbekezds"/>
        <w:shd w:val="clear" w:color="auto" w:fill="FFFFFF" w:themeFill="background1"/>
        <w:ind w:left="284"/>
        <w:contextualSpacing/>
        <w:jc w:val="right"/>
        <w:rPr>
          <w:bCs/>
          <w:i/>
          <w:sz w:val="22"/>
          <w:szCs w:val="22"/>
        </w:rPr>
      </w:pPr>
    </w:p>
    <w:p w14:paraId="575CB11F" w14:textId="77777777" w:rsidR="009924E0" w:rsidRPr="002A7758" w:rsidRDefault="00E070CE" w:rsidP="00E070CE">
      <w:pPr>
        <w:pStyle w:val="Listaszerbekezds"/>
        <w:shd w:val="clear" w:color="auto" w:fill="FFFFFF" w:themeFill="background1"/>
        <w:ind w:left="284"/>
        <w:contextualSpacing/>
        <w:jc w:val="center"/>
        <w:rPr>
          <w:b/>
          <w:bCs/>
          <w:sz w:val="22"/>
          <w:szCs w:val="22"/>
        </w:rPr>
      </w:pPr>
      <w:bookmarkStart w:id="10" w:name="_Toc444007228"/>
      <w:r w:rsidRPr="002A7758">
        <w:rPr>
          <w:b/>
          <w:bCs/>
          <w:sz w:val="22"/>
          <w:szCs w:val="22"/>
        </w:rPr>
        <w:t xml:space="preserve">KÖZÖS </w:t>
      </w:r>
      <w:r w:rsidR="009924E0" w:rsidRPr="002A7758">
        <w:rPr>
          <w:b/>
          <w:bCs/>
          <w:sz w:val="22"/>
          <w:szCs w:val="22"/>
        </w:rPr>
        <w:t>AJÁNLATTEVŐ</w:t>
      </w:r>
      <w:r w:rsidRPr="002A7758">
        <w:rPr>
          <w:b/>
          <w:bCs/>
          <w:sz w:val="22"/>
          <w:szCs w:val="22"/>
        </w:rPr>
        <w:t>K KÉPVISELŐJÉNEK</w:t>
      </w:r>
      <w:r w:rsidR="009924E0" w:rsidRPr="002A7758">
        <w:rPr>
          <w:b/>
          <w:bCs/>
          <w:sz w:val="22"/>
          <w:szCs w:val="22"/>
        </w:rPr>
        <w:t xml:space="preserve"> MEG</w:t>
      </w:r>
      <w:bookmarkEnd w:id="10"/>
      <w:r w:rsidRPr="002A7758">
        <w:rPr>
          <w:b/>
          <w:bCs/>
          <w:sz w:val="22"/>
          <w:szCs w:val="22"/>
        </w:rPr>
        <w:t>NEVEZÉSE</w:t>
      </w:r>
    </w:p>
    <w:p w14:paraId="1A03C463" w14:textId="77777777" w:rsidR="009924E0" w:rsidRPr="002A7758" w:rsidRDefault="009924E0" w:rsidP="00E070CE">
      <w:pPr>
        <w:pStyle w:val="Listaszerbekezds"/>
        <w:shd w:val="clear" w:color="auto" w:fill="FFFFFF" w:themeFill="background1"/>
        <w:ind w:left="284"/>
        <w:contextualSpacing/>
        <w:jc w:val="center"/>
        <w:rPr>
          <w:i/>
          <w:sz w:val="22"/>
          <w:szCs w:val="22"/>
        </w:rPr>
      </w:pPr>
      <w:r w:rsidRPr="002A7758">
        <w:rPr>
          <w:i/>
          <w:sz w:val="22"/>
          <w:szCs w:val="22"/>
        </w:rPr>
        <w:t>Közös ajánlattétel esetén kitöltendő. Minden közös ajánlattevőnek alá kell írnia.</w:t>
      </w:r>
    </w:p>
    <w:p w14:paraId="1D91C071" w14:textId="77777777" w:rsidR="009924E0" w:rsidRPr="002A7758" w:rsidRDefault="009924E0" w:rsidP="00E070CE">
      <w:pPr>
        <w:pStyle w:val="Listaszerbekezds"/>
        <w:shd w:val="clear" w:color="auto" w:fill="FFFFFF" w:themeFill="background1"/>
        <w:ind w:left="284"/>
        <w:contextualSpacing/>
        <w:jc w:val="both"/>
        <w:rPr>
          <w:sz w:val="22"/>
          <w:szCs w:val="22"/>
        </w:rPr>
      </w:pPr>
    </w:p>
    <w:tbl>
      <w:tblPr>
        <w:tblStyle w:val="Rcsostblzat"/>
        <w:tblW w:w="0" w:type="auto"/>
        <w:jc w:val="center"/>
        <w:tblLook w:val="04A0" w:firstRow="1" w:lastRow="0" w:firstColumn="1" w:lastColumn="0" w:noHBand="0" w:noVBand="1"/>
      </w:tblPr>
      <w:tblGrid>
        <w:gridCol w:w="4606"/>
        <w:gridCol w:w="4606"/>
      </w:tblGrid>
      <w:tr w:rsidR="009924E0" w:rsidRPr="002A7758" w14:paraId="3A15BEFE" w14:textId="77777777" w:rsidTr="00B122E3">
        <w:trPr>
          <w:jc w:val="center"/>
        </w:trPr>
        <w:tc>
          <w:tcPr>
            <w:tcW w:w="4606" w:type="dxa"/>
            <w:shd w:val="clear" w:color="auto" w:fill="F2F2F2" w:themeFill="background1" w:themeFillShade="F2"/>
            <w:vAlign w:val="center"/>
          </w:tcPr>
          <w:p w14:paraId="7B90648C" w14:textId="77777777" w:rsidR="009924E0" w:rsidRPr="002A7758" w:rsidRDefault="009924E0" w:rsidP="00E070CE">
            <w:pPr>
              <w:pStyle w:val="Listaszerbekezds"/>
              <w:shd w:val="clear" w:color="auto" w:fill="FFFFFF" w:themeFill="background1"/>
              <w:jc w:val="both"/>
              <w:rPr>
                <w:b/>
                <w:sz w:val="22"/>
                <w:szCs w:val="22"/>
              </w:rPr>
            </w:pPr>
            <w:r w:rsidRPr="002A7758">
              <w:rPr>
                <w:b/>
                <w:sz w:val="22"/>
                <w:szCs w:val="22"/>
              </w:rPr>
              <w:t xml:space="preserve">Ajánlatkérő neve: </w:t>
            </w:r>
          </w:p>
        </w:tc>
        <w:tc>
          <w:tcPr>
            <w:tcW w:w="4606" w:type="dxa"/>
            <w:shd w:val="clear" w:color="auto" w:fill="F2F2F2" w:themeFill="background1" w:themeFillShade="F2"/>
            <w:vAlign w:val="center"/>
          </w:tcPr>
          <w:p w14:paraId="6D6E4338" w14:textId="77777777" w:rsidR="009924E0" w:rsidRPr="002A7758" w:rsidRDefault="009924E0" w:rsidP="00E070CE">
            <w:pPr>
              <w:pStyle w:val="Listaszerbekezds"/>
              <w:shd w:val="clear" w:color="auto" w:fill="FFFFFF" w:themeFill="background1"/>
              <w:jc w:val="center"/>
              <w:rPr>
                <w:b/>
                <w:sz w:val="22"/>
                <w:szCs w:val="22"/>
              </w:rPr>
            </w:pPr>
            <w:r w:rsidRPr="002A7758">
              <w:rPr>
                <w:b/>
                <w:sz w:val="22"/>
                <w:szCs w:val="22"/>
              </w:rPr>
              <w:t xml:space="preserve">BVH </w:t>
            </w:r>
            <w:proofErr w:type="spellStart"/>
            <w:r w:rsidRPr="002A7758">
              <w:rPr>
                <w:b/>
                <w:sz w:val="22"/>
                <w:szCs w:val="22"/>
              </w:rPr>
              <w:t>Zrt</w:t>
            </w:r>
            <w:proofErr w:type="spellEnd"/>
            <w:r w:rsidRPr="002A7758">
              <w:rPr>
                <w:b/>
                <w:sz w:val="22"/>
                <w:szCs w:val="22"/>
              </w:rPr>
              <w:t>.</w:t>
            </w:r>
          </w:p>
        </w:tc>
      </w:tr>
      <w:tr w:rsidR="009924E0" w:rsidRPr="002A7758" w14:paraId="1D80188E" w14:textId="77777777" w:rsidTr="00B122E3">
        <w:trPr>
          <w:jc w:val="center"/>
        </w:trPr>
        <w:tc>
          <w:tcPr>
            <w:tcW w:w="4606" w:type="dxa"/>
            <w:shd w:val="clear" w:color="auto" w:fill="F2F2F2" w:themeFill="background1" w:themeFillShade="F2"/>
            <w:vAlign w:val="center"/>
          </w:tcPr>
          <w:p w14:paraId="6F4CF5A8" w14:textId="77777777" w:rsidR="009924E0" w:rsidRPr="002A7758" w:rsidRDefault="009924E0" w:rsidP="00E070CE">
            <w:pPr>
              <w:pStyle w:val="Listaszerbekezds"/>
              <w:shd w:val="clear" w:color="auto" w:fill="FFFFFF" w:themeFill="background1"/>
              <w:jc w:val="both"/>
              <w:rPr>
                <w:b/>
                <w:sz w:val="22"/>
                <w:szCs w:val="22"/>
              </w:rPr>
            </w:pPr>
            <w:r w:rsidRPr="002A7758">
              <w:rPr>
                <w:b/>
                <w:sz w:val="22"/>
                <w:szCs w:val="22"/>
              </w:rPr>
              <w:t>Közbeszerzési eljárás megnevezése</w:t>
            </w:r>
          </w:p>
        </w:tc>
        <w:tc>
          <w:tcPr>
            <w:tcW w:w="4606" w:type="dxa"/>
            <w:shd w:val="clear" w:color="auto" w:fill="F2F2F2" w:themeFill="background1" w:themeFillShade="F2"/>
            <w:vAlign w:val="center"/>
          </w:tcPr>
          <w:p w14:paraId="767910A2" w14:textId="0740A6E7" w:rsidR="009924E0" w:rsidRPr="00DA74C7" w:rsidRDefault="00697F61" w:rsidP="00E57605">
            <w:pPr>
              <w:pStyle w:val="Listaszerbekezds"/>
              <w:shd w:val="clear" w:color="auto" w:fill="FFFFFF" w:themeFill="background1"/>
              <w:jc w:val="center"/>
              <w:rPr>
                <w:sz w:val="22"/>
                <w:szCs w:val="22"/>
              </w:rPr>
            </w:pPr>
            <w:r>
              <w:rPr>
                <w:b/>
                <w:i/>
                <w:sz w:val="22"/>
                <w:szCs w:val="22"/>
              </w:rPr>
              <w:t>Könyvvizsgálati</w:t>
            </w:r>
            <w:r w:rsidR="00944CC6">
              <w:rPr>
                <w:b/>
                <w:i/>
                <w:sz w:val="22"/>
                <w:szCs w:val="22"/>
              </w:rPr>
              <w:t xml:space="preserve"> szolgáltatás </w:t>
            </w:r>
            <w:r w:rsidR="003E20B7" w:rsidRPr="003E20B7">
              <w:rPr>
                <w:b/>
                <w:i/>
                <w:sz w:val="22"/>
                <w:szCs w:val="22"/>
              </w:rPr>
              <w:t>beszerzése</w:t>
            </w:r>
          </w:p>
        </w:tc>
      </w:tr>
    </w:tbl>
    <w:p w14:paraId="563AC33F" w14:textId="77777777" w:rsidR="009924E0" w:rsidRPr="002A7758" w:rsidRDefault="009924E0" w:rsidP="00E070CE">
      <w:pPr>
        <w:pStyle w:val="Listaszerbekezds"/>
        <w:shd w:val="clear" w:color="auto" w:fill="FFFFFF" w:themeFill="background1"/>
        <w:ind w:left="284"/>
        <w:contextualSpacing/>
        <w:jc w:val="both"/>
        <w:rPr>
          <w:sz w:val="22"/>
          <w:szCs w:val="22"/>
        </w:rPr>
      </w:pPr>
    </w:p>
    <w:p w14:paraId="2761228D"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t xml:space="preserve">Alulírottak </w:t>
      </w:r>
      <w:proofErr w:type="gramStart"/>
      <w:r w:rsidRPr="002A7758">
        <w:rPr>
          <w:sz w:val="22"/>
          <w:szCs w:val="22"/>
        </w:rPr>
        <w:t>a(</w:t>
      </w:r>
      <w:proofErr w:type="gramEnd"/>
      <w:r w:rsidRPr="002A7758">
        <w:rPr>
          <w:sz w:val="22"/>
          <w:szCs w:val="22"/>
        </w:rPr>
        <w:t xml:space="preserve">z) alábbi közös ajánlattevők képviseletében a Kbt. 35. § (1)-(2) bekezdése alapján </w:t>
      </w:r>
      <w:r w:rsidRPr="002A7758">
        <w:rPr>
          <w:b/>
          <w:sz w:val="22"/>
          <w:szCs w:val="22"/>
        </w:rPr>
        <w:t xml:space="preserve">nyilatkozzuk, </w:t>
      </w:r>
      <w:r w:rsidRPr="002A7758">
        <w:rPr>
          <w:sz w:val="22"/>
          <w:szCs w:val="22"/>
        </w:rPr>
        <w:t>hogy az alábbi ajánlattevők közösen tesznek ajánlatot és maguk közül a közbeszerzési eljárásban a közös ajánlattevők nevében történő eljárásra az alábbi képviselőt jelölik és hatalmazzák meg:</w:t>
      </w:r>
      <w:r w:rsidRPr="002A7758">
        <w:rPr>
          <w:sz w:val="22"/>
          <w:szCs w:val="22"/>
          <w:vertAlign w:val="superscript"/>
        </w:rPr>
        <w:footnoteReference w:id="17"/>
      </w:r>
    </w:p>
    <w:p w14:paraId="54774CD2" w14:textId="77777777" w:rsidR="009924E0" w:rsidRPr="002A7758" w:rsidRDefault="009924E0" w:rsidP="00E070CE">
      <w:pPr>
        <w:pStyle w:val="Listaszerbekezds"/>
        <w:shd w:val="clear" w:color="auto" w:fill="FFFFFF" w:themeFill="background1"/>
        <w:ind w:left="284"/>
        <w:contextualSpacing/>
        <w:rPr>
          <w:sz w:val="22"/>
          <w:szCs w:val="22"/>
        </w:rPr>
      </w:pPr>
    </w:p>
    <w:tbl>
      <w:tblPr>
        <w:tblW w:w="0" w:type="auto"/>
        <w:jc w:val="center"/>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ook w:val="04A0" w:firstRow="1" w:lastRow="0" w:firstColumn="1" w:lastColumn="0" w:noHBand="0" w:noVBand="1"/>
      </w:tblPr>
      <w:tblGrid>
        <w:gridCol w:w="2301"/>
        <w:gridCol w:w="2301"/>
        <w:gridCol w:w="2301"/>
        <w:gridCol w:w="2301"/>
      </w:tblGrid>
      <w:tr w:rsidR="009924E0" w:rsidRPr="002A7758" w14:paraId="65831EFF" w14:textId="77777777" w:rsidTr="009924E0">
        <w:trPr>
          <w:jc w:val="center"/>
        </w:trPr>
        <w:tc>
          <w:tcPr>
            <w:tcW w:w="2301" w:type="dxa"/>
            <w:shd w:val="clear" w:color="auto" w:fill="D9D9D9"/>
          </w:tcPr>
          <w:p w14:paraId="7FCAE6B5" w14:textId="77777777" w:rsidR="009924E0" w:rsidRPr="002A7758" w:rsidRDefault="009924E0" w:rsidP="00E070CE">
            <w:pPr>
              <w:pStyle w:val="Listaszerbekezds"/>
              <w:shd w:val="clear" w:color="auto" w:fill="FFFFFF" w:themeFill="background1"/>
              <w:ind w:left="284"/>
              <w:contextualSpacing/>
              <w:rPr>
                <w:b/>
                <w:sz w:val="22"/>
                <w:szCs w:val="22"/>
              </w:rPr>
            </w:pPr>
            <w:r w:rsidRPr="002A7758">
              <w:rPr>
                <w:b/>
                <w:sz w:val="22"/>
                <w:szCs w:val="22"/>
              </w:rPr>
              <w:t>Ajánlattevő neve:</w:t>
            </w:r>
          </w:p>
        </w:tc>
        <w:tc>
          <w:tcPr>
            <w:tcW w:w="2301" w:type="dxa"/>
            <w:vAlign w:val="center"/>
          </w:tcPr>
          <w:p w14:paraId="2601A677" w14:textId="77777777" w:rsidR="009924E0" w:rsidRPr="002A7758" w:rsidRDefault="009924E0" w:rsidP="00E070CE">
            <w:pPr>
              <w:pStyle w:val="Listaszerbekezds"/>
              <w:shd w:val="clear" w:color="auto" w:fill="FFFFFF" w:themeFill="background1"/>
              <w:ind w:left="284"/>
              <w:contextualSpacing/>
              <w:jc w:val="both"/>
              <w:rPr>
                <w:sz w:val="22"/>
                <w:szCs w:val="22"/>
              </w:rPr>
            </w:pPr>
          </w:p>
        </w:tc>
        <w:tc>
          <w:tcPr>
            <w:tcW w:w="2301" w:type="dxa"/>
            <w:vAlign w:val="center"/>
          </w:tcPr>
          <w:p w14:paraId="285BEEAF" w14:textId="77777777" w:rsidR="009924E0" w:rsidRPr="002A7758" w:rsidRDefault="009924E0" w:rsidP="00E070CE">
            <w:pPr>
              <w:pStyle w:val="Listaszerbekezds"/>
              <w:shd w:val="clear" w:color="auto" w:fill="FFFFFF" w:themeFill="background1"/>
              <w:ind w:left="284"/>
              <w:contextualSpacing/>
              <w:jc w:val="both"/>
              <w:rPr>
                <w:sz w:val="22"/>
                <w:szCs w:val="22"/>
              </w:rPr>
            </w:pPr>
          </w:p>
        </w:tc>
        <w:tc>
          <w:tcPr>
            <w:tcW w:w="2301" w:type="dxa"/>
            <w:vAlign w:val="center"/>
          </w:tcPr>
          <w:p w14:paraId="69E0860A" w14:textId="77777777" w:rsidR="009924E0" w:rsidRPr="002A7758" w:rsidRDefault="009924E0" w:rsidP="00E070CE">
            <w:pPr>
              <w:pStyle w:val="Listaszerbekezds"/>
              <w:shd w:val="clear" w:color="auto" w:fill="FFFFFF" w:themeFill="background1"/>
              <w:ind w:left="284"/>
              <w:contextualSpacing/>
              <w:jc w:val="both"/>
              <w:rPr>
                <w:sz w:val="22"/>
                <w:szCs w:val="22"/>
              </w:rPr>
            </w:pPr>
          </w:p>
        </w:tc>
      </w:tr>
      <w:tr w:rsidR="009924E0" w:rsidRPr="002A7758" w14:paraId="1A1C1669" w14:textId="77777777" w:rsidTr="009924E0">
        <w:trPr>
          <w:jc w:val="center"/>
        </w:trPr>
        <w:tc>
          <w:tcPr>
            <w:tcW w:w="2301" w:type="dxa"/>
            <w:shd w:val="clear" w:color="auto" w:fill="D9D9D9"/>
          </w:tcPr>
          <w:p w14:paraId="72491605" w14:textId="77777777" w:rsidR="009924E0" w:rsidRPr="002A7758" w:rsidRDefault="009924E0" w:rsidP="00E070CE">
            <w:pPr>
              <w:pStyle w:val="Listaszerbekezds"/>
              <w:shd w:val="clear" w:color="auto" w:fill="FFFFFF" w:themeFill="background1"/>
              <w:ind w:left="284"/>
              <w:contextualSpacing/>
              <w:rPr>
                <w:b/>
                <w:sz w:val="22"/>
                <w:szCs w:val="22"/>
              </w:rPr>
            </w:pPr>
            <w:r w:rsidRPr="002A7758">
              <w:rPr>
                <w:b/>
                <w:sz w:val="22"/>
                <w:szCs w:val="22"/>
              </w:rPr>
              <w:t>Ajánlattevő nevében aláírásra jogosult képviselő neve:</w:t>
            </w:r>
          </w:p>
        </w:tc>
        <w:tc>
          <w:tcPr>
            <w:tcW w:w="2301" w:type="dxa"/>
            <w:vAlign w:val="center"/>
          </w:tcPr>
          <w:p w14:paraId="78DEA18B" w14:textId="77777777" w:rsidR="009924E0" w:rsidRPr="002A7758" w:rsidRDefault="009924E0" w:rsidP="00E070CE">
            <w:pPr>
              <w:pStyle w:val="Listaszerbekezds"/>
              <w:shd w:val="clear" w:color="auto" w:fill="FFFFFF" w:themeFill="background1"/>
              <w:ind w:left="284"/>
              <w:contextualSpacing/>
              <w:jc w:val="both"/>
              <w:rPr>
                <w:sz w:val="22"/>
                <w:szCs w:val="22"/>
              </w:rPr>
            </w:pPr>
          </w:p>
        </w:tc>
        <w:tc>
          <w:tcPr>
            <w:tcW w:w="2301" w:type="dxa"/>
            <w:vAlign w:val="center"/>
          </w:tcPr>
          <w:p w14:paraId="0FE848B6" w14:textId="77777777" w:rsidR="009924E0" w:rsidRPr="002A7758" w:rsidRDefault="009924E0" w:rsidP="00E070CE">
            <w:pPr>
              <w:pStyle w:val="Listaszerbekezds"/>
              <w:shd w:val="clear" w:color="auto" w:fill="FFFFFF" w:themeFill="background1"/>
              <w:ind w:left="284"/>
              <w:contextualSpacing/>
              <w:jc w:val="both"/>
              <w:rPr>
                <w:sz w:val="22"/>
                <w:szCs w:val="22"/>
              </w:rPr>
            </w:pPr>
          </w:p>
        </w:tc>
        <w:tc>
          <w:tcPr>
            <w:tcW w:w="2301" w:type="dxa"/>
            <w:vAlign w:val="center"/>
          </w:tcPr>
          <w:p w14:paraId="5D3A214B" w14:textId="77777777" w:rsidR="009924E0" w:rsidRPr="002A7758" w:rsidRDefault="009924E0" w:rsidP="00E070CE">
            <w:pPr>
              <w:pStyle w:val="Listaszerbekezds"/>
              <w:shd w:val="clear" w:color="auto" w:fill="FFFFFF" w:themeFill="background1"/>
              <w:ind w:left="284"/>
              <w:contextualSpacing/>
              <w:jc w:val="both"/>
              <w:rPr>
                <w:sz w:val="22"/>
                <w:szCs w:val="22"/>
              </w:rPr>
            </w:pPr>
          </w:p>
        </w:tc>
      </w:tr>
      <w:tr w:rsidR="009924E0" w:rsidRPr="002A7758" w14:paraId="2970CF79" w14:textId="77777777" w:rsidTr="009924E0">
        <w:trPr>
          <w:jc w:val="center"/>
        </w:trPr>
        <w:tc>
          <w:tcPr>
            <w:tcW w:w="2301" w:type="dxa"/>
            <w:shd w:val="clear" w:color="auto" w:fill="D9D9D9"/>
          </w:tcPr>
          <w:p w14:paraId="42947DA8" w14:textId="77777777" w:rsidR="009924E0" w:rsidRPr="002A7758" w:rsidRDefault="009924E0" w:rsidP="00E070CE">
            <w:pPr>
              <w:pStyle w:val="Listaszerbekezds"/>
              <w:shd w:val="clear" w:color="auto" w:fill="FFFFFF" w:themeFill="background1"/>
              <w:ind w:left="284"/>
              <w:contextualSpacing/>
              <w:rPr>
                <w:b/>
                <w:sz w:val="22"/>
                <w:szCs w:val="22"/>
              </w:rPr>
            </w:pPr>
            <w:r w:rsidRPr="002A7758">
              <w:rPr>
                <w:b/>
                <w:sz w:val="22"/>
                <w:szCs w:val="22"/>
              </w:rPr>
              <w:t>Ajánlattevő jogosult-e a közös ajánlattevők nevében eljárni, azokat képviselni (</w:t>
            </w:r>
            <w:r w:rsidRPr="002A7758">
              <w:rPr>
                <w:b/>
                <w:sz w:val="22"/>
                <w:szCs w:val="22"/>
                <w:u w:val="single"/>
              </w:rPr>
              <w:t>csak az egyik</w:t>
            </w:r>
            <w:r w:rsidRPr="002A7758">
              <w:rPr>
                <w:b/>
                <w:sz w:val="22"/>
                <w:szCs w:val="22"/>
              </w:rPr>
              <w:t xml:space="preserve"> ajánlattevő jelölhető meg „igennel”):</w:t>
            </w:r>
          </w:p>
        </w:tc>
        <w:tc>
          <w:tcPr>
            <w:tcW w:w="2301" w:type="dxa"/>
            <w:vAlign w:val="center"/>
          </w:tcPr>
          <w:p w14:paraId="55A562C2"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t>igen / nem</w:t>
            </w:r>
            <w:r w:rsidRPr="002A7758">
              <w:rPr>
                <w:sz w:val="22"/>
                <w:szCs w:val="22"/>
                <w:vertAlign w:val="superscript"/>
              </w:rPr>
              <w:footnoteReference w:id="18"/>
            </w:r>
          </w:p>
        </w:tc>
        <w:tc>
          <w:tcPr>
            <w:tcW w:w="2301" w:type="dxa"/>
            <w:vAlign w:val="center"/>
          </w:tcPr>
          <w:p w14:paraId="44CA8651"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t>igen / nem</w:t>
            </w:r>
          </w:p>
        </w:tc>
        <w:tc>
          <w:tcPr>
            <w:tcW w:w="2301" w:type="dxa"/>
            <w:vAlign w:val="center"/>
          </w:tcPr>
          <w:p w14:paraId="288FA319"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t>igen / nem</w:t>
            </w:r>
          </w:p>
        </w:tc>
      </w:tr>
      <w:tr w:rsidR="009924E0" w:rsidRPr="002A7758" w14:paraId="50568DD3" w14:textId="77777777" w:rsidTr="009924E0">
        <w:trPr>
          <w:jc w:val="center"/>
        </w:trPr>
        <w:tc>
          <w:tcPr>
            <w:tcW w:w="9204" w:type="dxa"/>
            <w:gridSpan w:val="4"/>
            <w:shd w:val="clear" w:color="auto" w:fill="D9D9D9"/>
          </w:tcPr>
          <w:p w14:paraId="67D4232E" w14:textId="77777777" w:rsidR="009924E0" w:rsidRPr="002A7758" w:rsidRDefault="009924E0" w:rsidP="00E070CE">
            <w:pPr>
              <w:pStyle w:val="Listaszerbekezds"/>
              <w:shd w:val="clear" w:color="auto" w:fill="FFFFFF" w:themeFill="background1"/>
              <w:ind w:left="284"/>
              <w:contextualSpacing/>
              <w:jc w:val="both"/>
              <w:rPr>
                <w:b/>
                <w:sz w:val="22"/>
                <w:szCs w:val="22"/>
              </w:rPr>
            </w:pPr>
            <w:r w:rsidRPr="002A7758">
              <w:rPr>
                <w:b/>
                <w:sz w:val="22"/>
                <w:szCs w:val="22"/>
              </w:rPr>
              <w:t>A fenti közös ajánlattevők cégszerű aláírása:</w:t>
            </w:r>
          </w:p>
        </w:tc>
      </w:tr>
      <w:tr w:rsidR="009924E0" w:rsidRPr="002A7758" w14:paraId="44D0F628" w14:textId="77777777" w:rsidTr="009924E0">
        <w:trPr>
          <w:trHeight w:val="962"/>
          <w:jc w:val="center"/>
        </w:trPr>
        <w:tc>
          <w:tcPr>
            <w:tcW w:w="9204" w:type="dxa"/>
            <w:gridSpan w:val="4"/>
            <w:shd w:val="clear" w:color="auto" w:fill="FFFFFF"/>
            <w:vAlign w:val="center"/>
          </w:tcPr>
          <w:p w14:paraId="238BC9FF"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t>Kelt</w:t>
            </w:r>
            <w:proofErr w:type="gramStart"/>
            <w:r w:rsidRPr="002A7758">
              <w:rPr>
                <w:sz w:val="22"/>
                <w:szCs w:val="22"/>
              </w:rPr>
              <w:t>: …</w:t>
            </w:r>
            <w:proofErr w:type="gramEnd"/>
            <w:r w:rsidRPr="002A7758">
              <w:rPr>
                <w:sz w:val="22"/>
                <w:szCs w:val="22"/>
              </w:rPr>
              <w:t>…………, ……….. év ……………….. hónap …. napján</w:t>
            </w:r>
          </w:p>
        </w:tc>
      </w:tr>
      <w:tr w:rsidR="009924E0" w:rsidRPr="002A7758" w14:paraId="13E6955E" w14:textId="77777777" w:rsidTr="009924E0">
        <w:trPr>
          <w:trHeight w:val="976"/>
          <w:jc w:val="center"/>
        </w:trPr>
        <w:tc>
          <w:tcPr>
            <w:tcW w:w="9204" w:type="dxa"/>
            <w:gridSpan w:val="4"/>
            <w:shd w:val="clear" w:color="auto" w:fill="FFFFFF"/>
            <w:vAlign w:val="center"/>
          </w:tcPr>
          <w:p w14:paraId="1F80310D"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t>Kelt</w:t>
            </w:r>
            <w:proofErr w:type="gramStart"/>
            <w:r w:rsidRPr="002A7758">
              <w:rPr>
                <w:sz w:val="22"/>
                <w:szCs w:val="22"/>
              </w:rPr>
              <w:t>: …</w:t>
            </w:r>
            <w:proofErr w:type="gramEnd"/>
            <w:r w:rsidRPr="002A7758">
              <w:rPr>
                <w:sz w:val="22"/>
                <w:szCs w:val="22"/>
              </w:rPr>
              <w:t>…………, ……….. év ……………….. hónap …. napján</w:t>
            </w:r>
          </w:p>
        </w:tc>
      </w:tr>
      <w:tr w:rsidR="009924E0" w:rsidRPr="002A7758" w14:paraId="784B450E" w14:textId="77777777" w:rsidTr="009924E0">
        <w:trPr>
          <w:trHeight w:val="989"/>
          <w:jc w:val="center"/>
        </w:trPr>
        <w:tc>
          <w:tcPr>
            <w:tcW w:w="9204" w:type="dxa"/>
            <w:gridSpan w:val="4"/>
            <w:shd w:val="clear" w:color="auto" w:fill="FFFFFF"/>
            <w:vAlign w:val="center"/>
          </w:tcPr>
          <w:p w14:paraId="0FFD023B"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t>Kelt</w:t>
            </w:r>
            <w:proofErr w:type="gramStart"/>
            <w:r w:rsidRPr="002A7758">
              <w:rPr>
                <w:sz w:val="22"/>
                <w:szCs w:val="22"/>
              </w:rPr>
              <w:t>: …</w:t>
            </w:r>
            <w:proofErr w:type="gramEnd"/>
            <w:r w:rsidRPr="002A7758">
              <w:rPr>
                <w:sz w:val="22"/>
                <w:szCs w:val="22"/>
              </w:rPr>
              <w:t>…………, ……….. év ……………….. hónap …. napján</w:t>
            </w:r>
          </w:p>
        </w:tc>
      </w:tr>
    </w:tbl>
    <w:p w14:paraId="7AA5300E" w14:textId="77777777" w:rsidR="009924E0" w:rsidRPr="002A7758" w:rsidRDefault="009924E0" w:rsidP="00E070CE">
      <w:pPr>
        <w:pStyle w:val="Listaszerbekezds"/>
        <w:shd w:val="clear" w:color="auto" w:fill="FFFFFF" w:themeFill="background1"/>
        <w:ind w:left="284"/>
        <w:contextualSpacing/>
        <w:jc w:val="both"/>
        <w:rPr>
          <w:sz w:val="22"/>
          <w:szCs w:val="22"/>
        </w:rPr>
      </w:pPr>
    </w:p>
    <w:p w14:paraId="2E318099" w14:textId="77777777" w:rsidR="00A80A84" w:rsidRPr="00492D94" w:rsidRDefault="00A80A84" w:rsidP="00E070CE">
      <w:pPr>
        <w:pStyle w:val="Listaszerbekezds"/>
        <w:shd w:val="clear" w:color="auto" w:fill="FFFFFF" w:themeFill="background1"/>
        <w:ind w:left="284"/>
        <w:contextualSpacing/>
        <w:jc w:val="both"/>
        <w:rPr>
          <w:sz w:val="22"/>
          <w:szCs w:val="22"/>
        </w:rPr>
      </w:pPr>
      <w:r>
        <w:rPr>
          <w:sz w:val="22"/>
          <w:szCs w:val="22"/>
        </w:rPr>
        <w:t>Jelen nyilatkozatot követően csatoljuk a Közös Ajánlattevők Együttműködési Megállapodását.</w:t>
      </w:r>
    </w:p>
    <w:p w14:paraId="3C1F3CA2" w14:textId="45836FCE"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t xml:space="preserve">Jelen nyilatkozatot a BVH </w:t>
      </w:r>
      <w:proofErr w:type="spellStart"/>
      <w:r w:rsidRPr="002A7758">
        <w:rPr>
          <w:sz w:val="22"/>
          <w:szCs w:val="22"/>
        </w:rPr>
        <w:t>Zrt</w:t>
      </w:r>
      <w:proofErr w:type="spellEnd"/>
      <w:proofErr w:type="gramStart"/>
      <w:r w:rsidRPr="002A7758">
        <w:rPr>
          <w:sz w:val="22"/>
          <w:szCs w:val="22"/>
        </w:rPr>
        <w:t>.,</w:t>
      </w:r>
      <w:proofErr w:type="gramEnd"/>
      <w:r w:rsidRPr="002A7758">
        <w:rPr>
          <w:sz w:val="22"/>
          <w:szCs w:val="22"/>
        </w:rPr>
        <w:t xml:space="preserve"> mint Ajánlatkérő által </w:t>
      </w:r>
      <w:r w:rsidRPr="002A7758">
        <w:rPr>
          <w:b/>
          <w:i/>
          <w:sz w:val="22"/>
          <w:szCs w:val="22"/>
        </w:rPr>
        <w:t>„</w:t>
      </w:r>
      <w:r w:rsidR="00697F61">
        <w:rPr>
          <w:b/>
          <w:i/>
          <w:sz w:val="22"/>
          <w:szCs w:val="22"/>
        </w:rPr>
        <w:t>Könyvvizsgálati</w:t>
      </w:r>
      <w:r w:rsidR="00944CC6">
        <w:rPr>
          <w:b/>
          <w:i/>
          <w:sz w:val="22"/>
          <w:szCs w:val="22"/>
        </w:rPr>
        <w:t xml:space="preserve"> szolgáltatás </w:t>
      </w:r>
      <w:r w:rsidR="00756875" w:rsidRPr="00756875">
        <w:rPr>
          <w:b/>
          <w:i/>
          <w:sz w:val="22"/>
          <w:szCs w:val="22"/>
        </w:rPr>
        <w:t>beszerzése</w:t>
      </w:r>
      <w:r w:rsidR="00D45F50" w:rsidRPr="00D45F50">
        <w:rPr>
          <w:b/>
          <w:i/>
          <w:sz w:val="22"/>
          <w:szCs w:val="22"/>
        </w:rPr>
        <w:t xml:space="preserve">” </w:t>
      </w:r>
      <w:r w:rsidRPr="002A7758">
        <w:rPr>
          <w:sz w:val="22"/>
          <w:szCs w:val="22"/>
        </w:rPr>
        <w:t>címen indított közbeszerzési eljárásban</w:t>
      </w:r>
      <w:r w:rsidRPr="002A7758">
        <w:rPr>
          <w:b/>
          <w:sz w:val="22"/>
          <w:szCs w:val="22"/>
        </w:rPr>
        <w:t xml:space="preserve"> </w:t>
      </w:r>
      <w:r w:rsidRPr="002A7758">
        <w:rPr>
          <w:sz w:val="22"/>
          <w:szCs w:val="22"/>
        </w:rPr>
        <w:t>az ajánlat részeként teszem/tesszük</w:t>
      </w:r>
      <w:r w:rsidRPr="002A7758">
        <w:rPr>
          <w:sz w:val="22"/>
          <w:szCs w:val="22"/>
          <w:vertAlign w:val="superscript"/>
        </w:rPr>
        <w:footnoteReference w:id="19"/>
      </w:r>
      <w:r w:rsidRPr="002A7758">
        <w:rPr>
          <w:sz w:val="22"/>
          <w:szCs w:val="22"/>
          <w:vertAlign w:val="superscript"/>
        </w:rPr>
        <w:t>.</w:t>
      </w:r>
    </w:p>
    <w:p w14:paraId="1565DE88" w14:textId="77777777" w:rsidR="002A7758" w:rsidRDefault="002A7758">
      <w:pPr>
        <w:widowControl/>
        <w:adjustRightInd/>
        <w:spacing w:after="200" w:line="276" w:lineRule="auto"/>
        <w:jc w:val="left"/>
        <w:textAlignment w:val="auto"/>
        <w:rPr>
          <w:sz w:val="22"/>
          <w:szCs w:val="22"/>
        </w:rPr>
      </w:pPr>
      <w:r>
        <w:rPr>
          <w:sz w:val="22"/>
          <w:szCs w:val="22"/>
        </w:rPr>
        <w:br w:type="page"/>
      </w:r>
    </w:p>
    <w:p w14:paraId="0016CC6B" w14:textId="77777777" w:rsidR="002A7758" w:rsidRPr="002A7758" w:rsidRDefault="002A7758" w:rsidP="00E070CE">
      <w:pPr>
        <w:pStyle w:val="Listaszerbekezds"/>
        <w:shd w:val="clear" w:color="auto" w:fill="FFFFFF" w:themeFill="background1"/>
        <w:ind w:left="284"/>
        <w:contextualSpacing/>
        <w:jc w:val="both"/>
        <w:rPr>
          <w:sz w:val="22"/>
          <w:szCs w:val="22"/>
        </w:rPr>
      </w:pPr>
    </w:p>
    <w:p w14:paraId="05ACE384" w14:textId="77777777" w:rsidR="009924E0" w:rsidRPr="002A7758" w:rsidRDefault="009924E0" w:rsidP="00E070CE">
      <w:pPr>
        <w:pStyle w:val="Listaszerbekezds"/>
        <w:shd w:val="clear" w:color="auto" w:fill="FFFFFF" w:themeFill="background1"/>
        <w:ind w:left="284"/>
        <w:contextualSpacing/>
        <w:jc w:val="both"/>
        <w:rPr>
          <w:sz w:val="22"/>
          <w:szCs w:val="22"/>
        </w:rPr>
      </w:pPr>
    </w:p>
    <w:p w14:paraId="54A0ECBC" w14:textId="77777777" w:rsidR="00B1046B" w:rsidRPr="002A7758" w:rsidRDefault="00F97558" w:rsidP="00492D94">
      <w:pPr>
        <w:widowControl/>
        <w:shd w:val="clear" w:color="auto" w:fill="FFFFFF" w:themeFill="background1"/>
        <w:adjustRightInd/>
        <w:spacing w:line="240" w:lineRule="auto"/>
        <w:jc w:val="right"/>
        <w:textAlignment w:val="auto"/>
        <w:rPr>
          <w:b/>
          <w:bCs/>
          <w:i/>
          <w:sz w:val="22"/>
          <w:szCs w:val="22"/>
        </w:rPr>
      </w:pPr>
      <w:r w:rsidRPr="002A7758">
        <w:rPr>
          <w:i/>
          <w:sz w:val="22"/>
          <w:szCs w:val="22"/>
        </w:rPr>
        <w:t>7</w:t>
      </w:r>
      <w:r w:rsidR="00FE6D25">
        <w:rPr>
          <w:i/>
          <w:sz w:val="22"/>
          <w:szCs w:val="22"/>
        </w:rPr>
        <w:t>. számú minta</w:t>
      </w:r>
    </w:p>
    <w:p w14:paraId="3CA6CF1E" w14:textId="77777777" w:rsidR="00B1046B" w:rsidRPr="002A7758" w:rsidRDefault="00B1046B" w:rsidP="00B1046B">
      <w:pPr>
        <w:widowControl/>
        <w:shd w:val="clear" w:color="auto" w:fill="FFFFFF" w:themeFill="background1"/>
        <w:adjustRightInd/>
        <w:spacing w:line="240" w:lineRule="auto"/>
        <w:jc w:val="left"/>
        <w:textAlignment w:val="auto"/>
        <w:rPr>
          <w:sz w:val="22"/>
          <w:szCs w:val="22"/>
        </w:rPr>
      </w:pPr>
    </w:p>
    <w:p w14:paraId="66648BF6" w14:textId="77777777" w:rsidR="00B1046B" w:rsidRPr="002A7758" w:rsidRDefault="00B1046B" w:rsidP="00492D94">
      <w:pPr>
        <w:widowControl/>
        <w:adjustRightInd/>
        <w:spacing w:after="200" w:line="276" w:lineRule="auto"/>
        <w:jc w:val="center"/>
        <w:textAlignment w:val="auto"/>
        <w:rPr>
          <w:b/>
          <w:bCs/>
          <w:sz w:val="22"/>
          <w:szCs w:val="22"/>
        </w:rPr>
      </w:pPr>
      <w:r w:rsidRPr="002A7758">
        <w:rPr>
          <w:b/>
          <w:bCs/>
          <w:sz w:val="22"/>
          <w:szCs w:val="22"/>
        </w:rPr>
        <w:t xml:space="preserve">NYILATKOZAT </w:t>
      </w:r>
      <w:proofErr w:type="gramStart"/>
      <w:r w:rsidRPr="002A7758">
        <w:rPr>
          <w:b/>
          <w:bCs/>
          <w:sz w:val="22"/>
          <w:szCs w:val="22"/>
        </w:rPr>
        <w:t>A</w:t>
      </w:r>
      <w:proofErr w:type="gramEnd"/>
      <w:r w:rsidRPr="002A7758">
        <w:rPr>
          <w:b/>
          <w:bCs/>
          <w:sz w:val="22"/>
          <w:szCs w:val="22"/>
        </w:rPr>
        <w:t xml:space="preserve"> KBT. 65. § (7) ÉS (9) BEKEZDÉSÉRE VONATKOZÓAN</w:t>
      </w:r>
    </w:p>
    <w:p w14:paraId="3A5A42F2" w14:textId="77777777" w:rsidR="00B1046B" w:rsidRPr="002A7758" w:rsidRDefault="00B1046B" w:rsidP="00B1046B">
      <w:pPr>
        <w:widowControl/>
        <w:shd w:val="clear" w:color="auto" w:fill="FFFFFF" w:themeFill="background1"/>
        <w:adjustRightInd/>
        <w:spacing w:line="240" w:lineRule="auto"/>
        <w:jc w:val="left"/>
        <w:textAlignment w:val="auto"/>
        <w:rPr>
          <w:i/>
          <w:sz w:val="22"/>
          <w:szCs w:val="22"/>
        </w:rPr>
      </w:pPr>
    </w:p>
    <w:p w14:paraId="33C70AF1" w14:textId="77777777" w:rsidR="00B1046B" w:rsidRPr="002A7758" w:rsidRDefault="00B1046B" w:rsidP="00B1046B">
      <w:pPr>
        <w:widowControl/>
        <w:shd w:val="clear" w:color="auto" w:fill="FFFFFF" w:themeFill="background1"/>
        <w:adjustRightInd/>
        <w:spacing w:line="240" w:lineRule="auto"/>
        <w:jc w:val="center"/>
        <w:textAlignment w:val="auto"/>
        <w:rPr>
          <w:i/>
          <w:sz w:val="22"/>
          <w:szCs w:val="22"/>
        </w:rPr>
      </w:pPr>
      <w:r w:rsidRPr="002A7758">
        <w:rPr>
          <w:i/>
          <w:sz w:val="22"/>
          <w:szCs w:val="22"/>
        </w:rPr>
        <w:t>Közös ajánlattétel esetén az ajánlati nyilatkozatot minden közös ajánlattevő vonatkozásában csatolni kell.</w:t>
      </w:r>
    </w:p>
    <w:p w14:paraId="75FB8EE6" w14:textId="77777777" w:rsidR="00B1046B" w:rsidRPr="002A7758" w:rsidRDefault="00B1046B" w:rsidP="00B1046B">
      <w:pPr>
        <w:widowControl/>
        <w:shd w:val="clear" w:color="auto" w:fill="FFFFFF" w:themeFill="background1"/>
        <w:adjustRightInd/>
        <w:spacing w:line="240" w:lineRule="auto"/>
        <w:jc w:val="left"/>
        <w:textAlignment w:val="auto"/>
        <w:rPr>
          <w:sz w:val="22"/>
          <w:szCs w:val="22"/>
        </w:rPr>
      </w:pPr>
    </w:p>
    <w:p w14:paraId="4EA5F51B" w14:textId="77777777" w:rsidR="00B1046B" w:rsidRPr="002A7758" w:rsidRDefault="00B1046B" w:rsidP="00B1046B">
      <w:pPr>
        <w:widowControl/>
        <w:shd w:val="clear" w:color="auto" w:fill="FFFFFF" w:themeFill="background1"/>
        <w:adjustRightInd/>
        <w:spacing w:line="240" w:lineRule="auto"/>
        <w:textAlignment w:val="auto"/>
        <w:rPr>
          <w:sz w:val="22"/>
          <w:szCs w:val="22"/>
        </w:rPr>
      </w:pPr>
      <w:r w:rsidRPr="002A7758">
        <w:rPr>
          <w:sz w:val="22"/>
          <w:szCs w:val="22"/>
        </w:rPr>
        <w:t>Alulírott</w:t>
      </w:r>
      <w:proofErr w:type="gramStart"/>
      <w:r w:rsidRPr="002A7758">
        <w:rPr>
          <w:sz w:val="22"/>
          <w:szCs w:val="22"/>
        </w:rPr>
        <w:t>, …</w:t>
      </w:r>
      <w:proofErr w:type="gramEnd"/>
      <w:r w:rsidRPr="002A7758">
        <w:rPr>
          <w:sz w:val="22"/>
          <w:szCs w:val="22"/>
        </w:rPr>
        <w:t xml:space="preserve">……………………………… mint a(z) …………................................................. cégjegyzésre jogosult képviselője, a(z) </w:t>
      </w:r>
    </w:p>
    <w:p w14:paraId="4FB8E7D9" w14:textId="77777777" w:rsidR="00B1046B" w:rsidRPr="002A7758" w:rsidRDefault="00B1046B" w:rsidP="00B1046B">
      <w:pPr>
        <w:widowControl/>
        <w:shd w:val="clear" w:color="auto" w:fill="FFFFFF" w:themeFill="background1"/>
        <w:adjustRightInd/>
        <w:spacing w:line="240" w:lineRule="auto"/>
        <w:jc w:val="left"/>
        <w:textAlignment w:val="auto"/>
        <w:rPr>
          <w:sz w:val="22"/>
          <w:szCs w:val="22"/>
        </w:rPr>
      </w:pPr>
    </w:p>
    <w:tbl>
      <w:tblPr>
        <w:tblStyle w:val="Rcsostblzat"/>
        <w:tblW w:w="0" w:type="auto"/>
        <w:jc w:val="center"/>
        <w:tblLook w:val="04A0" w:firstRow="1" w:lastRow="0" w:firstColumn="1" w:lastColumn="0" w:noHBand="0" w:noVBand="1"/>
      </w:tblPr>
      <w:tblGrid>
        <w:gridCol w:w="4606"/>
        <w:gridCol w:w="4606"/>
      </w:tblGrid>
      <w:tr w:rsidR="00B1046B" w:rsidRPr="002A7758" w14:paraId="70927015" w14:textId="77777777" w:rsidTr="00231D68">
        <w:trPr>
          <w:jc w:val="center"/>
        </w:trPr>
        <w:tc>
          <w:tcPr>
            <w:tcW w:w="4606" w:type="dxa"/>
            <w:shd w:val="clear" w:color="auto" w:fill="F2F2F2" w:themeFill="background1" w:themeFillShade="F2"/>
            <w:vAlign w:val="center"/>
          </w:tcPr>
          <w:p w14:paraId="03A33DE9" w14:textId="77777777" w:rsidR="00B1046B" w:rsidRPr="002A7758" w:rsidRDefault="00B1046B" w:rsidP="00231D68">
            <w:pPr>
              <w:widowControl/>
              <w:shd w:val="clear" w:color="auto" w:fill="FFFFFF" w:themeFill="background1"/>
              <w:adjustRightInd/>
              <w:spacing w:line="240" w:lineRule="auto"/>
              <w:jc w:val="left"/>
              <w:textAlignment w:val="auto"/>
              <w:rPr>
                <w:b/>
                <w:sz w:val="22"/>
                <w:szCs w:val="22"/>
              </w:rPr>
            </w:pPr>
            <w:r w:rsidRPr="002A7758">
              <w:rPr>
                <w:b/>
                <w:sz w:val="22"/>
                <w:szCs w:val="22"/>
              </w:rPr>
              <w:t xml:space="preserve">Ajánlatkérő neve: </w:t>
            </w:r>
          </w:p>
        </w:tc>
        <w:tc>
          <w:tcPr>
            <w:tcW w:w="4606" w:type="dxa"/>
            <w:shd w:val="clear" w:color="auto" w:fill="F2F2F2" w:themeFill="background1" w:themeFillShade="F2"/>
            <w:vAlign w:val="center"/>
          </w:tcPr>
          <w:p w14:paraId="288AD176" w14:textId="77777777" w:rsidR="00B1046B" w:rsidRPr="002A7758" w:rsidRDefault="00B1046B" w:rsidP="00231D68">
            <w:pPr>
              <w:widowControl/>
              <w:shd w:val="clear" w:color="auto" w:fill="FFFFFF" w:themeFill="background1"/>
              <w:adjustRightInd/>
              <w:spacing w:line="240" w:lineRule="auto"/>
              <w:jc w:val="center"/>
              <w:textAlignment w:val="auto"/>
              <w:rPr>
                <w:b/>
                <w:sz w:val="22"/>
                <w:szCs w:val="22"/>
              </w:rPr>
            </w:pPr>
            <w:r w:rsidRPr="002A7758">
              <w:rPr>
                <w:b/>
                <w:sz w:val="22"/>
                <w:szCs w:val="22"/>
              </w:rPr>
              <w:t xml:space="preserve">BVH </w:t>
            </w:r>
            <w:proofErr w:type="spellStart"/>
            <w:r w:rsidRPr="002A7758">
              <w:rPr>
                <w:b/>
                <w:sz w:val="22"/>
                <w:szCs w:val="22"/>
              </w:rPr>
              <w:t>Zrt</w:t>
            </w:r>
            <w:proofErr w:type="spellEnd"/>
            <w:r w:rsidRPr="002A7758">
              <w:rPr>
                <w:b/>
                <w:sz w:val="22"/>
                <w:szCs w:val="22"/>
              </w:rPr>
              <w:t>.</w:t>
            </w:r>
          </w:p>
        </w:tc>
      </w:tr>
      <w:tr w:rsidR="00B1046B" w:rsidRPr="002A7758" w14:paraId="7DD550CC" w14:textId="77777777" w:rsidTr="00231D68">
        <w:trPr>
          <w:jc w:val="center"/>
        </w:trPr>
        <w:tc>
          <w:tcPr>
            <w:tcW w:w="4606" w:type="dxa"/>
            <w:shd w:val="clear" w:color="auto" w:fill="F2F2F2" w:themeFill="background1" w:themeFillShade="F2"/>
            <w:vAlign w:val="center"/>
          </w:tcPr>
          <w:p w14:paraId="3CE2DC20" w14:textId="77777777" w:rsidR="00B1046B" w:rsidRPr="002A7758" w:rsidRDefault="00B1046B" w:rsidP="00231D68">
            <w:pPr>
              <w:widowControl/>
              <w:shd w:val="clear" w:color="auto" w:fill="FFFFFF" w:themeFill="background1"/>
              <w:adjustRightInd/>
              <w:spacing w:line="240" w:lineRule="auto"/>
              <w:jc w:val="left"/>
              <w:textAlignment w:val="auto"/>
              <w:rPr>
                <w:b/>
                <w:sz w:val="22"/>
                <w:szCs w:val="22"/>
              </w:rPr>
            </w:pPr>
            <w:r w:rsidRPr="002A7758">
              <w:rPr>
                <w:b/>
                <w:sz w:val="22"/>
                <w:szCs w:val="22"/>
              </w:rPr>
              <w:t>Közbeszerzési eljárás megnevezése</w:t>
            </w:r>
          </w:p>
        </w:tc>
        <w:tc>
          <w:tcPr>
            <w:tcW w:w="4606" w:type="dxa"/>
            <w:shd w:val="clear" w:color="auto" w:fill="F2F2F2" w:themeFill="background1" w:themeFillShade="F2"/>
            <w:vAlign w:val="center"/>
          </w:tcPr>
          <w:p w14:paraId="66239343" w14:textId="672A0A3F" w:rsidR="00B1046B" w:rsidRPr="00DA74C7" w:rsidRDefault="00697F61" w:rsidP="00E57605">
            <w:pPr>
              <w:widowControl/>
              <w:shd w:val="clear" w:color="auto" w:fill="FFFFFF" w:themeFill="background1"/>
              <w:adjustRightInd/>
              <w:spacing w:line="240" w:lineRule="auto"/>
              <w:jc w:val="center"/>
              <w:textAlignment w:val="auto"/>
              <w:rPr>
                <w:sz w:val="22"/>
                <w:szCs w:val="22"/>
              </w:rPr>
            </w:pPr>
            <w:r>
              <w:rPr>
                <w:b/>
                <w:i/>
                <w:sz w:val="22"/>
                <w:szCs w:val="22"/>
              </w:rPr>
              <w:t>Könyvvizsgálati</w:t>
            </w:r>
            <w:r w:rsidR="00944CC6">
              <w:rPr>
                <w:b/>
                <w:i/>
                <w:sz w:val="22"/>
                <w:szCs w:val="22"/>
              </w:rPr>
              <w:t xml:space="preserve"> szolgáltatás </w:t>
            </w:r>
            <w:r w:rsidR="003E20B7" w:rsidRPr="003E20B7">
              <w:rPr>
                <w:b/>
                <w:i/>
                <w:sz w:val="22"/>
                <w:szCs w:val="22"/>
              </w:rPr>
              <w:t>beszerzése</w:t>
            </w:r>
          </w:p>
        </w:tc>
      </w:tr>
    </w:tbl>
    <w:p w14:paraId="7B898BAE" w14:textId="77777777" w:rsidR="00B1046B" w:rsidRPr="002A7758" w:rsidRDefault="00B1046B" w:rsidP="00B1046B">
      <w:pPr>
        <w:widowControl/>
        <w:shd w:val="clear" w:color="auto" w:fill="FFFFFF" w:themeFill="background1"/>
        <w:adjustRightInd/>
        <w:spacing w:line="240" w:lineRule="auto"/>
        <w:jc w:val="left"/>
        <w:textAlignment w:val="auto"/>
        <w:rPr>
          <w:sz w:val="22"/>
          <w:szCs w:val="22"/>
        </w:rPr>
      </w:pPr>
    </w:p>
    <w:p w14:paraId="66C08FDD" w14:textId="77777777" w:rsidR="00B1046B" w:rsidRPr="002A7758" w:rsidRDefault="00B1046B" w:rsidP="00B1046B">
      <w:pPr>
        <w:widowControl/>
        <w:shd w:val="clear" w:color="auto" w:fill="FFFFFF" w:themeFill="background1"/>
        <w:adjustRightInd/>
        <w:spacing w:line="240" w:lineRule="auto"/>
        <w:jc w:val="left"/>
        <w:textAlignment w:val="auto"/>
        <w:rPr>
          <w:sz w:val="22"/>
          <w:szCs w:val="22"/>
        </w:rPr>
      </w:pPr>
      <w:proofErr w:type="gramStart"/>
      <w:r w:rsidRPr="002A7758">
        <w:rPr>
          <w:sz w:val="22"/>
          <w:szCs w:val="22"/>
        </w:rPr>
        <w:t>tárgyú</w:t>
      </w:r>
      <w:proofErr w:type="gramEnd"/>
      <w:r w:rsidRPr="002A7758">
        <w:rPr>
          <w:sz w:val="22"/>
          <w:szCs w:val="22"/>
        </w:rPr>
        <w:t xml:space="preserve"> közbeszerzési eljárásban </w:t>
      </w:r>
    </w:p>
    <w:p w14:paraId="045C02A8" w14:textId="77777777" w:rsidR="00B1046B" w:rsidRPr="002A7758" w:rsidRDefault="00B1046B" w:rsidP="00B1046B">
      <w:pPr>
        <w:widowControl/>
        <w:shd w:val="clear" w:color="auto" w:fill="FFFFFF" w:themeFill="background1"/>
        <w:adjustRightInd/>
        <w:spacing w:line="240" w:lineRule="auto"/>
        <w:jc w:val="left"/>
        <w:textAlignment w:val="auto"/>
        <w:rPr>
          <w:sz w:val="22"/>
          <w:szCs w:val="22"/>
        </w:rPr>
      </w:pPr>
    </w:p>
    <w:p w14:paraId="58DE93B0" w14:textId="77777777" w:rsidR="00B1046B" w:rsidRPr="002A7758" w:rsidRDefault="00B1046B" w:rsidP="00B1046B">
      <w:pPr>
        <w:widowControl/>
        <w:shd w:val="clear" w:color="auto" w:fill="FFFFFF" w:themeFill="background1"/>
        <w:adjustRightInd/>
        <w:spacing w:line="240" w:lineRule="auto"/>
        <w:jc w:val="center"/>
        <w:textAlignment w:val="auto"/>
        <w:rPr>
          <w:b/>
          <w:sz w:val="22"/>
          <w:szCs w:val="22"/>
        </w:rPr>
      </w:pPr>
      <w:proofErr w:type="gramStart"/>
      <w:r w:rsidRPr="002A7758">
        <w:rPr>
          <w:b/>
          <w:sz w:val="22"/>
          <w:szCs w:val="22"/>
        </w:rPr>
        <w:t>nyilatkozom</w:t>
      </w:r>
      <w:proofErr w:type="gramEnd"/>
      <w:r w:rsidRPr="002A7758">
        <w:rPr>
          <w:b/>
          <w:sz w:val="22"/>
          <w:szCs w:val="22"/>
        </w:rPr>
        <w:t xml:space="preserve">, </w:t>
      </w:r>
      <w:r w:rsidRPr="002A7758">
        <w:rPr>
          <w:sz w:val="22"/>
          <w:szCs w:val="22"/>
        </w:rPr>
        <w:t>hogy</w:t>
      </w:r>
      <w:r w:rsidRPr="002A7758">
        <w:rPr>
          <w:sz w:val="22"/>
          <w:szCs w:val="22"/>
          <w:vertAlign w:val="superscript"/>
        </w:rPr>
        <w:footnoteReference w:id="20"/>
      </w:r>
    </w:p>
    <w:p w14:paraId="6DD4AAAA" w14:textId="77777777" w:rsidR="00B1046B" w:rsidRPr="002A7758" w:rsidRDefault="00B1046B" w:rsidP="00B1046B">
      <w:pPr>
        <w:widowControl/>
        <w:shd w:val="clear" w:color="auto" w:fill="FFFFFF" w:themeFill="background1"/>
        <w:adjustRightInd/>
        <w:spacing w:line="240" w:lineRule="auto"/>
        <w:jc w:val="left"/>
        <w:textAlignment w:val="auto"/>
        <w:rPr>
          <w:sz w:val="22"/>
          <w:szCs w:val="22"/>
        </w:rPr>
      </w:pPr>
    </w:p>
    <w:p w14:paraId="12A432E6" w14:textId="77777777" w:rsidR="00B1046B" w:rsidRPr="002A7758" w:rsidRDefault="003214BC" w:rsidP="00B1046B">
      <w:pPr>
        <w:widowControl/>
        <w:numPr>
          <w:ilvl w:val="0"/>
          <w:numId w:val="11"/>
        </w:numPr>
        <w:shd w:val="clear" w:color="auto" w:fill="FFFFFF" w:themeFill="background1"/>
        <w:adjustRightInd/>
        <w:spacing w:line="240" w:lineRule="auto"/>
        <w:textAlignment w:val="auto"/>
        <w:rPr>
          <w:sz w:val="22"/>
          <w:szCs w:val="22"/>
        </w:rPr>
      </w:pPr>
      <w:r w:rsidRPr="00492D94">
        <w:rPr>
          <w:sz w:val="22"/>
          <w:szCs w:val="22"/>
        </w:rPr>
        <w:fldChar w:fldCharType="begin">
          <w:ffData>
            <w:name w:val="Check29"/>
            <w:enabled/>
            <w:calcOnExit w:val="0"/>
            <w:checkBox>
              <w:sizeAuto/>
              <w:default w:val="0"/>
            </w:checkBox>
          </w:ffData>
        </w:fldChar>
      </w:r>
      <w:r w:rsidR="00B1046B" w:rsidRPr="002A7758">
        <w:rPr>
          <w:sz w:val="22"/>
          <w:szCs w:val="22"/>
        </w:rPr>
        <w:instrText xml:space="preserve"> FORMCHECKBOX </w:instrText>
      </w:r>
      <w:r w:rsidR="00071B62">
        <w:rPr>
          <w:sz w:val="22"/>
          <w:szCs w:val="22"/>
        </w:rPr>
      </w:r>
      <w:r w:rsidR="00071B62">
        <w:rPr>
          <w:sz w:val="22"/>
          <w:szCs w:val="22"/>
        </w:rPr>
        <w:fldChar w:fldCharType="separate"/>
      </w:r>
      <w:r w:rsidRPr="00492D94">
        <w:rPr>
          <w:sz w:val="22"/>
          <w:szCs w:val="22"/>
        </w:rPr>
        <w:fldChar w:fldCharType="end"/>
      </w:r>
      <w:r w:rsidR="00B1046B" w:rsidRPr="002A7758">
        <w:rPr>
          <w:sz w:val="22"/>
          <w:szCs w:val="22"/>
        </w:rPr>
        <w:t xml:space="preserve"> az ajánlattevő nem támaszkodik az alkalmassági feltételeknek való megfeleléshez más szervezet (vagy személy) kapacitására</w:t>
      </w:r>
    </w:p>
    <w:p w14:paraId="40414DD6" w14:textId="77777777" w:rsidR="00B1046B" w:rsidRPr="002A7758" w:rsidRDefault="00B1046B" w:rsidP="00B1046B">
      <w:pPr>
        <w:widowControl/>
        <w:shd w:val="clear" w:color="auto" w:fill="FFFFFF" w:themeFill="background1"/>
        <w:adjustRightInd/>
        <w:spacing w:line="240" w:lineRule="auto"/>
        <w:jc w:val="left"/>
        <w:textAlignment w:val="auto"/>
        <w:rPr>
          <w:sz w:val="22"/>
          <w:szCs w:val="22"/>
        </w:rPr>
      </w:pPr>
    </w:p>
    <w:p w14:paraId="2453F1FF" w14:textId="77777777" w:rsidR="00B1046B" w:rsidRPr="002A7758" w:rsidRDefault="003214BC" w:rsidP="00B1046B">
      <w:pPr>
        <w:widowControl/>
        <w:numPr>
          <w:ilvl w:val="0"/>
          <w:numId w:val="11"/>
        </w:numPr>
        <w:shd w:val="clear" w:color="auto" w:fill="FFFFFF" w:themeFill="background1"/>
        <w:adjustRightInd/>
        <w:spacing w:line="240" w:lineRule="auto"/>
        <w:textAlignment w:val="auto"/>
        <w:rPr>
          <w:sz w:val="22"/>
          <w:szCs w:val="22"/>
        </w:rPr>
      </w:pPr>
      <w:r w:rsidRPr="00492D94">
        <w:rPr>
          <w:sz w:val="22"/>
          <w:szCs w:val="22"/>
        </w:rPr>
        <w:fldChar w:fldCharType="begin">
          <w:ffData>
            <w:name w:val="Check29"/>
            <w:enabled/>
            <w:calcOnExit w:val="0"/>
            <w:checkBox>
              <w:sizeAuto/>
              <w:default w:val="0"/>
            </w:checkBox>
          </w:ffData>
        </w:fldChar>
      </w:r>
      <w:r w:rsidR="00B1046B" w:rsidRPr="002A7758">
        <w:rPr>
          <w:sz w:val="22"/>
          <w:szCs w:val="22"/>
        </w:rPr>
        <w:instrText xml:space="preserve"> FORMCHECKBOX </w:instrText>
      </w:r>
      <w:r w:rsidR="00071B62">
        <w:rPr>
          <w:sz w:val="22"/>
          <w:szCs w:val="22"/>
        </w:rPr>
      </w:r>
      <w:r w:rsidR="00071B62">
        <w:rPr>
          <w:sz w:val="22"/>
          <w:szCs w:val="22"/>
        </w:rPr>
        <w:fldChar w:fldCharType="separate"/>
      </w:r>
      <w:r w:rsidRPr="00492D94">
        <w:rPr>
          <w:sz w:val="22"/>
          <w:szCs w:val="22"/>
        </w:rPr>
        <w:fldChar w:fldCharType="end"/>
      </w:r>
      <w:r w:rsidR="00B1046B" w:rsidRPr="002A7758">
        <w:rPr>
          <w:sz w:val="22"/>
          <w:szCs w:val="22"/>
        </w:rPr>
        <w:t>az ajánlattevő az alkalmassági feltételeknek való megfeleléshez más szervezet (vagy személy) kapacitására támaszkodik az alábbiak szerint:</w:t>
      </w:r>
    </w:p>
    <w:p w14:paraId="437782A7" w14:textId="77777777" w:rsidR="00B1046B" w:rsidRPr="002A7758" w:rsidRDefault="00B1046B" w:rsidP="00B1046B">
      <w:pPr>
        <w:widowControl/>
        <w:shd w:val="clear" w:color="auto" w:fill="FFFFFF" w:themeFill="background1"/>
        <w:adjustRightInd/>
        <w:spacing w:line="240" w:lineRule="auto"/>
        <w:jc w:val="left"/>
        <w:textAlignment w:val="auto"/>
        <w:rPr>
          <w:sz w:val="22"/>
          <w:szCs w:val="22"/>
        </w:rPr>
      </w:pPr>
    </w:p>
    <w:tbl>
      <w:tblPr>
        <w:tblStyle w:val="Rcsostblzat"/>
        <w:tblW w:w="0" w:type="auto"/>
        <w:tblLook w:val="04A0" w:firstRow="1" w:lastRow="0" w:firstColumn="1" w:lastColumn="0" w:noHBand="0" w:noVBand="1"/>
      </w:tblPr>
      <w:tblGrid>
        <w:gridCol w:w="1868"/>
        <w:gridCol w:w="2412"/>
        <w:gridCol w:w="2257"/>
        <w:gridCol w:w="2752"/>
      </w:tblGrid>
      <w:tr w:rsidR="00B82B86" w:rsidRPr="002A7758" w14:paraId="1D27981B" w14:textId="77777777" w:rsidTr="005B0F69">
        <w:tc>
          <w:tcPr>
            <w:tcW w:w="1868" w:type="dxa"/>
            <w:shd w:val="pct5" w:color="auto" w:fill="auto"/>
            <w:vAlign w:val="center"/>
          </w:tcPr>
          <w:p w14:paraId="5ADC114A" w14:textId="77777777" w:rsidR="00B82B86" w:rsidRPr="002A7758" w:rsidRDefault="00B82B86" w:rsidP="00231D68">
            <w:pPr>
              <w:widowControl/>
              <w:shd w:val="clear" w:color="auto" w:fill="FFFFFF" w:themeFill="background1"/>
              <w:adjustRightInd/>
              <w:spacing w:line="240" w:lineRule="auto"/>
              <w:jc w:val="center"/>
              <w:textAlignment w:val="auto"/>
              <w:rPr>
                <w:b/>
                <w:sz w:val="22"/>
                <w:szCs w:val="22"/>
              </w:rPr>
            </w:pPr>
            <w:r w:rsidRPr="002A7758">
              <w:rPr>
                <w:b/>
                <w:sz w:val="22"/>
                <w:szCs w:val="22"/>
              </w:rPr>
              <w:t>CÉGNÉV</w:t>
            </w:r>
          </w:p>
        </w:tc>
        <w:tc>
          <w:tcPr>
            <w:tcW w:w="2412" w:type="dxa"/>
            <w:shd w:val="pct5" w:color="auto" w:fill="auto"/>
            <w:vAlign w:val="center"/>
          </w:tcPr>
          <w:p w14:paraId="47902ECE" w14:textId="77777777" w:rsidR="00B82B86" w:rsidRPr="002A7758" w:rsidRDefault="00B82B86" w:rsidP="00231D68">
            <w:pPr>
              <w:widowControl/>
              <w:shd w:val="clear" w:color="auto" w:fill="FFFFFF" w:themeFill="background1"/>
              <w:adjustRightInd/>
              <w:spacing w:line="240" w:lineRule="auto"/>
              <w:jc w:val="center"/>
              <w:textAlignment w:val="auto"/>
              <w:rPr>
                <w:b/>
                <w:sz w:val="22"/>
                <w:szCs w:val="22"/>
              </w:rPr>
            </w:pPr>
            <w:r w:rsidRPr="002A7758">
              <w:rPr>
                <w:b/>
                <w:sz w:val="22"/>
                <w:szCs w:val="22"/>
              </w:rPr>
              <w:t>SZÉKHELY</w:t>
            </w:r>
          </w:p>
        </w:tc>
        <w:tc>
          <w:tcPr>
            <w:tcW w:w="2257" w:type="dxa"/>
            <w:shd w:val="pct5" w:color="auto" w:fill="auto"/>
          </w:tcPr>
          <w:p w14:paraId="01607666" w14:textId="77777777" w:rsidR="00B82B86" w:rsidRPr="002A7758" w:rsidRDefault="00B82B86" w:rsidP="00231D68">
            <w:pPr>
              <w:widowControl/>
              <w:shd w:val="clear" w:color="auto" w:fill="FFFFFF" w:themeFill="background1"/>
              <w:adjustRightInd/>
              <w:spacing w:line="240" w:lineRule="auto"/>
              <w:jc w:val="center"/>
              <w:textAlignment w:val="auto"/>
              <w:rPr>
                <w:sz w:val="22"/>
                <w:szCs w:val="22"/>
              </w:rPr>
            </w:pPr>
            <w:r>
              <w:rPr>
                <w:sz w:val="22"/>
                <w:szCs w:val="22"/>
              </w:rPr>
              <w:t>ADÓSZÁM</w:t>
            </w:r>
          </w:p>
        </w:tc>
        <w:tc>
          <w:tcPr>
            <w:tcW w:w="2752" w:type="dxa"/>
            <w:shd w:val="pct5" w:color="auto" w:fill="auto"/>
            <w:vAlign w:val="center"/>
          </w:tcPr>
          <w:p w14:paraId="6CAAC732" w14:textId="77777777" w:rsidR="00B82B86" w:rsidRPr="002A7758" w:rsidRDefault="00B82B86" w:rsidP="00231D68">
            <w:pPr>
              <w:widowControl/>
              <w:shd w:val="clear" w:color="auto" w:fill="FFFFFF" w:themeFill="background1"/>
              <w:adjustRightInd/>
              <w:spacing w:line="240" w:lineRule="auto"/>
              <w:jc w:val="center"/>
              <w:textAlignment w:val="auto"/>
              <w:rPr>
                <w:sz w:val="22"/>
                <w:szCs w:val="22"/>
              </w:rPr>
            </w:pPr>
            <w:r w:rsidRPr="002A7758">
              <w:rPr>
                <w:sz w:val="22"/>
                <w:szCs w:val="22"/>
              </w:rPr>
              <w:t>Az alkalmassági követelmény, amelynek igazolása érdekében az ezen szervezet erőforrására vagy arra is támaszkodik</w:t>
            </w:r>
          </w:p>
          <w:p w14:paraId="6EA8C671" w14:textId="77777777" w:rsidR="00B82B86" w:rsidRPr="002A7758" w:rsidRDefault="00B82B86" w:rsidP="00231D68">
            <w:pPr>
              <w:widowControl/>
              <w:shd w:val="clear" w:color="auto" w:fill="FFFFFF" w:themeFill="background1"/>
              <w:adjustRightInd/>
              <w:spacing w:line="240" w:lineRule="auto"/>
              <w:jc w:val="center"/>
              <w:textAlignment w:val="auto"/>
              <w:rPr>
                <w:b/>
                <w:sz w:val="22"/>
                <w:szCs w:val="22"/>
                <w:u w:val="single"/>
              </w:rPr>
            </w:pPr>
            <w:r w:rsidRPr="002A7758">
              <w:rPr>
                <w:b/>
                <w:sz w:val="22"/>
                <w:szCs w:val="22"/>
                <w:u w:val="single"/>
              </w:rPr>
              <w:t>(az eljárást megindító felhívás vonatkozó pontja)</w:t>
            </w:r>
          </w:p>
          <w:p w14:paraId="5BD1DD67" w14:textId="77777777" w:rsidR="00B82B86" w:rsidRPr="002A7758" w:rsidRDefault="00B82B86" w:rsidP="00231D68">
            <w:pPr>
              <w:widowControl/>
              <w:shd w:val="clear" w:color="auto" w:fill="FFFFFF" w:themeFill="background1"/>
              <w:adjustRightInd/>
              <w:spacing w:line="240" w:lineRule="auto"/>
              <w:jc w:val="center"/>
              <w:textAlignment w:val="auto"/>
              <w:rPr>
                <w:sz w:val="22"/>
                <w:szCs w:val="22"/>
              </w:rPr>
            </w:pPr>
          </w:p>
        </w:tc>
      </w:tr>
      <w:tr w:rsidR="00B82B86" w:rsidRPr="002A7758" w14:paraId="1CB23078" w14:textId="77777777" w:rsidTr="005B0F69">
        <w:tc>
          <w:tcPr>
            <w:tcW w:w="1868" w:type="dxa"/>
          </w:tcPr>
          <w:p w14:paraId="1302F590" w14:textId="77777777" w:rsidR="00B82B86" w:rsidRPr="002A7758" w:rsidRDefault="00B82B86" w:rsidP="00231D68">
            <w:pPr>
              <w:widowControl/>
              <w:shd w:val="clear" w:color="auto" w:fill="FFFFFF" w:themeFill="background1"/>
              <w:adjustRightInd/>
              <w:spacing w:line="240" w:lineRule="auto"/>
              <w:jc w:val="left"/>
              <w:textAlignment w:val="auto"/>
              <w:rPr>
                <w:sz w:val="22"/>
                <w:szCs w:val="22"/>
              </w:rPr>
            </w:pPr>
          </w:p>
          <w:p w14:paraId="7393602A" w14:textId="77777777" w:rsidR="00B82B86" w:rsidRPr="002A7758" w:rsidRDefault="00B82B86" w:rsidP="00231D68">
            <w:pPr>
              <w:widowControl/>
              <w:shd w:val="clear" w:color="auto" w:fill="FFFFFF" w:themeFill="background1"/>
              <w:adjustRightInd/>
              <w:spacing w:line="240" w:lineRule="auto"/>
              <w:jc w:val="left"/>
              <w:textAlignment w:val="auto"/>
              <w:rPr>
                <w:sz w:val="22"/>
                <w:szCs w:val="22"/>
              </w:rPr>
            </w:pPr>
          </w:p>
        </w:tc>
        <w:tc>
          <w:tcPr>
            <w:tcW w:w="2412" w:type="dxa"/>
          </w:tcPr>
          <w:p w14:paraId="77DD16B4" w14:textId="77777777" w:rsidR="00B82B86" w:rsidRPr="002A7758" w:rsidRDefault="00B82B86" w:rsidP="00231D68">
            <w:pPr>
              <w:widowControl/>
              <w:shd w:val="clear" w:color="auto" w:fill="FFFFFF" w:themeFill="background1"/>
              <w:adjustRightInd/>
              <w:spacing w:line="240" w:lineRule="auto"/>
              <w:jc w:val="left"/>
              <w:textAlignment w:val="auto"/>
              <w:rPr>
                <w:sz w:val="22"/>
                <w:szCs w:val="22"/>
              </w:rPr>
            </w:pPr>
          </w:p>
        </w:tc>
        <w:tc>
          <w:tcPr>
            <w:tcW w:w="2257" w:type="dxa"/>
          </w:tcPr>
          <w:p w14:paraId="77BCE382" w14:textId="77777777" w:rsidR="00B82B86" w:rsidRPr="002A7758" w:rsidRDefault="00B82B86" w:rsidP="00231D68">
            <w:pPr>
              <w:widowControl/>
              <w:shd w:val="clear" w:color="auto" w:fill="FFFFFF" w:themeFill="background1"/>
              <w:adjustRightInd/>
              <w:spacing w:line="240" w:lineRule="auto"/>
              <w:jc w:val="left"/>
              <w:textAlignment w:val="auto"/>
              <w:rPr>
                <w:sz w:val="22"/>
                <w:szCs w:val="22"/>
              </w:rPr>
            </w:pPr>
          </w:p>
        </w:tc>
        <w:tc>
          <w:tcPr>
            <w:tcW w:w="2752" w:type="dxa"/>
          </w:tcPr>
          <w:p w14:paraId="2470F6A0" w14:textId="77777777" w:rsidR="00B82B86" w:rsidRPr="002A7758" w:rsidRDefault="00B82B86" w:rsidP="00231D68">
            <w:pPr>
              <w:widowControl/>
              <w:shd w:val="clear" w:color="auto" w:fill="FFFFFF" w:themeFill="background1"/>
              <w:adjustRightInd/>
              <w:spacing w:line="240" w:lineRule="auto"/>
              <w:jc w:val="left"/>
              <w:textAlignment w:val="auto"/>
              <w:rPr>
                <w:sz w:val="22"/>
                <w:szCs w:val="22"/>
              </w:rPr>
            </w:pPr>
          </w:p>
        </w:tc>
      </w:tr>
      <w:tr w:rsidR="00B82B86" w:rsidRPr="002A7758" w14:paraId="70D2E67A" w14:textId="77777777" w:rsidTr="005B0F69">
        <w:tc>
          <w:tcPr>
            <w:tcW w:w="1868" w:type="dxa"/>
          </w:tcPr>
          <w:p w14:paraId="7AFA24FC" w14:textId="77777777" w:rsidR="00B82B86" w:rsidRPr="002A7758" w:rsidRDefault="00B82B86" w:rsidP="00231D68">
            <w:pPr>
              <w:widowControl/>
              <w:shd w:val="clear" w:color="auto" w:fill="FFFFFF" w:themeFill="background1"/>
              <w:adjustRightInd/>
              <w:spacing w:line="240" w:lineRule="auto"/>
              <w:jc w:val="left"/>
              <w:textAlignment w:val="auto"/>
              <w:rPr>
                <w:sz w:val="22"/>
                <w:szCs w:val="22"/>
              </w:rPr>
            </w:pPr>
          </w:p>
        </w:tc>
        <w:tc>
          <w:tcPr>
            <w:tcW w:w="2412" w:type="dxa"/>
          </w:tcPr>
          <w:p w14:paraId="6969DCFE" w14:textId="77777777" w:rsidR="00B82B86" w:rsidRPr="002A7758" w:rsidRDefault="00B82B86" w:rsidP="00231D68">
            <w:pPr>
              <w:widowControl/>
              <w:shd w:val="clear" w:color="auto" w:fill="FFFFFF" w:themeFill="background1"/>
              <w:adjustRightInd/>
              <w:spacing w:line="240" w:lineRule="auto"/>
              <w:jc w:val="left"/>
              <w:textAlignment w:val="auto"/>
              <w:rPr>
                <w:sz w:val="22"/>
                <w:szCs w:val="22"/>
              </w:rPr>
            </w:pPr>
          </w:p>
          <w:p w14:paraId="1D4FE972" w14:textId="77777777" w:rsidR="00B82B86" w:rsidRPr="002A7758" w:rsidRDefault="00B82B86" w:rsidP="00231D68">
            <w:pPr>
              <w:widowControl/>
              <w:shd w:val="clear" w:color="auto" w:fill="FFFFFF" w:themeFill="background1"/>
              <w:adjustRightInd/>
              <w:spacing w:line="240" w:lineRule="auto"/>
              <w:jc w:val="left"/>
              <w:textAlignment w:val="auto"/>
              <w:rPr>
                <w:sz w:val="22"/>
                <w:szCs w:val="22"/>
              </w:rPr>
            </w:pPr>
          </w:p>
        </w:tc>
        <w:tc>
          <w:tcPr>
            <w:tcW w:w="2257" w:type="dxa"/>
          </w:tcPr>
          <w:p w14:paraId="1DBB86D8" w14:textId="77777777" w:rsidR="00B82B86" w:rsidRPr="002A7758" w:rsidRDefault="00B82B86" w:rsidP="00231D68">
            <w:pPr>
              <w:widowControl/>
              <w:shd w:val="clear" w:color="auto" w:fill="FFFFFF" w:themeFill="background1"/>
              <w:adjustRightInd/>
              <w:spacing w:line="240" w:lineRule="auto"/>
              <w:jc w:val="left"/>
              <w:textAlignment w:val="auto"/>
              <w:rPr>
                <w:sz w:val="22"/>
                <w:szCs w:val="22"/>
              </w:rPr>
            </w:pPr>
          </w:p>
        </w:tc>
        <w:tc>
          <w:tcPr>
            <w:tcW w:w="2752" w:type="dxa"/>
          </w:tcPr>
          <w:p w14:paraId="3E30CA6F" w14:textId="77777777" w:rsidR="00B82B86" w:rsidRPr="002A7758" w:rsidRDefault="00B82B86" w:rsidP="00231D68">
            <w:pPr>
              <w:widowControl/>
              <w:shd w:val="clear" w:color="auto" w:fill="FFFFFF" w:themeFill="background1"/>
              <w:adjustRightInd/>
              <w:spacing w:line="240" w:lineRule="auto"/>
              <w:jc w:val="left"/>
              <w:textAlignment w:val="auto"/>
              <w:rPr>
                <w:sz w:val="22"/>
                <w:szCs w:val="22"/>
              </w:rPr>
            </w:pPr>
          </w:p>
        </w:tc>
      </w:tr>
    </w:tbl>
    <w:p w14:paraId="65E0D493" w14:textId="77777777" w:rsidR="00B1046B" w:rsidRPr="002A7758" w:rsidRDefault="00B1046B" w:rsidP="00B1046B">
      <w:pPr>
        <w:widowControl/>
        <w:shd w:val="clear" w:color="auto" w:fill="FFFFFF" w:themeFill="background1"/>
        <w:adjustRightInd/>
        <w:spacing w:line="240" w:lineRule="auto"/>
        <w:jc w:val="left"/>
        <w:textAlignment w:val="auto"/>
        <w:rPr>
          <w:sz w:val="22"/>
          <w:szCs w:val="22"/>
        </w:rPr>
      </w:pPr>
    </w:p>
    <w:p w14:paraId="4A9408CC"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w:t>
      </w:r>
      <w:proofErr w:type="gramStart"/>
      <w:r w:rsidRPr="002A7758">
        <w:rPr>
          <w:sz w:val="22"/>
          <w:szCs w:val="22"/>
        </w:rPr>
        <w:t>: …</w:t>
      </w:r>
      <w:proofErr w:type="gramEnd"/>
      <w:r w:rsidRPr="002A7758">
        <w:rPr>
          <w:sz w:val="22"/>
          <w:szCs w:val="22"/>
        </w:rPr>
        <w:t>…………</w:t>
      </w:r>
      <w:r>
        <w:rPr>
          <w:sz w:val="22"/>
          <w:szCs w:val="22"/>
        </w:rPr>
        <w:t>(helység)</w:t>
      </w:r>
      <w:r w:rsidRPr="002A7758">
        <w:rPr>
          <w:sz w:val="22"/>
          <w:szCs w:val="22"/>
        </w:rPr>
        <w:t xml:space="preserve"> ……….. év ……………….. hónap …. napján</w:t>
      </w:r>
    </w:p>
    <w:p w14:paraId="2C2260D6" w14:textId="77777777" w:rsidR="00C6030C" w:rsidRPr="002A7758" w:rsidRDefault="00C6030C" w:rsidP="00C6030C">
      <w:pPr>
        <w:pStyle w:val="Listaszerbekezds"/>
        <w:shd w:val="clear" w:color="auto" w:fill="FFFFFF" w:themeFill="background1"/>
        <w:ind w:left="284"/>
        <w:contextualSpacing/>
        <w:rPr>
          <w:sz w:val="22"/>
          <w:szCs w:val="22"/>
        </w:rPr>
      </w:pPr>
    </w:p>
    <w:p w14:paraId="3DE9CCB5"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4D5F02DC"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50FD9A39" w14:textId="77777777" w:rsidR="00C6030C" w:rsidRPr="002A7758"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2A7758" w14:paraId="55A914E0"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2C12508E"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 xml:space="preserve">(Cégszerű aláírás a kötelezettségvállalásra </w:t>
            </w:r>
            <w:proofErr w:type="spellStart"/>
            <w:r w:rsidRPr="002A7758">
              <w:rPr>
                <w:sz w:val="22"/>
                <w:szCs w:val="22"/>
              </w:rPr>
              <w:t>jogo-sult</w:t>
            </w:r>
            <w:proofErr w:type="spellEnd"/>
            <w:r w:rsidRPr="002A7758">
              <w:rPr>
                <w:sz w:val="22"/>
                <w:szCs w:val="22"/>
              </w:rPr>
              <w:t>/jogosultak, vagy aláírás a meghatalmazott/meghatalmazottak részéről)</w:t>
            </w:r>
          </w:p>
        </w:tc>
      </w:tr>
    </w:tbl>
    <w:p w14:paraId="5292C58B"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br w:type="page"/>
      </w:r>
    </w:p>
    <w:p w14:paraId="63B13C1D" w14:textId="77777777" w:rsidR="00303869" w:rsidRPr="00492D94" w:rsidRDefault="00AC4690" w:rsidP="00492D94">
      <w:pPr>
        <w:pStyle w:val="Cmsor8"/>
        <w:suppressAutoHyphens/>
        <w:jc w:val="right"/>
        <w:rPr>
          <w:rFonts w:ascii="Times New Roman" w:hAnsi="Times New Roman" w:cs="Times New Roman"/>
          <w:i/>
          <w:sz w:val="22"/>
          <w:szCs w:val="22"/>
        </w:rPr>
      </w:pPr>
      <w:r w:rsidRPr="00492D94">
        <w:rPr>
          <w:rFonts w:ascii="Times New Roman" w:hAnsi="Times New Roman" w:cs="Times New Roman"/>
          <w:i/>
          <w:sz w:val="22"/>
          <w:szCs w:val="22"/>
        </w:rPr>
        <w:lastRenderedPageBreak/>
        <w:t>8. sz. minta</w:t>
      </w:r>
    </w:p>
    <w:p w14:paraId="215BFD7A" w14:textId="77777777" w:rsidR="00AC4690" w:rsidRPr="00AC4690" w:rsidRDefault="00AC4690" w:rsidP="00AC4690">
      <w:pPr>
        <w:widowControl/>
        <w:adjustRightInd/>
        <w:spacing w:before="120" w:after="120" w:line="240" w:lineRule="auto"/>
        <w:jc w:val="center"/>
        <w:textAlignment w:val="auto"/>
        <w:rPr>
          <w:rFonts w:eastAsia="Calibri"/>
          <w:b/>
          <w:sz w:val="24"/>
          <w:szCs w:val="22"/>
          <w:lang w:eastAsia="en-GB"/>
        </w:rPr>
      </w:pPr>
      <w:r w:rsidRPr="00AC4690">
        <w:rPr>
          <w:rFonts w:eastAsia="Calibri"/>
          <w:b/>
          <w:sz w:val="24"/>
          <w:szCs w:val="22"/>
          <w:lang w:eastAsia="en-GB"/>
        </w:rPr>
        <w:t>A BIZOTTSÁG (EU) 2016/7 VÉGREHAJTÁSI RENDELETE</w:t>
      </w:r>
    </w:p>
    <w:p w14:paraId="6117FC19" w14:textId="77777777" w:rsidR="00AC4690" w:rsidRPr="00AC4690" w:rsidRDefault="00AC4690" w:rsidP="00AC4690">
      <w:pPr>
        <w:widowControl/>
        <w:adjustRightInd/>
        <w:spacing w:before="120" w:after="120" w:line="240" w:lineRule="auto"/>
        <w:jc w:val="center"/>
        <w:textAlignment w:val="auto"/>
        <w:rPr>
          <w:rFonts w:eastAsia="Calibri"/>
          <w:b/>
          <w:sz w:val="24"/>
          <w:szCs w:val="22"/>
          <w:lang w:eastAsia="en-GB"/>
        </w:rPr>
      </w:pPr>
      <w:r w:rsidRPr="00AC4690">
        <w:rPr>
          <w:rFonts w:eastAsia="Calibri"/>
          <w:b/>
          <w:sz w:val="24"/>
          <w:szCs w:val="22"/>
          <w:lang w:eastAsia="en-GB"/>
        </w:rPr>
        <w:t>(2016. január 5.)</w:t>
      </w:r>
    </w:p>
    <w:p w14:paraId="702F2F8F" w14:textId="77777777" w:rsidR="00AC4690" w:rsidRPr="00AC4690" w:rsidRDefault="00AC4690" w:rsidP="00AC4690">
      <w:pPr>
        <w:widowControl/>
        <w:adjustRightInd/>
        <w:spacing w:before="120" w:after="120" w:line="240" w:lineRule="auto"/>
        <w:jc w:val="center"/>
        <w:textAlignment w:val="auto"/>
        <w:rPr>
          <w:rFonts w:eastAsia="Calibri"/>
          <w:b/>
          <w:sz w:val="24"/>
          <w:szCs w:val="22"/>
          <w:lang w:eastAsia="en-GB"/>
        </w:rPr>
      </w:pPr>
      <w:proofErr w:type="gramStart"/>
      <w:r w:rsidRPr="00AC4690">
        <w:rPr>
          <w:rFonts w:eastAsia="Calibri"/>
          <w:b/>
          <w:sz w:val="24"/>
          <w:szCs w:val="22"/>
          <w:lang w:eastAsia="en-GB"/>
        </w:rPr>
        <w:t>az</w:t>
      </w:r>
      <w:proofErr w:type="gramEnd"/>
      <w:r w:rsidRPr="00AC4690">
        <w:rPr>
          <w:rFonts w:eastAsia="Calibri"/>
          <w:b/>
          <w:sz w:val="24"/>
          <w:szCs w:val="22"/>
          <w:lang w:eastAsia="en-GB"/>
        </w:rPr>
        <w:t xml:space="preserve"> egységes európai közbeszerzési dokumentum formanyomtatványának meghatározásáról</w:t>
      </w:r>
    </w:p>
    <w:p w14:paraId="5D40710A" w14:textId="77777777" w:rsidR="00AC4690" w:rsidRDefault="00AC4690" w:rsidP="00AC4690">
      <w:pPr>
        <w:widowControl/>
        <w:adjustRightInd/>
        <w:spacing w:line="240" w:lineRule="auto"/>
        <w:jc w:val="center"/>
        <w:textAlignment w:val="auto"/>
        <w:rPr>
          <w:rFonts w:eastAsia="Calibri"/>
          <w:b/>
          <w:sz w:val="24"/>
          <w:szCs w:val="22"/>
          <w:lang w:eastAsia="en-GB"/>
        </w:rPr>
      </w:pPr>
      <w:r w:rsidRPr="00AC4690">
        <w:rPr>
          <w:rFonts w:eastAsia="Calibri"/>
          <w:b/>
          <w:sz w:val="24"/>
          <w:szCs w:val="22"/>
          <w:lang w:eastAsia="en-GB"/>
        </w:rPr>
        <w:t>MELLÉKLETEI</w:t>
      </w:r>
    </w:p>
    <w:p w14:paraId="0C3D82A6" w14:textId="77777777" w:rsidR="00AC4690" w:rsidRPr="00AC4690" w:rsidRDefault="00AC4690" w:rsidP="00AC4690">
      <w:pPr>
        <w:widowControl/>
        <w:adjustRightInd/>
        <w:spacing w:line="240" w:lineRule="auto"/>
        <w:jc w:val="center"/>
        <w:textAlignment w:val="auto"/>
        <w:rPr>
          <w:rFonts w:eastAsia="Calibri"/>
          <w:b/>
          <w:sz w:val="24"/>
          <w:szCs w:val="22"/>
          <w:lang w:eastAsia="en-GB"/>
        </w:rPr>
      </w:pPr>
    </w:p>
    <w:p w14:paraId="2EC9D101" w14:textId="77777777" w:rsidR="00AC4690" w:rsidRPr="00AC4690" w:rsidRDefault="00AC4690" w:rsidP="00AC4690">
      <w:pPr>
        <w:widowControl/>
        <w:adjustRightInd/>
        <w:spacing w:before="120" w:after="120" w:line="240" w:lineRule="auto"/>
        <w:jc w:val="center"/>
        <w:textAlignment w:val="auto"/>
        <w:rPr>
          <w:rFonts w:eastAsia="Calibri"/>
          <w:b/>
          <w:sz w:val="24"/>
          <w:szCs w:val="22"/>
          <w:lang w:eastAsia="en-GB"/>
        </w:rPr>
      </w:pPr>
      <w:r w:rsidRPr="00AC4690">
        <w:rPr>
          <w:rFonts w:eastAsia="Calibri"/>
          <w:sz w:val="24"/>
          <w:szCs w:val="22"/>
          <w:lang w:eastAsia="en-GB"/>
        </w:rPr>
        <w:t>1.</w:t>
      </w:r>
      <w:r w:rsidRPr="00AC4690">
        <w:rPr>
          <w:rFonts w:eastAsia="Calibri"/>
          <w:b/>
          <w:sz w:val="24"/>
          <w:szCs w:val="22"/>
          <w:lang w:eastAsia="en-GB"/>
        </w:rPr>
        <w:t xml:space="preserve"> MELLÉKLET</w:t>
      </w:r>
    </w:p>
    <w:p w14:paraId="0F63DDC5" w14:textId="77777777" w:rsidR="00AC4690" w:rsidRPr="00AC4690" w:rsidRDefault="00AC4690" w:rsidP="00AC4690">
      <w:pPr>
        <w:widowControl/>
        <w:adjustRightInd/>
        <w:spacing w:before="120" w:after="120" w:line="240" w:lineRule="auto"/>
        <w:jc w:val="center"/>
        <w:textAlignment w:val="auto"/>
        <w:rPr>
          <w:rFonts w:eastAsia="Calibri"/>
          <w:b/>
          <w:sz w:val="24"/>
          <w:szCs w:val="22"/>
          <w:lang w:eastAsia="en-GB"/>
        </w:rPr>
      </w:pPr>
      <w:r w:rsidRPr="00AC4690">
        <w:rPr>
          <w:rFonts w:eastAsia="Calibri"/>
          <w:b/>
          <w:sz w:val="24"/>
          <w:szCs w:val="22"/>
          <w:lang w:eastAsia="en-GB"/>
        </w:rPr>
        <w:t>Kitöltési útmutató</w:t>
      </w:r>
    </w:p>
    <w:p w14:paraId="053F9035"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Az egységes európai közbeszerzési dokumentum a gazdasági szereplő olyan nyilatkozata, amely a hatóságok vagy harmadik felek által kibocsátott igazolásokat helyettesíti előzetes bizonyítékként. A 2014/24/EU irányelv 59. cikkében foglaltak szerint ebben a gazdasági szereplő hivatalosan kinyilvánítja, hogy nincs azon helyzetek egyikében sem, amelyek miatt a gazdasági szereplőket ki kell, illetve ki lehet zárni; hogy megfelel a vonatkozó kiválasztási szempontoknak, és adott esetben megfelel az objektív szabályoknak és kritériumoknak, amelyeket a részvételre felhívandó, alkalmasnak minősített részvételre jelentkezők számának korlátozása céljából határoztak meg. Célja a kizárási és a kiválasztási kritériumokhoz kapcsolódó jelentős számú igazolás, illetve egyéb dokumentum benyújtásának kötelezettségéből eredő adminisztratív terhek csökkentése.</w:t>
      </w:r>
    </w:p>
    <w:p w14:paraId="728BF939"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 xml:space="preserve">Az egységes európai közbeszerzési dokumentum kitöltése során a gazdasági szereplők feladatát megkönnyítendő a tagállamok útmutatót bocsáthatnak ki az egységes európai közbeszerzési dokumentum használatáról, például jelezve, hogy a nemzeti jog mely rendelkezései relevánsak a III. rész </w:t>
      </w:r>
      <w:proofErr w:type="gramStart"/>
      <w:r w:rsidRPr="00AC4690">
        <w:rPr>
          <w:rFonts w:eastAsia="Calibri"/>
          <w:sz w:val="22"/>
          <w:szCs w:val="22"/>
          <w:lang w:eastAsia="en-GB"/>
        </w:rPr>
        <w:t>A</w:t>
      </w:r>
      <w:proofErr w:type="gramEnd"/>
      <w:r w:rsidRPr="00AC4690">
        <w:rPr>
          <w:rFonts w:eastAsia="Calibri"/>
          <w:sz w:val="22"/>
          <w:szCs w:val="22"/>
          <w:lang w:eastAsia="en-GB"/>
        </w:rPr>
        <w:t xml:space="preserve">. </w:t>
      </w:r>
      <w:proofErr w:type="gramStart"/>
      <w:r w:rsidRPr="00AC4690">
        <w:rPr>
          <w:rFonts w:eastAsia="Calibri"/>
          <w:sz w:val="22"/>
          <w:szCs w:val="22"/>
          <w:lang w:eastAsia="en-GB"/>
        </w:rPr>
        <w:t>szakaszára</w:t>
      </w:r>
      <w:proofErr w:type="gramEnd"/>
      <w:r w:rsidRPr="00AC4690">
        <w:rPr>
          <w:rFonts w:eastAsia="Calibri"/>
          <w:sz w:val="22"/>
          <w:szCs w:val="22"/>
          <w:vertAlign w:val="superscript"/>
          <w:lang w:eastAsia="en-GB"/>
        </w:rPr>
        <w:footnoteReference w:id="21"/>
      </w:r>
      <w:r w:rsidRPr="00AC4690">
        <w:rPr>
          <w:rFonts w:eastAsia="Calibri"/>
          <w:sz w:val="22"/>
          <w:szCs w:val="22"/>
          <w:lang w:eastAsia="en-GB"/>
        </w:rPr>
        <w:t xml:space="preserve"> vonatkozóan, hogy az elismert gazdasági szereplők hivatalos jegyzéke vagy azzal egyenértékű igazolás esetleg nem létezik, vagy ilyet nem bocsátanak ki egy adott tagállamban, vagy pontosítva, hogy mely hivatkozásokat és információkat kell megadni ahhoz, hogy az ajánlatkérő szervek vagy a közszolgáltató ajánlatkérők elektronikusan hozzáférjenek egy adott igazoláshoz.</w:t>
      </w:r>
    </w:p>
    <w:p w14:paraId="7EE4F3D8"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proofErr w:type="gramStart"/>
      <w:r w:rsidRPr="00AC4690">
        <w:rPr>
          <w:rFonts w:eastAsia="Calibri"/>
          <w:sz w:val="22"/>
          <w:szCs w:val="22"/>
          <w:lang w:eastAsia="en-GB"/>
        </w:rPr>
        <w:t>Egy adott közbeszerzési eljárás dokumentációjának elkészítése során az ajánlatkérő szerveknek és a közszolgáltató ajánlatkérőknek az eljárást megindító felhívásban, az eljárást megindító felhívásban hivatkozott közbeszerzési dokumentumokban vagy a szándék megerősítésére vonatkozó felhívásban jelezniük kell, hogy mely információkat fogják bekérni a gazdasági szereplőktől, beleértve annak egyértelmű kijelentését, hogy a II. és III. részben meghatározott információt</w:t>
      </w:r>
      <w:r w:rsidRPr="00AC4690">
        <w:rPr>
          <w:rFonts w:eastAsia="Calibri"/>
          <w:sz w:val="22"/>
          <w:szCs w:val="22"/>
          <w:vertAlign w:val="superscript"/>
          <w:lang w:eastAsia="en-GB"/>
        </w:rPr>
        <w:footnoteReference w:id="22"/>
      </w:r>
      <w:r w:rsidRPr="00AC4690">
        <w:rPr>
          <w:rFonts w:eastAsia="Calibri"/>
          <w:sz w:val="22"/>
          <w:szCs w:val="22"/>
          <w:lang w:eastAsia="en-GB"/>
        </w:rPr>
        <w:t xml:space="preserve"> meg kell adni vagy nem kell megadni azon alvállalkozók tekintetében, amelyek kapacitásait a gazdasági szereplő </w:t>
      </w:r>
      <w:r w:rsidRPr="00AC4690">
        <w:rPr>
          <w:rFonts w:eastAsia="Calibri"/>
          <w:b/>
          <w:i/>
          <w:sz w:val="22"/>
          <w:szCs w:val="22"/>
          <w:u w:val="single"/>
          <w:lang w:eastAsia="en-GB"/>
        </w:rPr>
        <w:t>nem</w:t>
      </w:r>
      <w:r w:rsidRPr="00AC4690">
        <w:rPr>
          <w:rFonts w:eastAsia="Calibri"/>
          <w:sz w:val="22"/>
          <w:szCs w:val="22"/>
          <w:lang w:eastAsia="en-GB"/>
        </w:rPr>
        <w:t xml:space="preserve"> veszi igénybe</w:t>
      </w:r>
      <w:r w:rsidRPr="00AC4690">
        <w:rPr>
          <w:rFonts w:eastAsia="Calibri"/>
          <w:sz w:val="22"/>
          <w:szCs w:val="22"/>
          <w:vertAlign w:val="superscript"/>
          <w:lang w:eastAsia="en-GB"/>
        </w:rPr>
        <w:footnoteReference w:id="23"/>
      </w:r>
      <w:r w:rsidRPr="00AC4690">
        <w:rPr>
          <w:rFonts w:eastAsia="Calibri"/>
          <w:sz w:val="24"/>
          <w:szCs w:val="22"/>
          <w:lang w:eastAsia="en-GB"/>
        </w:rPr>
        <w:t>.</w:t>
      </w:r>
      <w:proofErr w:type="gramEnd"/>
      <w:r w:rsidRPr="00AC4690">
        <w:rPr>
          <w:rFonts w:eastAsia="Calibri"/>
          <w:sz w:val="22"/>
          <w:szCs w:val="22"/>
          <w:lang w:eastAsia="en-GB"/>
        </w:rPr>
        <w:t xml:space="preserve"> Azáltal is megkönnyíthetik a gazdasági szereplők feladatát, hogy ezt az információt közvetlenül az egységes európai közbeszerzési dokumentum elektronikus változatában jelzik, például az </w:t>
      </w:r>
      <w:proofErr w:type="spellStart"/>
      <w:r w:rsidRPr="00AC4690">
        <w:rPr>
          <w:rFonts w:eastAsia="Calibri"/>
          <w:sz w:val="22"/>
          <w:szCs w:val="22"/>
          <w:lang w:eastAsia="en-GB"/>
        </w:rPr>
        <w:t>ESPD-szolgáltatás</w:t>
      </w:r>
      <w:proofErr w:type="spellEnd"/>
      <w:r w:rsidRPr="00AC4690">
        <w:rPr>
          <w:rFonts w:eastAsia="Calibri"/>
          <w:sz w:val="22"/>
          <w:szCs w:val="22"/>
          <w:lang w:eastAsia="en-GB"/>
        </w:rPr>
        <w:t xml:space="preserve"> felhasználásával (https://webgate.acceptance.ec.europa.eu/growth/tools-databases/ecertis2/resources/espd/</w:t>
      </w:r>
      <w:proofErr w:type="gramStart"/>
      <w:r w:rsidRPr="00AC4690">
        <w:rPr>
          <w:rFonts w:eastAsia="Calibri"/>
          <w:sz w:val="22"/>
          <w:szCs w:val="22"/>
          <w:lang w:eastAsia="en-GB"/>
        </w:rPr>
        <w:t>index.html</w:t>
      </w:r>
      <w:r w:rsidRPr="00AC4690">
        <w:rPr>
          <w:rFonts w:eastAsia="Calibri"/>
          <w:sz w:val="22"/>
          <w:szCs w:val="22"/>
          <w:vertAlign w:val="superscript"/>
          <w:lang w:eastAsia="en-GB"/>
        </w:rPr>
        <w:footnoteReference w:id="24"/>
      </w:r>
      <w:r w:rsidRPr="00AC4690">
        <w:rPr>
          <w:rFonts w:eastAsia="Calibri"/>
          <w:sz w:val="22"/>
          <w:szCs w:val="22"/>
          <w:lang w:eastAsia="en-GB"/>
        </w:rPr>
        <w:t>)</w:t>
      </w:r>
      <w:proofErr w:type="gramEnd"/>
      <w:r w:rsidRPr="00AC4690">
        <w:rPr>
          <w:rFonts w:eastAsia="Calibri"/>
          <w:sz w:val="22"/>
          <w:szCs w:val="22"/>
          <w:lang w:eastAsia="en-GB"/>
        </w:rPr>
        <w:t xml:space="preserve">, amelyet a Bizottság szervezeti egységei díjmentesen fognak az ajánlatkérő szervezetek, a közszolgáltató ajánlatkérők, a gazdasági szereplők, az elektronikus szolgáltatók és más érdekelt felek rendelkezésére bocsátani. </w:t>
      </w:r>
    </w:p>
    <w:p w14:paraId="306B944A"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 xml:space="preserve">A nyílt eljárások esetében az ajánlat, továbbá meghívásos eljárás, tárgyalásos eljárás, versenypárbeszéd és innovációs partnerség esetében a részvételi kérelem mellett a gazdasági szereplőknek be kell nyújtaniuk a kért információk megadásával kitöltött egységes európai </w:t>
      </w:r>
      <w:r w:rsidRPr="00AC4690">
        <w:rPr>
          <w:rFonts w:eastAsia="Calibri"/>
          <w:sz w:val="22"/>
          <w:szCs w:val="22"/>
          <w:lang w:eastAsia="en-GB"/>
        </w:rPr>
        <w:lastRenderedPageBreak/>
        <w:t>közbeszerzési dokumentumot is.</w:t>
      </w:r>
      <w:r w:rsidRPr="00AC4690">
        <w:rPr>
          <w:rFonts w:eastAsia="Calibri"/>
          <w:sz w:val="22"/>
          <w:szCs w:val="22"/>
          <w:vertAlign w:val="superscript"/>
          <w:lang w:eastAsia="en-GB"/>
        </w:rPr>
        <w:footnoteReference w:id="25"/>
      </w:r>
      <w:r w:rsidRPr="00AC4690">
        <w:rPr>
          <w:rFonts w:eastAsia="Calibri"/>
          <w:sz w:val="22"/>
          <w:szCs w:val="22"/>
          <w:lang w:eastAsia="en-GB"/>
        </w:rPr>
        <w:t xml:space="preserve"> A </w:t>
      </w:r>
      <w:proofErr w:type="spellStart"/>
      <w:r w:rsidRPr="00AC4690">
        <w:rPr>
          <w:rFonts w:eastAsia="Calibri"/>
          <w:sz w:val="22"/>
          <w:szCs w:val="22"/>
          <w:lang w:eastAsia="en-GB"/>
        </w:rPr>
        <w:t>keretmegállapodásokon</w:t>
      </w:r>
      <w:proofErr w:type="spellEnd"/>
      <w:r w:rsidRPr="00AC4690">
        <w:rPr>
          <w:rFonts w:eastAsia="Calibri"/>
          <w:sz w:val="22"/>
          <w:szCs w:val="22"/>
          <w:lang w:eastAsia="en-GB"/>
        </w:rPr>
        <w:t xml:space="preserve"> alapuló egyes szerződések kivételével az eljárás nyerteséül kiválasztott ajánlattevőnek be kell nyújtania a naprakész igazolásokat és kiegészítő dokumentumokat. </w:t>
      </w:r>
    </w:p>
    <w:p w14:paraId="2A24A73D"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proofErr w:type="gramStart"/>
      <w:r w:rsidRPr="00AC4690">
        <w:rPr>
          <w:rFonts w:eastAsia="Calibri"/>
          <w:sz w:val="22"/>
          <w:szCs w:val="22"/>
          <w:lang w:eastAsia="en-GB"/>
        </w:rPr>
        <w:t>A tagállamok szabályozhatják, vagy az ajánlatkérő szervekre és a közszolgáltató ajánlatkérőkre hagyhatják annak eldöntését, hogy használják-e az egységes európai közbeszerzési dokumentumot olyan közbeszerzési eljárások részeként is, amelyek nem, vagy nem teljesen tartoznak a 2014/24/EU vagy a 2014/25/EU irányelv hatálya alá, például a vonatkozó értékhatár alatti beszerzéseknél, vagy a szociális és egyéb meghatározott szolgáltatásokra vonatkozó különös szabályok hatálya alá tartozó beszerzéseknél (a továbbiakban: az enyhébb szabályozás)</w:t>
      </w:r>
      <w:r w:rsidRPr="00AC4690">
        <w:rPr>
          <w:rFonts w:eastAsia="Calibri"/>
          <w:sz w:val="22"/>
          <w:szCs w:val="22"/>
          <w:vertAlign w:val="superscript"/>
          <w:lang w:eastAsia="en-GB"/>
        </w:rPr>
        <w:footnoteReference w:id="26"/>
      </w:r>
      <w:r w:rsidRPr="00AC4690">
        <w:rPr>
          <w:rFonts w:eastAsia="Calibri"/>
          <w:sz w:val="22"/>
          <w:szCs w:val="22"/>
          <w:lang w:eastAsia="en-GB"/>
        </w:rPr>
        <w:t>. Hasonlóképpen a tagállamok szabályozhatják, vagy az ajánlatkérő</w:t>
      </w:r>
      <w:proofErr w:type="gramEnd"/>
      <w:r w:rsidRPr="00AC4690">
        <w:rPr>
          <w:rFonts w:eastAsia="Calibri"/>
          <w:sz w:val="22"/>
          <w:szCs w:val="22"/>
          <w:lang w:eastAsia="en-GB"/>
        </w:rPr>
        <w:t xml:space="preserve"> </w:t>
      </w:r>
      <w:proofErr w:type="gramStart"/>
      <w:r w:rsidRPr="00AC4690">
        <w:rPr>
          <w:rFonts w:eastAsia="Calibri"/>
          <w:sz w:val="22"/>
          <w:szCs w:val="22"/>
          <w:lang w:eastAsia="en-GB"/>
        </w:rPr>
        <w:t>szervekre</w:t>
      </w:r>
      <w:proofErr w:type="gramEnd"/>
      <w:r w:rsidRPr="00AC4690">
        <w:rPr>
          <w:rFonts w:eastAsia="Calibri"/>
          <w:sz w:val="22"/>
          <w:szCs w:val="22"/>
          <w:lang w:eastAsia="en-GB"/>
        </w:rPr>
        <w:t xml:space="preserve"> és a közszolgáltató ajánlatkérőkre hagyhatják annak eldöntését, hogy használják-e az egységes európai közbeszerzési dokumentumot koncessziós szerződések odaítélésével kapcsolatban is, attól függetlenül, hogy azok a 2014/23/EU irányelv</w:t>
      </w:r>
      <w:r w:rsidRPr="00AC4690">
        <w:rPr>
          <w:rFonts w:eastAsia="Calibri"/>
          <w:sz w:val="22"/>
          <w:szCs w:val="22"/>
          <w:vertAlign w:val="superscript"/>
          <w:lang w:eastAsia="en-GB"/>
        </w:rPr>
        <w:footnoteReference w:id="27"/>
      </w:r>
      <w:r w:rsidRPr="00AC4690">
        <w:rPr>
          <w:rFonts w:eastAsia="Calibri"/>
          <w:sz w:val="22"/>
          <w:szCs w:val="22"/>
          <w:lang w:eastAsia="en-GB"/>
        </w:rPr>
        <w:t xml:space="preserve"> hatálya alá tartoznak-e.</w:t>
      </w:r>
    </w:p>
    <w:p w14:paraId="5B308628"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Az ajánlatkérő szerv vagy a közszolgáltató ajánlatkérő az eljárás során bármikor felkérheti bármelyik ajánlattevőt, hogy nyújtsa be az összes kért igazolást és kiegészítő dokumentumot, vagy azok egy részét, amennyiben ez az eljárás megfelelő lefolytatásához szükséges</w:t>
      </w:r>
      <w:bookmarkStart w:id="11" w:name="_DV_C2109"/>
      <w:bookmarkStart w:id="12" w:name="_DV_M1384"/>
      <w:bookmarkEnd w:id="11"/>
      <w:bookmarkEnd w:id="12"/>
      <w:r w:rsidRPr="00AC4690">
        <w:rPr>
          <w:rFonts w:eastAsia="Calibri"/>
          <w:sz w:val="22"/>
          <w:szCs w:val="22"/>
          <w:lang w:eastAsia="en-GB"/>
        </w:rPr>
        <w:t>.</w:t>
      </w:r>
    </w:p>
    <w:p w14:paraId="6F9792CE"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 xml:space="preserve">A gazdasági szereplő kizárható a közbeszerzési eljárásból, vagy ellene a nemzeti jognak megfelelően vád emelhető, ha az egységes európai közbeszerzési dokumentumban vagy – általánosabban – a kizárási okok fenn nem állásának és a kiválasztási kritériumok teljesülésének ellenőrzéséhez szükséges információk szolgáltatása során hamis nyilatkozatot tett, információkat tartott vissza, vagy nem tudja bemutatni a megkívánt kiegészítő dokumentumokat. </w:t>
      </w:r>
    </w:p>
    <w:p w14:paraId="24E7E6B8"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 xml:space="preserve">A gazdasági szereplők később is felhasználhatják azt az egységes európai közbeszerzési dokumentumban megadott információt, amelyet egy korábbi közbeszerzési eljárásban már megadtak, amennyiben az információ továbbra is helytálló és releváns. Ennek a legkönnyebb módja, az információ beillesztése az új egységes európai közbeszerzési dokumentumba a megfelelő funkciókkal, amelyek e célra rendelkezésre állnak a fent említett elektronikus ESDP szolgáltatásban. Természetesen lehetőség lesz az információ ismételt felhasználására a másolás és beillesztés más formáinak segítségével is, például a gazdasági szereplő informatikai berendezésein (PC-n, táblagépen, </w:t>
      </w:r>
      <w:proofErr w:type="gramStart"/>
      <w:r w:rsidRPr="00AC4690">
        <w:rPr>
          <w:rFonts w:eastAsia="Calibri"/>
          <w:sz w:val="22"/>
          <w:szCs w:val="22"/>
          <w:lang w:eastAsia="en-GB"/>
        </w:rPr>
        <w:t>szerveren .</w:t>
      </w:r>
      <w:proofErr w:type="gramEnd"/>
      <w:r w:rsidRPr="00AC4690">
        <w:rPr>
          <w:rFonts w:eastAsia="Calibri"/>
          <w:sz w:val="22"/>
          <w:szCs w:val="22"/>
          <w:lang w:eastAsia="en-GB"/>
        </w:rPr>
        <w:t>..) tárolt információ felhasználásával.</w:t>
      </w:r>
    </w:p>
    <w:p w14:paraId="6F8ADA50"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 xml:space="preserve">A 2014/24/EU irányelv 59. cikke (2) bekezdése második </w:t>
      </w:r>
      <w:proofErr w:type="spellStart"/>
      <w:r w:rsidRPr="00AC4690">
        <w:rPr>
          <w:rFonts w:eastAsia="Calibri"/>
          <w:sz w:val="22"/>
          <w:szCs w:val="22"/>
          <w:lang w:eastAsia="en-GB"/>
        </w:rPr>
        <w:t>albekezdésének</w:t>
      </w:r>
      <w:proofErr w:type="spellEnd"/>
      <w:r w:rsidRPr="00AC4690">
        <w:rPr>
          <w:rFonts w:eastAsia="Calibri"/>
          <w:sz w:val="22"/>
          <w:szCs w:val="22"/>
          <w:lang w:eastAsia="en-GB"/>
        </w:rPr>
        <w:t xml:space="preserve"> megfelelően az egységes európai közbeszerzési dokumentum kizárólag elektronikus formában fog rendelkezésre állni, azonban ez legkésőbb 2018. április 18-ig </w:t>
      </w:r>
      <w:proofErr w:type="gramStart"/>
      <w:r w:rsidRPr="00AC4690">
        <w:rPr>
          <w:rFonts w:eastAsia="Calibri"/>
          <w:sz w:val="22"/>
          <w:szCs w:val="22"/>
          <w:lang w:eastAsia="en-GB"/>
        </w:rPr>
        <w:t>halasztható</w:t>
      </w:r>
      <w:r w:rsidRPr="00AC4690">
        <w:rPr>
          <w:rFonts w:eastAsia="Calibri"/>
          <w:sz w:val="22"/>
          <w:szCs w:val="22"/>
          <w:vertAlign w:val="superscript"/>
          <w:lang w:eastAsia="en-GB"/>
        </w:rPr>
        <w:footnoteReference w:id="28"/>
      </w:r>
      <w:r w:rsidRPr="00AC4690">
        <w:rPr>
          <w:rFonts w:eastAsia="Calibri"/>
          <w:sz w:val="22"/>
          <w:szCs w:val="22"/>
          <w:lang w:eastAsia="en-GB"/>
        </w:rPr>
        <w:t>.</w:t>
      </w:r>
      <w:proofErr w:type="gramEnd"/>
      <w:r w:rsidRPr="00AC4690">
        <w:rPr>
          <w:rFonts w:eastAsia="Calibri"/>
          <w:sz w:val="22"/>
          <w:szCs w:val="22"/>
          <w:lang w:eastAsia="en-GB"/>
        </w:rPr>
        <w:t xml:space="preserve"> Ez azt jelenti, hogy legkésőbb 2018. április 18-ig az egységes európai közbeszerzési dokumentumnak mind elektronikus, mind pedig papíralapú változatai felhasználhatók. </w:t>
      </w:r>
      <w:r w:rsidRPr="00AC4690">
        <w:rPr>
          <w:rFonts w:eastAsia="Calibri"/>
          <w:sz w:val="24"/>
          <w:szCs w:val="22"/>
          <w:lang w:eastAsia="en-GB"/>
        </w:rPr>
        <w:t xml:space="preserve">Az említett </w:t>
      </w:r>
      <w:proofErr w:type="spellStart"/>
      <w:r w:rsidRPr="00AC4690">
        <w:rPr>
          <w:rFonts w:eastAsia="Calibri"/>
          <w:sz w:val="24"/>
          <w:szCs w:val="22"/>
          <w:lang w:eastAsia="en-GB"/>
        </w:rPr>
        <w:t>ESPD-szolgáltatás</w:t>
      </w:r>
      <w:proofErr w:type="spellEnd"/>
      <w:r w:rsidRPr="00AC4690">
        <w:rPr>
          <w:rFonts w:eastAsia="Calibri"/>
          <w:sz w:val="24"/>
          <w:szCs w:val="22"/>
          <w:lang w:eastAsia="en-GB"/>
        </w:rPr>
        <w:t xml:space="preserve"> </w:t>
      </w:r>
      <w:r w:rsidRPr="00AC4690">
        <w:rPr>
          <w:rFonts w:eastAsia="Calibri"/>
          <w:b/>
          <w:sz w:val="22"/>
          <w:szCs w:val="22"/>
          <w:lang w:eastAsia="en-GB"/>
        </w:rPr>
        <w:t>minden esetben</w:t>
      </w:r>
      <w:r w:rsidRPr="00AC4690">
        <w:rPr>
          <w:rFonts w:eastAsia="Calibri"/>
          <w:sz w:val="24"/>
          <w:szCs w:val="22"/>
          <w:lang w:eastAsia="en-GB"/>
        </w:rPr>
        <w:t xml:space="preserve"> lehetővé teszi a gazdasági </w:t>
      </w:r>
      <w:r w:rsidRPr="00AC4690">
        <w:rPr>
          <w:rFonts w:eastAsia="Calibri"/>
          <w:sz w:val="24"/>
          <w:szCs w:val="22"/>
          <w:lang w:eastAsia="en-GB"/>
        </w:rPr>
        <w:lastRenderedPageBreak/>
        <w:t>szereplők számára, hogy elektronikusan töltsék ki az egységes európai közbeszerzési dokumentumukat, lehetővé téve számukra a felkínált lehetőségek minden előnyének kiaknázását (nem utolsósorban az információ újrafelhasználását).</w:t>
      </w:r>
      <w:r w:rsidRPr="00AC4690">
        <w:rPr>
          <w:rFonts w:eastAsia="Calibri"/>
          <w:sz w:val="22"/>
          <w:szCs w:val="22"/>
          <w:lang w:eastAsia="en-GB"/>
        </w:rPr>
        <w:t xml:space="preserve"> Olyan közbeszerzési eljárásoknál, amelyekben az elektronikus kommunikációt elhalasztották (amely legkésőbb 2018. április 18-ig szintén lehetséges), az </w:t>
      </w:r>
      <w:proofErr w:type="spellStart"/>
      <w:r w:rsidRPr="00AC4690">
        <w:rPr>
          <w:rFonts w:eastAsia="Calibri"/>
          <w:sz w:val="22"/>
          <w:szCs w:val="22"/>
          <w:lang w:eastAsia="en-GB"/>
        </w:rPr>
        <w:t>ESPD-szolgáltatás</w:t>
      </w:r>
      <w:proofErr w:type="spellEnd"/>
      <w:r w:rsidRPr="00AC4690">
        <w:rPr>
          <w:rFonts w:eastAsia="Calibri"/>
          <w:sz w:val="22"/>
          <w:szCs w:val="22"/>
          <w:lang w:eastAsia="en-GB"/>
        </w:rPr>
        <w:t xml:space="preserve"> lehetővé teszi a gazdasági szereplők számára elektronikusan kitöltött egységes európai közbeszerzési dokumentumuk kinyomtatását papíralapú dokumentumként, amelyet azután az elektronikus kommunikációtól eltérő módon eljuttathatnak az ajánlatkérő szervnek vagy a közszolgáltató </w:t>
      </w:r>
      <w:proofErr w:type="gramStart"/>
      <w:r w:rsidRPr="00AC4690">
        <w:rPr>
          <w:rFonts w:eastAsia="Calibri"/>
          <w:sz w:val="22"/>
          <w:szCs w:val="22"/>
          <w:lang w:eastAsia="en-GB"/>
        </w:rPr>
        <w:t>ajánlatkérőnek</w:t>
      </w:r>
      <w:r w:rsidRPr="00AC4690">
        <w:rPr>
          <w:rFonts w:eastAsia="Calibri"/>
          <w:sz w:val="22"/>
          <w:szCs w:val="22"/>
          <w:vertAlign w:val="superscript"/>
          <w:lang w:eastAsia="en-GB"/>
        </w:rPr>
        <w:footnoteReference w:id="29"/>
      </w:r>
      <w:r w:rsidRPr="00AC4690">
        <w:rPr>
          <w:rFonts w:eastAsia="Calibri"/>
          <w:sz w:val="22"/>
          <w:szCs w:val="22"/>
          <w:lang w:eastAsia="en-GB"/>
        </w:rPr>
        <w:t>.</w:t>
      </w:r>
      <w:proofErr w:type="gramEnd"/>
    </w:p>
    <w:p w14:paraId="3CE6151E"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 xml:space="preserve">Az előzőkben említetteknek megfelelően az egységes európai közbeszerzési dokumentumban a gazdasági szereplő hivatalosan kinyilvánítja, hogy a vonatkozó kizárási okok nem állnak fenn, hogy az adott kiválasztási kritériumoknak megfelel, valamint kötelezettséget vállal arra, hogy megadja az ajánlatkérő szerv vagy a közszolgáltató ajánlatkérő által kért releváns információkat. </w:t>
      </w:r>
    </w:p>
    <w:p w14:paraId="61C4E2A8"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 xml:space="preserve">Amennyiben a közbeszerzések részekre vannak bontva, </w:t>
      </w:r>
      <w:r w:rsidRPr="00AC4690">
        <w:rPr>
          <w:rFonts w:eastAsia="Calibri"/>
          <w:b/>
          <w:sz w:val="22"/>
          <w:szCs w:val="22"/>
          <w:lang w:eastAsia="en-GB"/>
        </w:rPr>
        <w:t>és</w:t>
      </w:r>
      <w:r w:rsidRPr="00AC4690">
        <w:rPr>
          <w:rFonts w:eastAsia="Calibri"/>
          <w:sz w:val="22"/>
          <w:szCs w:val="22"/>
          <w:lang w:eastAsia="en-GB"/>
        </w:rPr>
        <w:t xml:space="preserve"> a kiválasztási szempontok</w:t>
      </w:r>
      <w:r w:rsidRPr="00AC4690">
        <w:rPr>
          <w:rFonts w:eastAsia="Calibri"/>
          <w:sz w:val="22"/>
          <w:szCs w:val="22"/>
          <w:vertAlign w:val="superscript"/>
          <w:lang w:eastAsia="en-GB"/>
        </w:rPr>
        <w:footnoteReference w:id="30"/>
      </w:r>
      <w:r w:rsidRPr="00AC4690">
        <w:rPr>
          <w:rFonts w:eastAsia="Calibri"/>
          <w:sz w:val="22"/>
          <w:szCs w:val="22"/>
          <w:lang w:eastAsia="en-GB"/>
        </w:rPr>
        <w:t xml:space="preserve"> részenként változnak, az egységes európai közbeszerzési dokumentumot mindegyik részre vonatkozóan ki kell tölteni (vagy a részek olyan csoportjára, amelyekre ugyanazon kiválasztási szempontok vonatkoznak).</w:t>
      </w:r>
    </w:p>
    <w:p w14:paraId="5938412A"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A nyilatkozatnak emellett tartalmaznia kell, hogy a kiegészítő iratok</w:t>
      </w:r>
      <w:r w:rsidRPr="00AC4690">
        <w:rPr>
          <w:rFonts w:eastAsia="Calibri"/>
          <w:sz w:val="22"/>
          <w:szCs w:val="22"/>
          <w:vertAlign w:val="superscript"/>
          <w:lang w:eastAsia="en-GB"/>
        </w:rPr>
        <w:footnoteReference w:id="31"/>
      </w:r>
      <w:r w:rsidRPr="00AC4690">
        <w:rPr>
          <w:rFonts w:eastAsia="Calibri"/>
          <w:sz w:val="22"/>
          <w:szCs w:val="22"/>
          <w:lang w:eastAsia="en-GB"/>
        </w:rPr>
        <w:t xml:space="preserve"> kiállításáért melyik hatóság vagy harmadik fél a felelős, továbbá tartalmaznia kell a gazdasági szereplő arra vonatkozó hivatalos nyilatkozatát, hogy kérésre haladéktalanul be tudja mutatni az említett kiegészítő iratokat.</w:t>
      </w:r>
    </w:p>
    <w:p w14:paraId="5E28C4F1"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Az ajánlatkérő szervek vagy közszolgáltató ajánlatkérők dönthetnek úgy, vagy a tagállamok előírhatják</w:t>
      </w:r>
      <w:r w:rsidRPr="00AC4690">
        <w:rPr>
          <w:rFonts w:eastAsia="Calibri"/>
          <w:sz w:val="22"/>
          <w:szCs w:val="22"/>
          <w:vertAlign w:val="superscript"/>
          <w:lang w:eastAsia="en-GB"/>
        </w:rPr>
        <w:footnoteReference w:id="32"/>
      </w:r>
      <w:r w:rsidRPr="00AC4690">
        <w:rPr>
          <w:rFonts w:eastAsia="Calibri"/>
          <w:sz w:val="22"/>
          <w:szCs w:val="22"/>
          <w:lang w:eastAsia="en-GB"/>
        </w:rPr>
        <w:t xml:space="preserve"> számukra, hogy a kiválasztási szempontokról előírt információt egyetlen kérdésre korlátozzák arra vonatkozóan, hogy a gazdasági szereplők megfelelnek-e az előírt kiválasztási szempontoknak, igen vagy nem. Bár ezt további információ és/vagy dokumentáció bekérése követheti, körültekintően el kell kerülni azt, hogy túlzott adminisztratív terheket rójanak a gazdasági szereplőkre azáltal, hogy egy adott közbeszerzési eljárásban minden résztvevőtől szisztematikusan bekérik a tanúsítványokat vagy egyéb igazolásokat, illetve az olyan gyakorlatot, amelynek során megkülönböztető módon azonosítják be azokat a gazdasági szereplőket, amelyektől ilyen dokumentációt kérnek. </w:t>
      </w:r>
    </w:p>
    <w:p w14:paraId="5D1845D7"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 xml:space="preserve">Az ajánlatkérő szervek és a közszolgáltató ajánlatkérők azon kötelezettsége, hogy az érintett dokumentációt bármely tagállamban közvetlenül a díjmentes nemzeti adatbázishoz történő hozzáféréssel szerezzék be, akkor is fennáll, amikor a kiválasztási szempontokra kezdetben bekért információ az igen vagy nem válaszra szorítkozott. Ha ilyen elektronikus dokumentációt kérnek, akkor a gazdasági szereplők az érintett dokumentáció beszerzéséhez szükséges információt a kiválasztási szempontok ellenőrzésekor fogják megadni az ajánlatkérő szervnek vagy a közszolgáltató ajánlatkérőnek, nem pedig közvetlenül az egységes európai közbeszerzési dokumentumban.   </w:t>
      </w:r>
    </w:p>
    <w:p w14:paraId="073C1F5A"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proofErr w:type="gramStart"/>
      <w:r w:rsidRPr="00AC4690">
        <w:rPr>
          <w:rFonts w:eastAsia="Calibri"/>
          <w:sz w:val="22"/>
          <w:szCs w:val="22"/>
          <w:lang w:eastAsia="en-GB"/>
        </w:rPr>
        <w:t>Amennyiben a szükséges információ (például erkölcsi bizonyítvány) elektronikus úton elérhető az ajánlatkérő szerv vagy a közszolgáltató ajánlatkérő számára, a gazdasági szereplő annak érdekében, hogy az ajánlatkérő szerv vagy a közszolgáltató ajánlatkérő hozzáférjen ezekhez az információkhoz, közölheti az információ elérési útját (meg kell adnia az adatbázis nevét, internetcímét, a keresett adat nyilvántartási számát stb.).</w:t>
      </w:r>
      <w:r w:rsidRPr="00AC4690">
        <w:rPr>
          <w:rFonts w:eastAsia="Calibri"/>
          <w:b/>
          <w:i/>
          <w:sz w:val="22"/>
          <w:szCs w:val="22"/>
          <w:lang w:eastAsia="en-GB"/>
        </w:rPr>
        <w:t xml:space="preserve"> </w:t>
      </w:r>
      <w:r w:rsidRPr="00AC4690">
        <w:rPr>
          <w:rFonts w:eastAsia="Calibri"/>
          <w:b/>
          <w:sz w:val="22"/>
          <w:szCs w:val="22"/>
          <w:lang w:eastAsia="en-GB"/>
        </w:rPr>
        <w:t xml:space="preserve">Ennek közlésével a gazdasági szereplő hozzájárul ahhoz, hogy az ajánlatkérő szerv vagy a közszolgáltató ajánlatkérő a személyes adatok feldolgozásáról szóló </w:t>
      </w:r>
      <w:r w:rsidRPr="00AC4690">
        <w:rPr>
          <w:rFonts w:eastAsia="Calibri"/>
          <w:b/>
          <w:sz w:val="22"/>
          <w:szCs w:val="22"/>
          <w:lang w:eastAsia="en-GB"/>
        </w:rPr>
        <w:lastRenderedPageBreak/>
        <w:t>95/46/EK irányelvet</w:t>
      </w:r>
      <w:r w:rsidRPr="00AC4690">
        <w:rPr>
          <w:rFonts w:eastAsia="Calibri"/>
          <w:b/>
          <w:sz w:val="22"/>
          <w:szCs w:val="22"/>
          <w:vertAlign w:val="superscript"/>
          <w:lang w:eastAsia="en-GB"/>
        </w:rPr>
        <w:footnoteReference w:id="33"/>
      </w:r>
      <w:proofErr w:type="gramEnd"/>
      <w:r w:rsidRPr="00AC4690">
        <w:rPr>
          <w:rFonts w:eastAsia="Calibri"/>
          <w:b/>
          <w:sz w:val="22"/>
          <w:szCs w:val="22"/>
          <w:lang w:eastAsia="en-GB"/>
        </w:rPr>
        <w:t xml:space="preserve"> </w:t>
      </w:r>
      <w:proofErr w:type="gramStart"/>
      <w:r w:rsidRPr="00AC4690">
        <w:rPr>
          <w:rFonts w:eastAsia="Calibri"/>
          <w:b/>
          <w:sz w:val="22"/>
          <w:szCs w:val="22"/>
          <w:lang w:eastAsia="en-GB"/>
        </w:rPr>
        <w:t>végrehajtó</w:t>
      </w:r>
      <w:proofErr w:type="gramEnd"/>
      <w:r w:rsidRPr="00AC4690">
        <w:rPr>
          <w:rFonts w:eastAsia="Calibri"/>
          <w:b/>
          <w:sz w:val="22"/>
          <w:szCs w:val="22"/>
          <w:lang w:eastAsia="en-GB"/>
        </w:rPr>
        <w:t xml:space="preserve"> nemzeti szabályoknak megfelelően hozzáférjen a vonatkozó dokumentumokhoz és különösen egyes különleges adatokat, például bűncselekményekre, büntetőítéletekre vagy biztonsági intézkedésekre vonatkozó adatokat tartalmazó dokumentumokhoz</w:t>
      </w:r>
      <w:r w:rsidRPr="00AC4690">
        <w:rPr>
          <w:rFonts w:eastAsia="Calibri"/>
          <w:b/>
          <w:i/>
          <w:sz w:val="22"/>
          <w:szCs w:val="22"/>
          <w:lang w:eastAsia="en-GB"/>
        </w:rPr>
        <w:t>.</w:t>
      </w:r>
      <w:r w:rsidRPr="00AC4690">
        <w:rPr>
          <w:rFonts w:eastAsia="Calibri"/>
          <w:sz w:val="22"/>
          <w:szCs w:val="22"/>
          <w:lang w:eastAsia="en-GB"/>
        </w:rPr>
        <w:t xml:space="preserve"> </w:t>
      </w:r>
    </w:p>
    <w:p w14:paraId="288B75CC"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 xml:space="preserve">A 2014/24/EU európai parlamenti és tanácsi irányelv 64. cikkével összhangban az elismert gazdasági szereplők hivatalos jegyzékébe felvett vagy közjogi vagy magánjogi szervezetek által kiállított vonatkozó tanúsítványokkal rendelkező gazdasági szereplő </w:t>
      </w:r>
      <w:proofErr w:type="gramStart"/>
      <w:r w:rsidRPr="00AC4690">
        <w:rPr>
          <w:rFonts w:eastAsia="Calibri"/>
          <w:sz w:val="22"/>
          <w:szCs w:val="22"/>
          <w:lang w:eastAsia="en-GB"/>
        </w:rPr>
        <w:t>a</w:t>
      </w:r>
      <w:proofErr w:type="gramEnd"/>
      <w:r w:rsidRPr="00AC4690">
        <w:rPr>
          <w:rFonts w:eastAsia="Calibri"/>
          <w:sz w:val="22"/>
          <w:szCs w:val="22"/>
          <w:lang w:eastAsia="en-GB"/>
        </w:rPr>
        <w:t xml:space="preserve"> III–V. részben kért adatok vonatkozásában benyújthatja az ajánlatkérő szervnek vagy a közszolgáltató ajánlatkérőnek a hivatalos jegyzékbe való felvételről az illetékes hatóság által kiadott igazolást, vagy az illetékes tanúsító szervezet által kibocsátott tanúsítványt.</w:t>
      </w:r>
    </w:p>
    <w:p w14:paraId="0932CC22" w14:textId="77777777" w:rsidR="00AC4690" w:rsidRPr="00AC4690" w:rsidRDefault="00AC4690" w:rsidP="00AC4690">
      <w:pPr>
        <w:widowControl/>
        <w:adjustRightInd/>
        <w:spacing w:before="120" w:after="120" w:line="240" w:lineRule="auto"/>
        <w:textAlignment w:val="auto"/>
        <w:rPr>
          <w:rFonts w:eastAsia="Calibri"/>
          <w:bCs/>
          <w:iCs/>
          <w:sz w:val="22"/>
          <w:szCs w:val="22"/>
          <w:lang w:eastAsia="en-GB"/>
        </w:rPr>
      </w:pPr>
      <w:r w:rsidRPr="00AC4690">
        <w:rPr>
          <w:rFonts w:eastAsia="Calibri"/>
          <w:sz w:val="22"/>
          <w:szCs w:val="22"/>
          <w:lang w:eastAsia="en-GB"/>
        </w:rPr>
        <w:t xml:space="preserve">Azon gazdasági szereplőnek, amely </w:t>
      </w:r>
      <w:r w:rsidRPr="00AC4690">
        <w:rPr>
          <w:rFonts w:eastAsia="Calibri"/>
          <w:b/>
          <w:sz w:val="22"/>
          <w:szCs w:val="22"/>
          <w:lang w:eastAsia="en-GB"/>
        </w:rPr>
        <w:t>egyedül</w:t>
      </w:r>
      <w:r w:rsidRPr="00AC4690">
        <w:rPr>
          <w:rFonts w:eastAsia="Calibri"/>
          <w:sz w:val="22"/>
          <w:szCs w:val="22"/>
          <w:lang w:eastAsia="en-GB"/>
        </w:rPr>
        <w:t xml:space="preserve"> vesz részt és a kiválasztási szempontok teljesítéséhez </w:t>
      </w:r>
      <w:r w:rsidRPr="00AC4690">
        <w:rPr>
          <w:rFonts w:eastAsia="Calibri"/>
          <w:b/>
          <w:sz w:val="22"/>
          <w:szCs w:val="22"/>
          <w:lang w:eastAsia="en-GB"/>
        </w:rPr>
        <w:t>nem veszi igénybe</w:t>
      </w:r>
      <w:r w:rsidRPr="00AC4690">
        <w:rPr>
          <w:rFonts w:eastAsia="Calibri"/>
          <w:sz w:val="22"/>
          <w:szCs w:val="22"/>
          <w:lang w:eastAsia="en-GB"/>
        </w:rPr>
        <w:t xml:space="preserve"> más szervezetek kapacitásait, </w:t>
      </w:r>
      <w:r w:rsidRPr="00AC4690">
        <w:rPr>
          <w:rFonts w:eastAsia="Calibri"/>
          <w:b/>
          <w:sz w:val="22"/>
          <w:szCs w:val="22"/>
          <w:lang w:eastAsia="en-GB"/>
        </w:rPr>
        <w:t>egy</w:t>
      </w:r>
      <w:r w:rsidRPr="00AC4690">
        <w:rPr>
          <w:rFonts w:eastAsia="Calibri"/>
          <w:sz w:val="22"/>
          <w:szCs w:val="22"/>
          <w:lang w:eastAsia="en-GB"/>
        </w:rPr>
        <w:t xml:space="preserve"> egységes európai közbeszerzési dokumentumot kell kitöltenie. </w:t>
      </w:r>
    </w:p>
    <w:p w14:paraId="7CCDF097" w14:textId="77777777" w:rsidR="00AC4690" w:rsidRPr="00AC4690" w:rsidRDefault="00AC4690" w:rsidP="00AC4690">
      <w:pPr>
        <w:widowControl/>
        <w:adjustRightInd/>
        <w:spacing w:before="120" w:after="120" w:line="240" w:lineRule="auto"/>
        <w:textAlignment w:val="auto"/>
        <w:rPr>
          <w:rFonts w:eastAsia="Calibri"/>
          <w:b/>
          <w:bCs/>
          <w:iCs/>
          <w:sz w:val="22"/>
          <w:szCs w:val="22"/>
          <w:lang w:eastAsia="en-GB"/>
        </w:rPr>
      </w:pPr>
      <w:r w:rsidRPr="00AC4690">
        <w:rPr>
          <w:rFonts w:eastAsia="Calibri"/>
          <w:sz w:val="22"/>
          <w:szCs w:val="22"/>
          <w:lang w:eastAsia="en-GB"/>
        </w:rPr>
        <w:t xml:space="preserve">Azon gazdasági szereplőnek, amely egyedül vesz részt, de a kiválasztási szempontok teljesítéséhez más szervezet vagy szervezetek kapacitásait veszi igénybe, biztosítania kell, hogy az ajánlatkérő szerv vagy a közszolgáltató ajánlatkérő a gazdasági szereplő egységes európai közbeszerzési dokumentuma mellett kézhez kapjon egy </w:t>
      </w:r>
      <w:r w:rsidRPr="00AC4690">
        <w:rPr>
          <w:rFonts w:eastAsia="Calibri"/>
          <w:b/>
          <w:sz w:val="22"/>
          <w:szCs w:val="22"/>
          <w:lang w:eastAsia="en-GB"/>
        </w:rPr>
        <w:t>külön</w:t>
      </w:r>
      <w:r w:rsidRPr="00AC4690">
        <w:rPr>
          <w:rFonts w:eastAsia="Calibri"/>
          <w:sz w:val="22"/>
          <w:szCs w:val="22"/>
          <w:lang w:eastAsia="en-GB"/>
        </w:rPr>
        <w:t xml:space="preserve"> egységes európai közbeszerzési dokumentumot is, amely </w:t>
      </w:r>
      <w:r w:rsidRPr="00AC4690">
        <w:rPr>
          <w:rFonts w:eastAsia="Calibri"/>
          <w:b/>
          <w:sz w:val="22"/>
          <w:szCs w:val="22"/>
          <w:lang w:eastAsia="en-GB"/>
        </w:rPr>
        <w:t>minden egyes igénybe vett szervezet</w:t>
      </w:r>
      <w:r w:rsidRPr="00AC4690">
        <w:rPr>
          <w:rFonts w:eastAsia="Calibri"/>
          <w:sz w:val="22"/>
          <w:szCs w:val="22"/>
          <w:lang w:eastAsia="en-GB"/>
        </w:rPr>
        <w:t xml:space="preserve"> vonatkozásában tartalmazza a releváns </w:t>
      </w:r>
      <w:proofErr w:type="gramStart"/>
      <w:r w:rsidRPr="00AC4690">
        <w:rPr>
          <w:rFonts w:eastAsia="Calibri"/>
          <w:sz w:val="22"/>
          <w:szCs w:val="22"/>
          <w:lang w:eastAsia="en-GB"/>
        </w:rPr>
        <w:t>információkat</w:t>
      </w:r>
      <w:r w:rsidRPr="00AC4690">
        <w:rPr>
          <w:rFonts w:eastAsia="Calibri"/>
          <w:sz w:val="22"/>
          <w:szCs w:val="22"/>
          <w:vertAlign w:val="superscript"/>
          <w:lang w:eastAsia="en-GB"/>
        </w:rPr>
        <w:footnoteReference w:id="34"/>
      </w:r>
      <w:r w:rsidRPr="00AC4690">
        <w:rPr>
          <w:rFonts w:eastAsia="Calibri"/>
          <w:sz w:val="22"/>
          <w:szCs w:val="22"/>
          <w:lang w:eastAsia="en-GB"/>
        </w:rPr>
        <w:t>.</w:t>
      </w:r>
      <w:proofErr w:type="gramEnd"/>
    </w:p>
    <w:p w14:paraId="0393D28F"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 xml:space="preserve">Végül, amennyiben a közbeszerzési eljárásban gazdasági szereplők egy csoportja – adott esetben ideiglenes társulás keretében – együttesen vesz részt, </w:t>
      </w:r>
      <w:proofErr w:type="gramStart"/>
      <w:r w:rsidRPr="00AC4690">
        <w:rPr>
          <w:rFonts w:eastAsia="Calibri"/>
          <w:sz w:val="22"/>
          <w:szCs w:val="22"/>
          <w:lang w:eastAsia="en-GB"/>
        </w:rPr>
        <w:t>a</w:t>
      </w:r>
      <w:proofErr w:type="gramEnd"/>
      <w:r w:rsidRPr="00AC4690">
        <w:rPr>
          <w:rFonts w:eastAsia="Calibri"/>
          <w:sz w:val="22"/>
          <w:szCs w:val="22"/>
          <w:lang w:eastAsia="en-GB"/>
        </w:rPr>
        <w:t xml:space="preserve"> II–V. részben foglalt információk tekintetében </w:t>
      </w:r>
      <w:r w:rsidRPr="00AC4690">
        <w:rPr>
          <w:rFonts w:eastAsia="Calibri"/>
          <w:b/>
          <w:sz w:val="22"/>
          <w:szCs w:val="22"/>
          <w:lang w:eastAsia="en-GB"/>
        </w:rPr>
        <w:t>minden egyes</w:t>
      </w:r>
      <w:r w:rsidRPr="00AC4690">
        <w:rPr>
          <w:rFonts w:eastAsia="Calibri"/>
          <w:sz w:val="22"/>
          <w:szCs w:val="22"/>
          <w:lang w:eastAsia="en-GB"/>
        </w:rPr>
        <w:t xml:space="preserve"> részt vevő gazdasági szereplőnek </w:t>
      </w:r>
      <w:r w:rsidRPr="00AC4690">
        <w:rPr>
          <w:rFonts w:eastAsia="Calibri"/>
          <w:b/>
          <w:sz w:val="22"/>
          <w:szCs w:val="22"/>
          <w:lang w:eastAsia="en-GB"/>
        </w:rPr>
        <w:t>külön egységes európai közbeszerzési dokumentumot</w:t>
      </w:r>
      <w:r w:rsidRPr="00AC4690">
        <w:rPr>
          <w:rFonts w:eastAsia="Calibri"/>
          <w:sz w:val="22"/>
          <w:szCs w:val="22"/>
          <w:lang w:eastAsia="en-GB"/>
        </w:rPr>
        <w:t xml:space="preserve"> kell benyújtania.</w:t>
      </w:r>
    </w:p>
    <w:p w14:paraId="59017B9C" w14:textId="77777777" w:rsidR="00AC4690" w:rsidRPr="00AC4690" w:rsidRDefault="00AC4690" w:rsidP="00AC4690">
      <w:pPr>
        <w:widowControl/>
        <w:adjustRightInd/>
        <w:spacing w:before="120" w:after="120" w:line="240" w:lineRule="auto"/>
        <w:textAlignment w:val="auto"/>
        <w:rPr>
          <w:rFonts w:eastAsia="Calibri"/>
          <w:bCs/>
          <w:iCs/>
          <w:sz w:val="22"/>
          <w:szCs w:val="22"/>
          <w:lang w:eastAsia="en-GB"/>
        </w:rPr>
      </w:pPr>
      <w:r w:rsidRPr="00AC4690">
        <w:rPr>
          <w:rFonts w:eastAsia="Calibri"/>
          <w:sz w:val="22"/>
          <w:szCs w:val="22"/>
          <w:lang w:eastAsia="en-GB"/>
        </w:rPr>
        <w:t xml:space="preserve">Minden olyan esetben, amikor a gazdasági szereplő igazgatói, vezetői vagy felügyelői testületének egynél több tagja van, illetve e testületek képviseletére, az azokban való döntéshozatalra, vagy annak kontrolljára vonatkozó jogkörrel egynél több személy rendelkezik, </w:t>
      </w:r>
      <w:r w:rsidRPr="00AC4690">
        <w:rPr>
          <w:rFonts w:eastAsia="Calibri"/>
          <w:b/>
          <w:sz w:val="22"/>
          <w:szCs w:val="22"/>
          <w:lang w:eastAsia="en-GB"/>
        </w:rPr>
        <w:t>lehetséges</w:t>
      </w:r>
      <w:r w:rsidRPr="00AC4690">
        <w:rPr>
          <w:rFonts w:eastAsia="Calibri"/>
          <w:sz w:val="22"/>
          <w:szCs w:val="22"/>
          <w:lang w:eastAsia="en-GB"/>
        </w:rPr>
        <w:t>, hogy mindegyiküknek alá kell írnia ugyanazon egységes európai közbeszerzési dokumentumot a nemzeti szabályoktól függően, beleértve az adatvédelemre vonatkozó szabályokat.</w:t>
      </w:r>
    </w:p>
    <w:p w14:paraId="28EFEA56"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 xml:space="preserve">Az egységes európai közbeszerzési dokumentum aláírását (aláírásait) illetően felhívjuk a figyelmet, hogy az egységes európai közbeszerzési dokumentumon előfordulhat, hogy nem szükséges aláírás, amennyiben az egységes európai közbeszerzési dokumentumot egy dokumentum csomag részeként küldik el, amelynek hitelességét és sértetlenségét a küldés módjánál megkövetelt </w:t>
      </w:r>
      <w:proofErr w:type="gramStart"/>
      <w:r w:rsidRPr="00AC4690">
        <w:rPr>
          <w:rFonts w:eastAsia="Calibri"/>
          <w:sz w:val="22"/>
          <w:szCs w:val="22"/>
          <w:lang w:eastAsia="en-GB"/>
        </w:rPr>
        <w:t>aláírás(</w:t>
      </w:r>
      <w:proofErr w:type="gramEnd"/>
      <w:r w:rsidRPr="00AC4690">
        <w:rPr>
          <w:rFonts w:eastAsia="Calibri"/>
          <w:sz w:val="22"/>
          <w:szCs w:val="22"/>
          <w:lang w:eastAsia="en-GB"/>
        </w:rPr>
        <w:t>ok) biztosítja (biztosítják)</w:t>
      </w:r>
      <w:r w:rsidRPr="00AC4690">
        <w:rPr>
          <w:rFonts w:eastAsia="Calibri"/>
          <w:sz w:val="22"/>
          <w:szCs w:val="22"/>
          <w:vertAlign w:val="superscript"/>
          <w:lang w:eastAsia="en-GB"/>
        </w:rPr>
        <w:footnoteReference w:id="35"/>
      </w:r>
      <w:r w:rsidRPr="00AC4690">
        <w:rPr>
          <w:rFonts w:eastAsia="Calibri"/>
          <w:sz w:val="22"/>
          <w:szCs w:val="22"/>
          <w:lang w:eastAsia="en-GB"/>
        </w:rPr>
        <w:t>.</w:t>
      </w:r>
    </w:p>
    <w:p w14:paraId="16FDB6D8"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textAlignment w:val="auto"/>
        <w:rPr>
          <w:rFonts w:eastAsia="Calibri"/>
          <w:b/>
          <w:sz w:val="22"/>
          <w:szCs w:val="22"/>
          <w:lang w:eastAsia="en-GB"/>
        </w:rPr>
      </w:pPr>
      <w:r w:rsidRPr="00AC4690">
        <w:rPr>
          <w:rFonts w:eastAsia="Calibri"/>
          <w:sz w:val="22"/>
          <w:szCs w:val="22"/>
          <w:lang w:eastAsia="en-GB"/>
        </w:rPr>
        <w:t xml:space="preserve">Olyan közbeszerzési eljárásoknál, amelyekben az eljárást megindító felhívást </w:t>
      </w:r>
      <w:r w:rsidRPr="00AC4690">
        <w:rPr>
          <w:rFonts w:eastAsia="Calibri"/>
          <w:i/>
          <w:sz w:val="22"/>
          <w:szCs w:val="22"/>
          <w:lang w:eastAsia="en-GB"/>
        </w:rPr>
        <w:t>az Európai Unió Hivatalos Lapjában</w:t>
      </w:r>
      <w:r w:rsidRPr="00AC4690">
        <w:rPr>
          <w:rFonts w:eastAsia="Calibri"/>
          <w:sz w:val="22"/>
          <w:szCs w:val="22"/>
          <w:lang w:eastAsia="en-GB"/>
        </w:rPr>
        <w:t xml:space="preserve"> tették közzé, a I. részben előírt információ automatikusan megjelenik, </w:t>
      </w:r>
      <w:r w:rsidRPr="00AC4690">
        <w:rPr>
          <w:rFonts w:eastAsia="Calibri"/>
          <w:b/>
          <w:sz w:val="22"/>
          <w:szCs w:val="22"/>
          <w:lang w:eastAsia="en-GB"/>
        </w:rPr>
        <w:t xml:space="preserve">feltéve, hogy a fent említett elektronikus </w:t>
      </w:r>
      <w:proofErr w:type="spellStart"/>
      <w:r w:rsidRPr="00AC4690">
        <w:rPr>
          <w:rFonts w:eastAsia="Calibri"/>
          <w:b/>
          <w:sz w:val="22"/>
          <w:szCs w:val="22"/>
          <w:lang w:eastAsia="en-GB"/>
        </w:rPr>
        <w:t>ESPD-szolgáltatást</w:t>
      </w:r>
      <w:proofErr w:type="spellEnd"/>
      <w:r w:rsidRPr="00AC4690">
        <w:rPr>
          <w:rFonts w:eastAsia="Calibri"/>
          <w:b/>
          <w:sz w:val="22"/>
          <w:szCs w:val="22"/>
          <w:lang w:eastAsia="en-GB"/>
        </w:rPr>
        <w:t xml:space="preserve"> használják az egységes európai közbeszerzési dokumentum létrehozásához és kitöltéséhez</w:t>
      </w:r>
      <w:r w:rsidRPr="00AC4690">
        <w:rPr>
          <w:rFonts w:eastAsia="Calibri"/>
          <w:sz w:val="22"/>
          <w:szCs w:val="22"/>
          <w:lang w:eastAsia="en-GB"/>
        </w:rPr>
        <w:t>.</w:t>
      </w:r>
      <w:r w:rsidRPr="00AC4690">
        <w:rPr>
          <w:rFonts w:eastAsia="Calibri"/>
          <w:b/>
          <w:sz w:val="22"/>
          <w:szCs w:val="22"/>
          <w:lang w:eastAsia="en-GB"/>
        </w:rPr>
        <w:t xml:space="preserve"> </w:t>
      </w:r>
    </w:p>
    <w:p w14:paraId="1E5C2887" w14:textId="77777777" w:rsidR="00AC4690" w:rsidRPr="00AC4690" w:rsidRDefault="00AC4690" w:rsidP="00AC4690">
      <w:pPr>
        <w:widowControl/>
        <w:pBdr>
          <w:top w:val="single" w:sz="4" w:space="1" w:color="auto"/>
          <w:left w:val="single" w:sz="4" w:space="4" w:color="auto"/>
          <w:bottom w:val="single" w:sz="4" w:space="1" w:color="auto"/>
          <w:right w:val="single" w:sz="4" w:space="0" w:color="auto"/>
        </w:pBdr>
        <w:shd w:val="clear" w:color="auto" w:fill="BFBFBF"/>
        <w:adjustRightInd/>
        <w:spacing w:before="120" w:after="120" w:line="240" w:lineRule="auto"/>
        <w:textAlignment w:val="auto"/>
        <w:rPr>
          <w:rFonts w:eastAsia="Calibri"/>
          <w:sz w:val="22"/>
          <w:szCs w:val="22"/>
          <w:lang w:eastAsia="en-GB"/>
        </w:rPr>
      </w:pPr>
      <w:r w:rsidRPr="00AC4690">
        <w:rPr>
          <w:rFonts w:eastAsia="Calibri"/>
          <w:b/>
          <w:sz w:val="22"/>
          <w:szCs w:val="22"/>
          <w:lang w:eastAsia="en-GB"/>
        </w:rPr>
        <w:t xml:space="preserve">Ha az eljárást megindító felhívás nem jelent meg az EU Hivatalos Lapjában, akkor az ajánlatkérő szervnek vagy a közszolgáltató ajánlatkérőnek kell kitöltenie az információt, amely lehetővé teszi a közbeszerzési eljárás egyértelmű azonosítását. </w:t>
      </w:r>
      <w:r w:rsidRPr="00AC4690">
        <w:rPr>
          <w:rFonts w:eastAsia="Calibri"/>
          <w:sz w:val="22"/>
          <w:szCs w:val="22"/>
          <w:lang w:eastAsia="en-GB"/>
        </w:rPr>
        <w:t xml:space="preserve">Az egységes európai közbeszerzési dokumentum minden szakaszában az összes egyéb információt a gazdasági szereplőnek kell kitöltenie. </w:t>
      </w:r>
    </w:p>
    <w:p w14:paraId="508B9563"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Az egységes európai közbeszerzési dokumentum a következő részekből és szakaszokból áll:</w:t>
      </w:r>
    </w:p>
    <w:p w14:paraId="15EEE8B5" w14:textId="77777777" w:rsidR="00AC4690" w:rsidRPr="00AC4690" w:rsidRDefault="00AC4690" w:rsidP="00D45F50">
      <w:pPr>
        <w:widowControl/>
        <w:numPr>
          <w:ilvl w:val="0"/>
          <w:numId w:val="13"/>
        </w:numPr>
        <w:adjustRightInd/>
        <w:spacing w:line="240" w:lineRule="auto"/>
        <w:jc w:val="left"/>
        <w:textAlignment w:val="auto"/>
        <w:rPr>
          <w:rFonts w:eastAsia="Calibri"/>
          <w:sz w:val="22"/>
          <w:szCs w:val="22"/>
          <w:lang w:eastAsia="en-GB"/>
        </w:rPr>
      </w:pPr>
      <w:r w:rsidRPr="00AC4690">
        <w:rPr>
          <w:rFonts w:eastAsia="Calibri"/>
          <w:b/>
          <w:sz w:val="24"/>
          <w:szCs w:val="22"/>
          <w:lang w:eastAsia="en-GB"/>
        </w:rPr>
        <w:lastRenderedPageBreak/>
        <w:t>I. rész: A közbeszerzési eljárásra és az ajánlatkérő szervre vagy a közszolgáltató ajánlatkérőre vonatkozó információk</w:t>
      </w:r>
    </w:p>
    <w:p w14:paraId="09623742" w14:textId="77777777" w:rsidR="00AC4690" w:rsidRPr="00AC4690" w:rsidRDefault="00AC4690" w:rsidP="00D45F50">
      <w:pPr>
        <w:widowControl/>
        <w:tabs>
          <w:tab w:val="num" w:pos="850"/>
        </w:tabs>
        <w:adjustRightInd/>
        <w:spacing w:line="240" w:lineRule="auto"/>
        <w:ind w:left="850" w:hanging="850"/>
        <w:textAlignment w:val="auto"/>
        <w:rPr>
          <w:rFonts w:eastAsia="Calibri"/>
          <w:sz w:val="22"/>
          <w:szCs w:val="22"/>
          <w:lang w:eastAsia="en-GB"/>
        </w:rPr>
      </w:pPr>
      <w:r w:rsidRPr="00AC4690">
        <w:rPr>
          <w:rFonts w:eastAsia="Calibri"/>
          <w:b/>
          <w:sz w:val="22"/>
          <w:szCs w:val="22"/>
          <w:lang w:eastAsia="en-GB"/>
        </w:rPr>
        <w:t>II. rész: A gazdasági szereplőre vonatkozó információk</w:t>
      </w:r>
    </w:p>
    <w:p w14:paraId="17EE87BE" w14:textId="77777777" w:rsidR="00AC4690" w:rsidRPr="00AC4690" w:rsidRDefault="00AC4690" w:rsidP="00D45F50">
      <w:pPr>
        <w:widowControl/>
        <w:tabs>
          <w:tab w:val="num" w:pos="850"/>
        </w:tabs>
        <w:adjustRightInd/>
        <w:spacing w:line="240" w:lineRule="auto"/>
        <w:ind w:left="850" w:hanging="850"/>
        <w:textAlignment w:val="auto"/>
        <w:rPr>
          <w:rFonts w:eastAsia="Calibri"/>
          <w:b/>
          <w:sz w:val="22"/>
          <w:szCs w:val="22"/>
          <w:lang w:eastAsia="en-GB"/>
        </w:rPr>
      </w:pPr>
      <w:r w:rsidRPr="00AC4690">
        <w:rPr>
          <w:rFonts w:eastAsia="Calibri"/>
          <w:b/>
          <w:sz w:val="22"/>
          <w:szCs w:val="22"/>
          <w:lang w:eastAsia="en-GB"/>
        </w:rPr>
        <w:t>III. rész: Kizárási okok:</w:t>
      </w:r>
    </w:p>
    <w:p w14:paraId="34DA304F" w14:textId="77777777" w:rsidR="00AC4690" w:rsidRPr="00AC4690" w:rsidRDefault="00AC4690" w:rsidP="00AC4690">
      <w:pPr>
        <w:widowControl/>
        <w:numPr>
          <w:ilvl w:val="0"/>
          <w:numId w:val="14"/>
        </w:numPr>
        <w:adjustRightInd/>
        <w:spacing w:before="120" w:after="120" w:line="240" w:lineRule="auto"/>
        <w:jc w:val="left"/>
        <w:textAlignment w:val="auto"/>
        <w:rPr>
          <w:rFonts w:eastAsia="Calibri"/>
          <w:sz w:val="22"/>
          <w:szCs w:val="22"/>
          <w:lang w:eastAsia="en-GB"/>
        </w:rPr>
      </w:pPr>
      <w:r w:rsidRPr="00AC4690">
        <w:rPr>
          <w:rFonts w:eastAsia="Calibri"/>
          <w:b/>
          <w:sz w:val="22"/>
          <w:szCs w:val="22"/>
          <w:lang w:eastAsia="en-GB"/>
        </w:rPr>
        <w:t>A: Büntetőeljárásban hozott ítéletekkel kapcsolatos okok</w:t>
      </w:r>
      <w:r w:rsidRPr="00AC4690">
        <w:rPr>
          <w:rFonts w:eastAsia="Calibri"/>
          <w:sz w:val="22"/>
          <w:szCs w:val="22"/>
          <w:lang w:eastAsia="en-GB"/>
        </w:rPr>
        <w:t xml:space="preserve"> (a 2014/24/EU irányelv 57. cikkének (1) bekezdése értelmében alkalmazásuk kötelező. A 2014/25/EU irányelv 80. cikkének (1) bekezdése értelmében alkalmazásuk az ajánlatkérő szervek számára is kötelező, míg azok a közszolgáltató ajánlatkérők, amelyek nem ajánlatkérő szervek, </w:t>
      </w:r>
      <w:r w:rsidRPr="00AC4690">
        <w:rPr>
          <w:rFonts w:eastAsia="Calibri"/>
          <w:b/>
          <w:sz w:val="22"/>
          <w:szCs w:val="22"/>
          <w:lang w:eastAsia="en-GB"/>
        </w:rPr>
        <w:t>dönthetnek</w:t>
      </w:r>
      <w:r w:rsidRPr="00AC4690">
        <w:rPr>
          <w:rFonts w:eastAsia="Calibri"/>
          <w:sz w:val="22"/>
          <w:szCs w:val="22"/>
          <w:lang w:eastAsia="en-GB"/>
        </w:rPr>
        <w:t xml:space="preserve"> úgy, hogy alkalmazzák ezeket a kizárási szempontokat).</w:t>
      </w:r>
    </w:p>
    <w:p w14:paraId="317C0797" w14:textId="77777777" w:rsidR="00AC4690" w:rsidRPr="00AC4690" w:rsidRDefault="00AC4690" w:rsidP="00AC4690">
      <w:pPr>
        <w:widowControl/>
        <w:tabs>
          <w:tab w:val="num" w:pos="1417"/>
        </w:tabs>
        <w:adjustRightInd/>
        <w:spacing w:before="120" w:after="120" w:line="240" w:lineRule="auto"/>
        <w:ind w:left="1417" w:hanging="567"/>
        <w:jc w:val="left"/>
        <w:textAlignment w:val="auto"/>
        <w:rPr>
          <w:rFonts w:eastAsia="Calibri"/>
          <w:sz w:val="22"/>
          <w:szCs w:val="22"/>
          <w:lang w:eastAsia="en-GB"/>
        </w:rPr>
      </w:pPr>
      <w:r w:rsidRPr="00AC4690">
        <w:rPr>
          <w:rFonts w:eastAsia="Calibri"/>
          <w:b/>
          <w:sz w:val="22"/>
          <w:szCs w:val="22"/>
          <w:lang w:eastAsia="en-GB"/>
        </w:rPr>
        <w:t>B: Adófizetési vagy a társadalombiztosítási járulék fizetésére vonatkozó kötelezettség megszegésével kapcsolatos okok</w:t>
      </w:r>
      <w:r w:rsidRPr="00AC4690">
        <w:rPr>
          <w:rFonts w:eastAsia="Calibri"/>
          <w:sz w:val="22"/>
          <w:szCs w:val="22"/>
          <w:lang w:eastAsia="en-GB"/>
        </w:rPr>
        <w:t xml:space="preserve"> (jogerős és kötelező határozat esetén alkalmazásuk a 2014/24/EU irányelv 57. cikkének (2) bekezdése értelmében kötelező. Ugyanilyen feltételekkel alkalmazásuk az ajánlatkérő szervek számára is kötelező a 2014/25/EU irányelv 80. cikkének (1) bekezdése értelmében, míg azok a közszolgáltató ajánlatkérők, amelyek nem ajánlatkérő szervek, </w:t>
      </w:r>
      <w:r w:rsidRPr="00AC4690">
        <w:rPr>
          <w:rFonts w:eastAsia="Calibri"/>
          <w:b/>
          <w:sz w:val="22"/>
          <w:szCs w:val="22"/>
          <w:lang w:eastAsia="en-GB"/>
        </w:rPr>
        <w:t>dönthetnek</w:t>
      </w:r>
      <w:r w:rsidRPr="00AC4690">
        <w:rPr>
          <w:rFonts w:eastAsia="Calibri"/>
          <w:sz w:val="22"/>
          <w:szCs w:val="22"/>
          <w:lang w:eastAsia="en-GB"/>
        </w:rPr>
        <w:t xml:space="preserve"> úgy, hogy alkalmazzák ezeket a kizárási okokat). Felhívjuk a figyelmet arra, hogy egyes tagállamok nemzeti joga </w:t>
      </w:r>
      <w:r w:rsidRPr="00AC4690">
        <w:rPr>
          <w:rFonts w:eastAsia="Calibri"/>
          <w:sz w:val="22"/>
          <w:szCs w:val="22"/>
        </w:rPr>
        <w:t>nem jogerős és kötelező határozatok esetén is kötelezővé teheti alkalmazásukat.).</w:t>
      </w:r>
    </w:p>
    <w:p w14:paraId="7E3BEADE" w14:textId="77777777" w:rsidR="00AC4690" w:rsidRPr="00AC4690" w:rsidRDefault="00AC4690" w:rsidP="00AC4690">
      <w:pPr>
        <w:widowControl/>
        <w:tabs>
          <w:tab w:val="num" w:pos="1417"/>
        </w:tabs>
        <w:adjustRightInd/>
        <w:spacing w:before="120" w:after="120" w:line="240" w:lineRule="auto"/>
        <w:ind w:left="1417" w:hanging="567"/>
        <w:jc w:val="left"/>
        <w:textAlignment w:val="auto"/>
        <w:rPr>
          <w:rFonts w:eastAsia="Calibri"/>
          <w:sz w:val="22"/>
          <w:szCs w:val="22"/>
          <w:lang w:eastAsia="en-GB"/>
        </w:rPr>
      </w:pPr>
      <w:r w:rsidRPr="00AC4690">
        <w:rPr>
          <w:rFonts w:eastAsia="Calibri"/>
          <w:b/>
          <w:sz w:val="22"/>
          <w:szCs w:val="22"/>
          <w:lang w:eastAsia="en-GB"/>
        </w:rPr>
        <w:t>C: Fizetésképtelenséggel, összeférhetetlenséggel vagy szakmai kötelességszegéssel kapcsolatos okok (lásd a 2014/24/EU 57. cikkének (4) bekezdését)</w:t>
      </w:r>
      <w:r w:rsidRPr="00AC4690">
        <w:rPr>
          <w:rFonts w:eastAsia="Calibri"/>
          <w:sz w:val="22"/>
          <w:szCs w:val="22"/>
          <w:lang w:eastAsia="en-GB"/>
        </w:rPr>
        <w:t xml:space="preserve"> (olyan esetek, amelyekben a gazdasági szereplők kizárhatók; tagállamuk kötelezővé teheti ezen okok alkalmazását az ajánlatkérő szervek számára. A 2014/25/EU irányelv 80. cikkének (1) bekezdése alapján minden közszolgáltató ajánlatkérő, függetlenül attól, hogy ajánlatkérő szerv-e, </w:t>
      </w:r>
      <w:r w:rsidRPr="00AC4690">
        <w:rPr>
          <w:rFonts w:eastAsia="Calibri"/>
          <w:b/>
          <w:sz w:val="22"/>
          <w:szCs w:val="22"/>
          <w:lang w:eastAsia="en-GB"/>
        </w:rPr>
        <w:t>eldöntheti</w:t>
      </w:r>
      <w:r w:rsidRPr="00AC4690">
        <w:rPr>
          <w:rFonts w:eastAsia="Calibri"/>
          <w:sz w:val="22"/>
          <w:szCs w:val="22"/>
          <w:lang w:eastAsia="en-GB"/>
        </w:rPr>
        <w:t>, hogy alkalmazza-e ezeket a kizárási okokat, vagy tagállamuk előírhatja számukra ezek alkalmazását).</w:t>
      </w:r>
    </w:p>
    <w:p w14:paraId="5BAE3DA2" w14:textId="77777777" w:rsidR="00AC4690" w:rsidRPr="00AC4690" w:rsidRDefault="00AC4690" w:rsidP="00AC4690">
      <w:pPr>
        <w:widowControl/>
        <w:tabs>
          <w:tab w:val="num" w:pos="1417"/>
        </w:tabs>
        <w:adjustRightInd/>
        <w:spacing w:before="120" w:after="120" w:line="240" w:lineRule="auto"/>
        <w:ind w:left="1417" w:hanging="567"/>
        <w:jc w:val="left"/>
        <w:textAlignment w:val="auto"/>
        <w:rPr>
          <w:rFonts w:eastAsia="Calibri"/>
          <w:sz w:val="22"/>
          <w:szCs w:val="22"/>
          <w:lang w:eastAsia="en-GB"/>
        </w:rPr>
      </w:pPr>
      <w:r w:rsidRPr="00AC4690">
        <w:rPr>
          <w:rFonts w:eastAsia="Calibri"/>
          <w:b/>
          <w:sz w:val="22"/>
          <w:szCs w:val="22"/>
          <w:lang w:eastAsia="en-GB"/>
        </w:rPr>
        <w:t xml:space="preserve">D: Egyéb, adott esetben az ajánlatkérő szerv vagy a közszolgáltató ajánlatkérő tagállamának nemzeti jogszabályaiban előírt kizárási okok </w:t>
      </w:r>
    </w:p>
    <w:p w14:paraId="467F5AC6" w14:textId="77777777" w:rsidR="00AC4690" w:rsidRPr="00AC4690" w:rsidRDefault="00AC4690" w:rsidP="00492D94">
      <w:pPr>
        <w:widowControl/>
        <w:tabs>
          <w:tab w:val="num" w:pos="850"/>
        </w:tabs>
        <w:adjustRightInd/>
        <w:spacing w:line="240" w:lineRule="auto"/>
        <w:ind w:left="850" w:hanging="850"/>
        <w:textAlignment w:val="auto"/>
        <w:rPr>
          <w:rFonts w:eastAsia="Calibri"/>
          <w:b/>
          <w:sz w:val="22"/>
          <w:szCs w:val="22"/>
          <w:lang w:eastAsia="en-GB"/>
        </w:rPr>
      </w:pPr>
      <w:r w:rsidRPr="00AC4690">
        <w:rPr>
          <w:rFonts w:eastAsia="Calibri"/>
          <w:b/>
          <w:sz w:val="22"/>
          <w:szCs w:val="22"/>
          <w:lang w:eastAsia="en-GB"/>
        </w:rPr>
        <w:t xml:space="preserve">IV. rész: Kiválasztási </w:t>
      </w:r>
      <w:proofErr w:type="gramStart"/>
      <w:r w:rsidRPr="00AC4690">
        <w:rPr>
          <w:rFonts w:eastAsia="Calibri"/>
          <w:b/>
          <w:sz w:val="22"/>
          <w:szCs w:val="22"/>
          <w:lang w:eastAsia="en-GB"/>
        </w:rPr>
        <w:t>kritériumok</w:t>
      </w:r>
      <w:r w:rsidRPr="00AC4690">
        <w:rPr>
          <w:rFonts w:eastAsia="Calibri"/>
          <w:b/>
          <w:sz w:val="22"/>
          <w:szCs w:val="22"/>
          <w:vertAlign w:val="superscript"/>
          <w:lang w:eastAsia="en-GB"/>
        </w:rPr>
        <w:footnoteReference w:id="36"/>
      </w:r>
      <w:r w:rsidRPr="00AC4690">
        <w:rPr>
          <w:rFonts w:eastAsia="Calibri"/>
          <w:b/>
          <w:sz w:val="22"/>
          <w:szCs w:val="22"/>
          <w:lang w:eastAsia="en-GB"/>
        </w:rPr>
        <w:t>:</w:t>
      </w:r>
      <w:proofErr w:type="gramEnd"/>
    </w:p>
    <w:p w14:paraId="1ECA3F7D" w14:textId="77777777" w:rsidR="00AC4690" w:rsidRPr="00AC4690" w:rsidRDefault="00AC4690" w:rsidP="00492D94">
      <w:pPr>
        <w:widowControl/>
        <w:tabs>
          <w:tab w:val="num" w:pos="1417"/>
        </w:tabs>
        <w:adjustRightInd/>
        <w:spacing w:line="240" w:lineRule="auto"/>
        <w:ind w:left="1417" w:hanging="567"/>
        <w:jc w:val="left"/>
        <w:textAlignment w:val="auto"/>
        <w:rPr>
          <w:rFonts w:eastAsia="Calibri"/>
          <w:b/>
          <w:sz w:val="22"/>
          <w:szCs w:val="22"/>
          <w:lang w:eastAsia="en-GB"/>
        </w:rPr>
      </w:pPr>
      <w:r w:rsidRPr="00AC4690">
        <w:rPr>
          <w:rFonts w:eastAsia="Calibri"/>
          <w:b/>
          <w:sz w:val="22"/>
          <w:szCs w:val="22"/>
          <w:lang w:eastAsia="en-GB"/>
        </w:rPr>
        <w:sym w:font="Symbol" w:char="F061"/>
      </w:r>
      <w:r w:rsidRPr="00AC4690">
        <w:rPr>
          <w:rFonts w:eastAsia="Calibri"/>
          <w:b/>
          <w:sz w:val="22"/>
          <w:szCs w:val="22"/>
          <w:lang w:eastAsia="en-GB"/>
        </w:rPr>
        <w:t>: Az összes kiválasztási szempont általános jelzése</w:t>
      </w:r>
    </w:p>
    <w:p w14:paraId="4FF264EB" w14:textId="77777777" w:rsidR="00AC4690" w:rsidRPr="00AC4690" w:rsidRDefault="00AC4690" w:rsidP="00492D94">
      <w:pPr>
        <w:widowControl/>
        <w:tabs>
          <w:tab w:val="num" w:pos="1417"/>
        </w:tabs>
        <w:adjustRightInd/>
        <w:spacing w:line="240" w:lineRule="auto"/>
        <w:ind w:left="1417" w:hanging="567"/>
        <w:jc w:val="left"/>
        <w:textAlignment w:val="auto"/>
        <w:rPr>
          <w:rFonts w:eastAsia="Calibri"/>
          <w:sz w:val="22"/>
          <w:szCs w:val="22"/>
          <w:lang w:eastAsia="en-GB"/>
        </w:rPr>
      </w:pPr>
      <w:r w:rsidRPr="00AC4690">
        <w:rPr>
          <w:rFonts w:eastAsia="Calibri"/>
          <w:b/>
          <w:sz w:val="22"/>
          <w:szCs w:val="22"/>
          <w:lang w:eastAsia="en-GB"/>
        </w:rPr>
        <w:t>A: Alkalmasság</w:t>
      </w:r>
    </w:p>
    <w:p w14:paraId="2116624A" w14:textId="77777777" w:rsidR="00AC4690" w:rsidRPr="00AC4690" w:rsidRDefault="00AC4690" w:rsidP="00492D94">
      <w:pPr>
        <w:widowControl/>
        <w:tabs>
          <w:tab w:val="num" w:pos="1417"/>
        </w:tabs>
        <w:adjustRightInd/>
        <w:spacing w:line="240" w:lineRule="auto"/>
        <w:ind w:left="1417" w:hanging="567"/>
        <w:jc w:val="left"/>
        <w:textAlignment w:val="auto"/>
        <w:rPr>
          <w:rFonts w:eastAsia="Calibri"/>
          <w:sz w:val="22"/>
          <w:szCs w:val="22"/>
          <w:lang w:eastAsia="en-GB"/>
        </w:rPr>
      </w:pPr>
      <w:r w:rsidRPr="00AC4690">
        <w:rPr>
          <w:rFonts w:eastAsia="Calibri"/>
          <w:b/>
          <w:sz w:val="22"/>
          <w:szCs w:val="22"/>
          <w:lang w:eastAsia="en-GB"/>
        </w:rPr>
        <w:t>B: Gazdasági és pénzügyi helyzet</w:t>
      </w:r>
    </w:p>
    <w:p w14:paraId="72C57F54" w14:textId="77777777" w:rsidR="00AC4690" w:rsidRPr="00AC4690" w:rsidRDefault="00AC4690" w:rsidP="00492D94">
      <w:pPr>
        <w:widowControl/>
        <w:tabs>
          <w:tab w:val="num" w:pos="1417"/>
        </w:tabs>
        <w:adjustRightInd/>
        <w:spacing w:line="240" w:lineRule="auto"/>
        <w:ind w:left="1417" w:hanging="567"/>
        <w:jc w:val="left"/>
        <w:textAlignment w:val="auto"/>
        <w:rPr>
          <w:rFonts w:eastAsia="Calibri"/>
          <w:sz w:val="22"/>
          <w:szCs w:val="22"/>
          <w:lang w:eastAsia="en-GB"/>
        </w:rPr>
      </w:pPr>
      <w:r w:rsidRPr="00AC4690">
        <w:rPr>
          <w:rFonts w:eastAsia="Calibri"/>
          <w:b/>
          <w:sz w:val="22"/>
          <w:szCs w:val="22"/>
          <w:lang w:eastAsia="en-GB"/>
        </w:rPr>
        <w:t>C: Technikai és szakmai alkalmasság</w:t>
      </w:r>
    </w:p>
    <w:p w14:paraId="1DB2C08A" w14:textId="77777777" w:rsidR="00AC4690" w:rsidRPr="00AC4690" w:rsidRDefault="00AC4690" w:rsidP="00492D94">
      <w:pPr>
        <w:widowControl/>
        <w:tabs>
          <w:tab w:val="num" w:pos="1417"/>
        </w:tabs>
        <w:adjustRightInd/>
        <w:spacing w:line="240" w:lineRule="auto"/>
        <w:ind w:left="1417" w:hanging="567"/>
        <w:jc w:val="left"/>
        <w:textAlignment w:val="auto"/>
        <w:rPr>
          <w:rFonts w:eastAsia="Calibri"/>
          <w:b/>
          <w:sz w:val="22"/>
          <w:szCs w:val="22"/>
          <w:lang w:eastAsia="en-GB"/>
        </w:rPr>
      </w:pPr>
      <w:r w:rsidRPr="00AC4690">
        <w:rPr>
          <w:rFonts w:eastAsia="Calibri"/>
          <w:b/>
          <w:sz w:val="22"/>
          <w:szCs w:val="22"/>
          <w:lang w:eastAsia="en-GB"/>
        </w:rPr>
        <w:t>D: Minőségbiztosítási rendszerek és környezetvédelmi vezetési szabványok</w:t>
      </w:r>
      <w:r w:rsidRPr="00AC4690">
        <w:rPr>
          <w:rFonts w:eastAsia="Calibri"/>
          <w:b/>
          <w:sz w:val="22"/>
          <w:szCs w:val="22"/>
          <w:vertAlign w:val="superscript"/>
          <w:lang w:eastAsia="en-GB"/>
        </w:rPr>
        <w:footnoteReference w:id="37"/>
      </w:r>
      <w:r w:rsidRPr="00AC4690">
        <w:rPr>
          <w:rFonts w:eastAsia="Calibri"/>
          <w:b/>
          <w:sz w:val="22"/>
          <w:szCs w:val="22"/>
          <w:lang w:eastAsia="en-GB"/>
        </w:rPr>
        <w:t xml:space="preserve"> </w:t>
      </w:r>
      <w:r w:rsidRPr="00AC4690">
        <w:rPr>
          <w:rFonts w:eastAsia="Calibri"/>
          <w:b/>
          <w:sz w:val="22"/>
          <w:szCs w:val="22"/>
          <w:vertAlign w:val="superscript"/>
          <w:lang w:eastAsia="en-GB"/>
        </w:rPr>
        <w:footnoteReference w:id="38"/>
      </w:r>
    </w:p>
    <w:p w14:paraId="6D912DE5" w14:textId="77777777" w:rsidR="00AC4690" w:rsidRPr="00AC4690" w:rsidRDefault="00AC4690" w:rsidP="00492D94">
      <w:pPr>
        <w:widowControl/>
        <w:tabs>
          <w:tab w:val="num" w:pos="850"/>
        </w:tabs>
        <w:adjustRightInd/>
        <w:spacing w:line="240" w:lineRule="auto"/>
        <w:ind w:left="850" w:hanging="850"/>
        <w:jc w:val="left"/>
        <w:textAlignment w:val="auto"/>
        <w:rPr>
          <w:rFonts w:eastAsia="Calibri"/>
          <w:b/>
          <w:sz w:val="22"/>
          <w:szCs w:val="22"/>
          <w:lang w:eastAsia="en-GB"/>
        </w:rPr>
      </w:pPr>
      <w:r w:rsidRPr="00AC4690">
        <w:rPr>
          <w:rFonts w:eastAsia="Calibri"/>
          <w:b/>
          <w:sz w:val="22"/>
          <w:szCs w:val="22"/>
          <w:lang w:eastAsia="en-GB"/>
        </w:rPr>
        <w:t>V. rész: Az alkalmasnak minősített részvételre jelentkezők számának csökkentése</w:t>
      </w:r>
      <w:r w:rsidRPr="00AC4690">
        <w:rPr>
          <w:rFonts w:eastAsia="Calibri"/>
          <w:b/>
          <w:sz w:val="22"/>
          <w:szCs w:val="22"/>
          <w:vertAlign w:val="superscript"/>
          <w:lang w:eastAsia="en-GB"/>
        </w:rPr>
        <w:footnoteReference w:id="39"/>
      </w:r>
    </w:p>
    <w:p w14:paraId="759A9A22" w14:textId="77777777" w:rsidR="00AC4690" w:rsidRPr="00AC4690" w:rsidRDefault="00AC4690" w:rsidP="00492D94">
      <w:pPr>
        <w:widowControl/>
        <w:tabs>
          <w:tab w:val="num" w:pos="850"/>
        </w:tabs>
        <w:adjustRightInd/>
        <w:spacing w:line="240" w:lineRule="auto"/>
        <w:ind w:left="850" w:hanging="850"/>
        <w:jc w:val="left"/>
        <w:textAlignment w:val="auto"/>
        <w:rPr>
          <w:rFonts w:eastAsia="Calibri"/>
          <w:b/>
          <w:sz w:val="22"/>
          <w:szCs w:val="22"/>
          <w:lang w:eastAsia="en-GB"/>
        </w:rPr>
      </w:pPr>
      <w:r w:rsidRPr="00AC4690">
        <w:rPr>
          <w:rFonts w:eastAsia="Calibri"/>
          <w:b/>
          <w:sz w:val="22"/>
          <w:szCs w:val="22"/>
          <w:lang w:eastAsia="en-GB"/>
        </w:rPr>
        <w:t>VI. rész: Záró nyilatkozat</w:t>
      </w:r>
    </w:p>
    <w:p w14:paraId="4717F294" w14:textId="77777777" w:rsidR="00AC4690" w:rsidRPr="00AC4690" w:rsidRDefault="00AC4690" w:rsidP="00AC4690">
      <w:pPr>
        <w:widowControl/>
        <w:adjustRightInd/>
        <w:spacing w:before="120" w:after="120" w:line="240" w:lineRule="auto"/>
        <w:jc w:val="center"/>
        <w:textAlignment w:val="auto"/>
        <w:rPr>
          <w:rFonts w:eastAsia="Calibri"/>
          <w:b/>
          <w:sz w:val="24"/>
          <w:szCs w:val="22"/>
          <w:u w:val="single"/>
          <w:lang w:eastAsia="en-GB"/>
        </w:rPr>
        <w:sectPr w:rsidR="00AC4690" w:rsidRPr="00AC4690" w:rsidSect="00492D94">
          <w:footerReference w:type="default" r:id="rId9"/>
          <w:footnotePr>
            <w:numRestart w:val="eachSect"/>
          </w:footnotePr>
          <w:type w:val="continuous"/>
          <w:pgSz w:w="11907" w:h="16839"/>
          <w:pgMar w:top="1134" w:right="1417" w:bottom="1134" w:left="1417" w:header="709" w:footer="709" w:gutter="0"/>
          <w:cols w:space="720"/>
          <w:docGrid w:linePitch="360"/>
        </w:sectPr>
      </w:pPr>
    </w:p>
    <w:p w14:paraId="7CC1E4B7" w14:textId="77777777" w:rsidR="00AC4690" w:rsidRPr="00AC4690" w:rsidRDefault="00AC4690" w:rsidP="00AC4690">
      <w:pPr>
        <w:widowControl/>
        <w:adjustRightInd/>
        <w:spacing w:before="120" w:after="120" w:line="240" w:lineRule="auto"/>
        <w:jc w:val="center"/>
        <w:textAlignment w:val="auto"/>
        <w:rPr>
          <w:rFonts w:eastAsia="Calibri"/>
          <w:b/>
          <w:sz w:val="22"/>
          <w:szCs w:val="22"/>
          <w:lang w:eastAsia="en-GB"/>
        </w:rPr>
      </w:pPr>
      <w:r w:rsidRPr="00AC4690">
        <w:rPr>
          <w:rFonts w:eastAsia="Calibri"/>
          <w:b/>
          <w:sz w:val="22"/>
          <w:szCs w:val="22"/>
          <w:lang w:eastAsia="en-GB"/>
        </w:rPr>
        <w:lastRenderedPageBreak/>
        <w:t>2. MELLÉKLET</w:t>
      </w:r>
    </w:p>
    <w:p w14:paraId="35702F3A" w14:textId="77777777" w:rsidR="00AC4690" w:rsidRPr="00AC4690" w:rsidRDefault="00AC4690" w:rsidP="00AC4690">
      <w:pPr>
        <w:widowControl/>
        <w:adjustRightInd/>
        <w:spacing w:before="120" w:after="120" w:line="240" w:lineRule="auto"/>
        <w:jc w:val="center"/>
        <w:textAlignment w:val="auto"/>
        <w:rPr>
          <w:rFonts w:eastAsia="Calibri"/>
          <w:b/>
          <w:caps/>
          <w:sz w:val="22"/>
          <w:szCs w:val="22"/>
          <w:lang w:eastAsia="en-GB"/>
        </w:rPr>
      </w:pPr>
      <w:r w:rsidRPr="00AC4690">
        <w:rPr>
          <w:rFonts w:eastAsia="Calibri"/>
          <w:b/>
          <w:caps/>
          <w:sz w:val="22"/>
          <w:szCs w:val="22"/>
          <w:lang w:eastAsia="en-GB"/>
        </w:rPr>
        <w:t>Az egységes európai közbeszerzési dokumentum formanyomtatványa</w:t>
      </w:r>
    </w:p>
    <w:p w14:paraId="2BD08988" w14:textId="77777777" w:rsidR="00AC4690" w:rsidRPr="00AC4690" w:rsidRDefault="00AC4690" w:rsidP="00AC4690">
      <w:pPr>
        <w:keepNext/>
        <w:widowControl/>
        <w:adjustRightInd/>
        <w:spacing w:before="120" w:after="360" w:line="240" w:lineRule="auto"/>
        <w:jc w:val="center"/>
        <w:textAlignment w:val="auto"/>
        <w:rPr>
          <w:rFonts w:eastAsia="Calibri"/>
          <w:b/>
          <w:sz w:val="22"/>
          <w:szCs w:val="22"/>
          <w:lang w:eastAsia="en-GB"/>
        </w:rPr>
      </w:pPr>
      <w:r w:rsidRPr="00AC4690">
        <w:rPr>
          <w:rFonts w:eastAsia="Calibri"/>
          <w:b/>
          <w:sz w:val="22"/>
          <w:szCs w:val="22"/>
          <w:lang w:eastAsia="en-GB"/>
        </w:rPr>
        <w:t>I. rész: A közbeszerzési eljárásra és az ajánlatkérő szervre vagy a közszolgáltató ajánlatkérőre vonatkozó információk</w:t>
      </w:r>
    </w:p>
    <w:p w14:paraId="7A38E87D"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textAlignment w:val="auto"/>
        <w:rPr>
          <w:rFonts w:eastAsia="Calibri"/>
          <w:b/>
          <w:sz w:val="22"/>
          <w:szCs w:val="22"/>
          <w:lang w:eastAsia="en-GB"/>
        </w:rPr>
      </w:pPr>
      <w:r w:rsidRPr="00AC4690">
        <w:rPr>
          <w:rFonts w:eastAsia="Calibri"/>
          <w:b/>
          <w:sz w:val="22"/>
          <w:szCs w:val="22"/>
          <w:lang w:eastAsia="en-GB"/>
        </w:rPr>
        <w:t xml:space="preserve">Olyan közbeszerzési eljárásoknál, amelyekben az eljárást megindító felhívást az </w:t>
      </w:r>
      <w:r w:rsidRPr="00AC4690">
        <w:rPr>
          <w:rFonts w:eastAsia="Calibri"/>
          <w:b/>
          <w:i/>
          <w:sz w:val="22"/>
          <w:szCs w:val="22"/>
          <w:lang w:eastAsia="en-GB"/>
        </w:rPr>
        <w:t>Európai Unió Hivatalos Lapjában</w:t>
      </w:r>
      <w:r w:rsidRPr="00AC4690">
        <w:rPr>
          <w:rFonts w:eastAsia="Calibri"/>
          <w:b/>
          <w:sz w:val="22"/>
          <w:szCs w:val="22"/>
          <w:lang w:eastAsia="en-GB"/>
        </w:rPr>
        <w:t xml:space="preserve"> tették közzé, az I. részben előírt információ automatikusan beolvasásra kerül,</w:t>
      </w:r>
      <w:r w:rsidRPr="00AC4690">
        <w:rPr>
          <w:rFonts w:eastAsia="Calibri"/>
          <w:sz w:val="22"/>
          <w:szCs w:val="22"/>
          <w:lang w:eastAsia="en-GB"/>
        </w:rPr>
        <w:t xml:space="preserve"> </w:t>
      </w:r>
      <w:r w:rsidRPr="00AC4690">
        <w:rPr>
          <w:rFonts w:eastAsia="Calibri"/>
          <w:b/>
          <w:sz w:val="22"/>
          <w:szCs w:val="22"/>
          <w:lang w:eastAsia="en-GB"/>
        </w:rPr>
        <w:t xml:space="preserve">feltéve, hogy a fent említett elektronikus </w:t>
      </w:r>
      <w:proofErr w:type="spellStart"/>
      <w:r w:rsidRPr="00AC4690">
        <w:rPr>
          <w:rFonts w:eastAsia="Calibri"/>
          <w:b/>
          <w:sz w:val="22"/>
          <w:szCs w:val="22"/>
          <w:lang w:eastAsia="en-GB"/>
        </w:rPr>
        <w:t>ESPD-szolgáltatást</w:t>
      </w:r>
      <w:proofErr w:type="spellEnd"/>
      <w:r w:rsidRPr="00AC4690">
        <w:rPr>
          <w:rFonts w:eastAsia="Calibri"/>
          <w:b/>
          <w:sz w:val="22"/>
          <w:szCs w:val="22"/>
          <w:vertAlign w:val="superscript"/>
          <w:lang w:eastAsia="en-GB"/>
        </w:rPr>
        <w:footnoteReference w:id="40"/>
      </w:r>
      <w:r w:rsidRPr="00AC4690">
        <w:rPr>
          <w:rFonts w:eastAsia="Calibri"/>
          <w:b/>
          <w:sz w:val="22"/>
          <w:szCs w:val="22"/>
          <w:lang w:eastAsia="en-GB"/>
        </w:rPr>
        <w:t xml:space="preserve"> használták az egységes európai közbeszerzési dokumentum kitöltéséhez</w:t>
      </w:r>
      <w:r w:rsidRPr="00AC4690">
        <w:rPr>
          <w:rFonts w:eastAsia="Calibri"/>
          <w:sz w:val="22"/>
          <w:szCs w:val="22"/>
          <w:lang w:eastAsia="en-GB"/>
        </w:rPr>
        <w:t>.</w:t>
      </w:r>
      <w:r w:rsidRPr="00AC4690">
        <w:rPr>
          <w:rFonts w:eastAsia="Calibri"/>
          <w:b/>
          <w:sz w:val="22"/>
          <w:szCs w:val="22"/>
          <w:lang w:eastAsia="en-GB"/>
        </w:rPr>
        <w:t xml:space="preserve"> Az </w:t>
      </w:r>
      <w:r w:rsidRPr="00AC4690">
        <w:rPr>
          <w:rFonts w:eastAsia="Calibri"/>
          <w:b/>
          <w:i/>
          <w:sz w:val="22"/>
          <w:szCs w:val="22"/>
          <w:lang w:eastAsia="en-GB"/>
        </w:rPr>
        <w:t>Európai Unió Hivatalos lapjában</w:t>
      </w:r>
      <w:r w:rsidRPr="00AC4690">
        <w:rPr>
          <w:rFonts w:eastAsia="Calibri"/>
          <w:b/>
          <w:sz w:val="22"/>
          <w:szCs w:val="22"/>
          <w:lang w:eastAsia="en-GB"/>
        </w:rPr>
        <w:t xml:space="preserve"> közzétett vonatkozó hirdetmény</w:t>
      </w:r>
      <w:r w:rsidRPr="00AC4690">
        <w:rPr>
          <w:rFonts w:eastAsia="Calibri"/>
          <w:b/>
          <w:sz w:val="22"/>
          <w:szCs w:val="22"/>
          <w:vertAlign w:val="superscript"/>
          <w:lang w:eastAsia="en-GB"/>
        </w:rPr>
        <w:footnoteReference w:id="41"/>
      </w:r>
      <w:r w:rsidRPr="00AC4690">
        <w:rPr>
          <w:rFonts w:eastAsia="Calibri"/>
          <w:b/>
          <w:sz w:val="22"/>
          <w:szCs w:val="22"/>
          <w:lang w:eastAsia="en-GB"/>
        </w:rPr>
        <w:t xml:space="preserve"> hivatkozási adatai:</w:t>
      </w:r>
    </w:p>
    <w:p w14:paraId="743C0B8D"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textAlignment w:val="auto"/>
        <w:rPr>
          <w:rFonts w:eastAsia="Calibri"/>
          <w:b/>
          <w:sz w:val="22"/>
          <w:szCs w:val="22"/>
          <w:lang w:eastAsia="en-GB"/>
        </w:rPr>
      </w:pPr>
      <w:r w:rsidRPr="00AC4690">
        <w:rPr>
          <w:rFonts w:eastAsia="Calibri"/>
          <w:b/>
          <w:sz w:val="22"/>
          <w:szCs w:val="22"/>
          <w:lang w:eastAsia="en-GB"/>
        </w:rPr>
        <w:t xml:space="preserve">A </w:t>
      </w:r>
      <w:r w:rsidRPr="00D45F50">
        <w:rPr>
          <w:rFonts w:eastAsia="Calibri"/>
          <w:b/>
          <w:sz w:val="22"/>
          <w:szCs w:val="22"/>
          <w:highlight w:val="yellow"/>
          <w:lang w:eastAsia="en-GB"/>
        </w:rPr>
        <w:t xml:space="preserve">Hivatalos Lap S sorozatának száma [], dátum [], [] oldal, </w:t>
      </w:r>
      <w:r w:rsidRPr="00D45F50">
        <w:rPr>
          <w:rFonts w:eastAsia="Calibri"/>
          <w:sz w:val="22"/>
          <w:szCs w:val="22"/>
          <w:highlight w:val="yellow"/>
          <w:lang w:eastAsia="en-GB"/>
        </w:rPr>
        <w:br/>
      </w:r>
      <w:proofErr w:type="gramStart"/>
      <w:r w:rsidRPr="00D45F50">
        <w:rPr>
          <w:rFonts w:eastAsia="Calibri"/>
          <w:b/>
          <w:sz w:val="22"/>
          <w:szCs w:val="22"/>
          <w:highlight w:val="yellow"/>
          <w:lang w:eastAsia="en-GB"/>
        </w:rPr>
        <w:t>A</w:t>
      </w:r>
      <w:proofErr w:type="gramEnd"/>
      <w:r w:rsidRPr="00D45F50">
        <w:rPr>
          <w:rFonts w:eastAsia="Calibri"/>
          <w:b/>
          <w:sz w:val="22"/>
          <w:szCs w:val="22"/>
          <w:highlight w:val="yellow"/>
          <w:lang w:eastAsia="en-GB"/>
        </w:rPr>
        <w:t xml:space="preserve"> hirdetmény száma a Hivatalos Lap S sorozatban : [ ][ ][ ][ ]/S [ ][ ][ ]–[ ][ ][ ][ ][ ][ ][ ]</w:t>
      </w:r>
    </w:p>
    <w:p w14:paraId="3E942213"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jc w:val="left"/>
        <w:textAlignment w:val="auto"/>
        <w:rPr>
          <w:rFonts w:eastAsia="Calibri"/>
          <w:b/>
          <w:sz w:val="22"/>
          <w:szCs w:val="22"/>
          <w:lang w:eastAsia="en-GB"/>
        </w:rPr>
      </w:pPr>
      <w:r w:rsidRPr="00AC4690">
        <w:rPr>
          <w:rFonts w:eastAsia="Calibri"/>
          <w:b/>
          <w:sz w:val="22"/>
          <w:szCs w:val="22"/>
          <w:lang w:eastAsia="en-GB"/>
        </w:rPr>
        <w:t>Ha az eljárást megindító felhívás nem jelent meg az EU Hivatalos Lapjában, akkor az ajánlatkérő szervnek vagy a közszolgáltató ajánlatkérőnek kell kitöltenie az információt, amely lehetővé teszi a közbeszerzési eljárás egyértelmű azonosítását.</w:t>
      </w:r>
    </w:p>
    <w:p w14:paraId="53EC0480"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jc w:val="left"/>
        <w:textAlignment w:val="auto"/>
        <w:rPr>
          <w:rFonts w:eastAsia="Calibri"/>
          <w:b/>
          <w:sz w:val="22"/>
          <w:szCs w:val="22"/>
          <w:lang w:eastAsia="en-GB"/>
        </w:rPr>
      </w:pPr>
      <w:r w:rsidRPr="00AC4690">
        <w:rPr>
          <w:rFonts w:eastAsia="Calibri"/>
          <w:b/>
          <w:sz w:val="22"/>
          <w:szCs w:val="22"/>
          <w:lang w:eastAsia="en-GB"/>
        </w:rPr>
        <w:t xml:space="preserve">Amennyiben nincs előírva hirdetmény közzététele az </w:t>
      </w:r>
      <w:r w:rsidRPr="00AC4690">
        <w:rPr>
          <w:rFonts w:eastAsia="Calibri"/>
          <w:b/>
          <w:i/>
          <w:sz w:val="22"/>
          <w:szCs w:val="22"/>
          <w:lang w:eastAsia="en-GB"/>
        </w:rPr>
        <w:t>Európai Unió Hivatalos Lapjában</w:t>
      </w:r>
      <w:r w:rsidRPr="00AC4690">
        <w:rPr>
          <w:rFonts w:eastAsia="Calibri"/>
          <w:b/>
          <w:sz w:val="22"/>
          <w:szCs w:val="22"/>
          <w:lang w:eastAsia="en-GB"/>
        </w:rPr>
        <w:t>, kérjük, hogy adjon meg egyéb olyan információt, amely lehetővé teszi a közbeszerzési eljárás egyértelmű azonosítását (pl. nemzeti szintű közzététel hivatkozási adata): [</w:t>
      </w:r>
      <w:proofErr w:type="gramStart"/>
      <w:r w:rsidRPr="00AC4690">
        <w:rPr>
          <w:rFonts w:eastAsia="Calibri"/>
          <w:b/>
          <w:sz w:val="22"/>
          <w:szCs w:val="22"/>
          <w:lang w:eastAsia="en-GB"/>
        </w:rPr>
        <w:t>….</w:t>
      </w:r>
      <w:proofErr w:type="gramEnd"/>
      <w:r w:rsidRPr="00AC4690">
        <w:rPr>
          <w:rFonts w:eastAsia="Calibri"/>
          <w:b/>
          <w:sz w:val="22"/>
          <w:szCs w:val="22"/>
          <w:lang w:eastAsia="en-GB"/>
        </w:rPr>
        <w:t>]</w:t>
      </w:r>
    </w:p>
    <w:p w14:paraId="207574EC" w14:textId="77777777" w:rsidR="00AC4690" w:rsidRPr="00AC4690" w:rsidRDefault="00AC4690" w:rsidP="00AC4690">
      <w:pPr>
        <w:keepNext/>
        <w:widowControl/>
        <w:adjustRightInd/>
        <w:spacing w:before="120" w:after="360" w:line="240" w:lineRule="auto"/>
        <w:jc w:val="center"/>
        <w:textAlignment w:val="auto"/>
        <w:rPr>
          <w:rFonts w:eastAsia="Calibri"/>
          <w:b/>
          <w:smallCaps/>
          <w:sz w:val="22"/>
          <w:szCs w:val="22"/>
          <w:lang w:eastAsia="en-GB"/>
        </w:rPr>
      </w:pPr>
      <w:r w:rsidRPr="00AC4690">
        <w:rPr>
          <w:rFonts w:eastAsia="Calibri"/>
          <w:b/>
          <w:smallCaps/>
          <w:sz w:val="22"/>
          <w:szCs w:val="22"/>
          <w:lang w:eastAsia="en-GB"/>
        </w:rPr>
        <w:t>A közbeszerzési eljárásra vonatkozó információk</w:t>
      </w:r>
    </w:p>
    <w:p w14:paraId="55135414"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textAlignment w:val="auto"/>
        <w:rPr>
          <w:rFonts w:eastAsia="Calibri"/>
          <w:sz w:val="22"/>
          <w:szCs w:val="22"/>
          <w:lang w:eastAsia="en-GB"/>
        </w:rPr>
      </w:pPr>
      <w:r w:rsidRPr="00AC4690">
        <w:rPr>
          <w:rFonts w:eastAsia="Calibri"/>
          <w:b/>
          <w:sz w:val="22"/>
          <w:szCs w:val="22"/>
          <w:lang w:eastAsia="en-GB"/>
        </w:rPr>
        <w:t xml:space="preserve">Az I. részben előírt információ automatikusan megjelenik, feltéve, hogy a fent említett </w:t>
      </w:r>
      <w:proofErr w:type="spellStart"/>
      <w:r w:rsidRPr="00AC4690">
        <w:rPr>
          <w:rFonts w:eastAsia="Calibri"/>
          <w:b/>
          <w:sz w:val="22"/>
          <w:szCs w:val="22"/>
          <w:lang w:eastAsia="en-GB"/>
        </w:rPr>
        <w:t>ESPD-szolgáltatást</w:t>
      </w:r>
      <w:proofErr w:type="spellEnd"/>
      <w:r w:rsidRPr="00AC4690">
        <w:rPr>
          <w:rFonts w:eastAsia="Calibri"/>
          <w:b/>
          <w:sz w:val="22"/>
          <w:szCs w:val="22"/>
          <w:lang w:eastAsia="en-GB"/>
        </w:rPr>
        <w:t xml:space="preserve"> használják az egységes európai közbeszerzési dokumentum létrehozásához és kitöltéséhez. Ha nem, akkor ezt az információt a gazdasági szereplőnek kell kitöltenie.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5"/>
      </w:tblGrid>
      <w:tr w:rsidR="00AC4690" w:rsidRPr="00AC4690" w14:paraId="33728932" w14:textId="77777777" w:rsidTr="00AC4690">
        <w:trPr>
          <w:trHeight w:val="349"/>
        </w:trPr>
        <w:tc>
          <w:tcPr>
            <w:tcW w:w="4644" w:type="dxa"/>
            <w:shd w:val="clear" w:color="auto" w:fill="auto"/>
          </w:tcPr>
          <w:p w14:paraId="618D7501"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A beszerző azonosítása</w:t>
            </w:r>
            <w:r w:rsidRPr="00AC4690">
              <w:rPr>
                <w:rFonts w:eastAsia="Calibri"/>
                <w:b/>
                <w:sz w:val="22"/>
                <w:szCs w:val="22"/>
                <w:vertAlign w:val="superscript"/>
                <w:lang w:eastAsia="en-GB"/>
              </w:rPr>
              <w:footnoteReference w:id="42"/>
            </w:r>
          </w:p>
        </w:tc>
        <w:tc>
          <w:tcPr>
            <w:tcW w:w="4645" w:type="dxa"/>
            <w:shd w:val="clear" w:color="auto" w:fill="auto"/>
          </w:tcPr>
          <w:p w14:paraId="0ACE9D3B"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Válasz:</w:t>
            </w:r>
          </w:p>
        </w:tc>
      </w:tr>
      <w:tr w:rsidR="00AC4690" w:rsidRPr="00AC4690" w14:paraId="58625A27" w14:textId="77777777" w:rsidTr="00AC4690">
        <w:trPr>
          <w:trHeight w:val="349"/>
        </w:trPr>
        <w:tc>
          <w:tcPr>
            <w:tcW w:w="4644" w:type="dxa"/>
            <w:shd w:val="clear" w:color="auto" w:fill="auto"/>
          </w:tcPr>
          <w:p w14:paraId="4C0615CF"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xml:space="preserve">Név: </w:t>
            </w:r>
          </w:p>
        </w:tc>
        <w:tc>
          <w:tcPr>
            <w:tcW w:w="4645" w:type="dxa"/>
            <w:shd w:val="clear" w:color="auto" w:fill="auto"/>
          </w:tcPr>
          <w:p w14:paraId="207F8D74" w14:textId="77777777" w:rsidR="00AC4690" w:rsidRPr="00AC4690" w:rsidRDefault="00D45F50" w:rsidP="00AC4690">
            <w:pPr>
              <w:widowControl/>
              <w:adjustRightInd/>
              <w:spacing w:before="120" w:after="120" w:line="240" w:lineRule="auto"/>
              <w:textAlignment w:val="auto"/>
              <w:rPr>
                <w:rFonts w:eastAsia="Calibri"/>
                <w:sz w:val="24"/>
                <w:szCs w:val="22"/>
                <w:lang w:eastAsia="en-GB"/>
              </w:rPr>
            </w:pPr>
            <w:r w:rsidRPr="00D45F50">
              <w:rPr>
                <w:rFonts w:eastAsia="Calibri"/>
                <w:sz w:val="22"/>
                <w:szCs w:val="22"/>
                <w:lang w:eastAsia="en-GB"/>
              </w:rPr>
              <w:t xml:space="preserve">BVH </w:t>
            </w:r>
            <w:proofErr w:type="spellStart"/>
            <w:r w:rsidRPr="00D45F50">
              <w:rPr>
                <w:rFonts w:eastAsia="Calibri"/>
                <w:sz w:val="22"/>
                <w:szCs w:val="22"/>
                <w:lang w:eastAsia="en-GB"/>
              </w:rPr>
              <w:t>Zrt</w:t>
            </w:r>
            <w:proofErr w:type="spellEnd"/>
            <w:r w:rsidRPr="00D45F50">
              <w:rPr>
                <w:rFonts w:eastAsia="Calibri"/>
                <w:sz w:val="22"/>
                <w:szCs w:val="22"/>
                <w:lang w:eastAsia="en-GB"/>
              </w:rPr>
              <w:t>.</w:t>
            </w:r>
          </w:p>
        </w:tc>
      </w:tr>
      <w:tr w:rsidR="00AC4690" w:rsidRPr="00AC4690" w14:paraId="0DA673EA" w14:textId="77777777" w:rsidTr="00AC4690">
        <w:trPr>
          <w:trHeight w:val="485"/>
        </w:trPr>
        <w:tc>
          <w:tcPr>
            <w:tcW w:w="4644" w:type="dxa"/>
            <w:shd w:val="clear" w:color="auto" w:fill="auto"/>
          </w:tcPr>
          <w:p w14:paraId="50298127"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Melyik beszerzést érinti?</w:t>
            </w:r>
          </w:p>
        </w:tc>
        <w:tc>
          <w:tcPr>
            <w:tcW w:w="4645" w:type="dxa"/>
            <w:shd w:val="clear" w:color="auto" w:fill="auto"/>
          </w:tcPr>
          <w:p w14:paraId="634CA017"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Válasz:</w:t>
            </w:r>
          </w:p>
        </w:tc>
      </w:tr>
      <w:tr w:rsidR="00AC4690" w:rsidRPr="00AC4690" w14:paraId="77DEAD75" w14:textId="77777777" w:rsidTr="00AC4690">
        <w:trPr>
          <w:trHeight w:val="484"/>
        </w:trPr>
        <w:tc>
          <w:tcPr>
            <w:tcW w:w="4644" w:type="dxa"/>
            <w:shd w:val="clear" w:color="auto" w:fill="auto"/>
          </w:tcPr>
          <w:p w14:paraId="45B99E84"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xml:space="preserve">A közbeszerzés megnevezése vagy rövid </w:t>
            </w:r>
            <w:proofErr w:type="gramStart"/>
            <w:r w:rsidRPr="00AC4690">
              <w:rPr>
                <w:rFonts w:eastAsia="Calibri"/>
                <w:sz w:val="22"/>
                <w:szCs w:val="22"/>
                <w:lang w:eastAsia="en-GB"/>
              </w:rPr>
              <w:t>ismertetése</w:t>
            </w:r>
            <w:r w:rsidRPr="00AC4690">
              <w:rPr>
                <w:rFonts w:eastAsia="Calibri"/>
                <w:sz w:val="22"/>
                <w:szCs w:val="22"/>
                <w:vertAlign w:val="superscript"/>
                <w:lang w:eastAsia="en-GB"/>
              </w:rPr>
              <w:footnoteReference w:id="43"/>
            </w:r>
            <w:r w:rsidRPr="00AC4690">
              <w:rPr>
                <w:rFonts w:eastAsia="Calibri"/>
                <w:sz w:val="22"/>
                <w:szCs w:val="22"/>
                <w:lang w:eastAsia="en-GB"/>
              </w:rPr>
              <w:t>:</w:t>
            </w:r>
            <w:proofErr w:type="gramEnd"/>
          </w:p>
        </w:tc>
        <w:tc>
          <w:tcPr>
            <w:tcW w:w="4645" w:type="dxa"/>
            <w:shd w:val="clear" w:color="auto" w:fill="auto"/>
          </w:tcPr>
          <w:p w14:paraId="7D0304DE" w14:textId="52D8126A" w:rsidR="00AC4690" w:rsidRPr="00AC4690" w:rsidRDefault="00697F61" w:rsidP="00E57605">
            <w:pPr>
              <w:widowControl/>
              <w:adjustRightInd/>
              <w:spacing w:before="120" w:after="120" w:line="240" w:lineRule="auto"/>
              <w:textAlignment w:val="auto"/>
              <w:rPr>
                <w:rFonts w:eastAsia="Calibri"/>
                <w:sz w:val="24"/>
                <w:szCs w:val="22"/>
                <w:lang w:eastAsia="en-GB"/>
              </w:rPr>
            </w:pPr>
            <w:r>
              <w:rPr>
                <w:rFonts w:eastAsia="Calibri"/>
                <w:sz w:val="22"/>
                <w:szCs w:val="22"/>
                <w:lang w:eastAsia="en-GB"/>
              </w:rPr>
              <w:t>Könyvvizsgálati</w:t>
            </w:r>
            <w:r w:rsidR="00944CC6">
              <w:rPr>
                <w:rFonts w:eastAsia="Calibri"/>
                <w:sz w:val="22"/>
                <w:szCs w:val="22"/>
                <w:lang w:eastAsia="en-GB"/>
              </w:rPr>
              <w:t xml:space="preserve"> </w:t>
            </w:r>
            <w:proofErr w:type="spellStart"/>
            <w:r w:rsidR="00944CC6">
              <w:rPr>
                <w:rFonts w:eastAsia="Calibri"/>
                <w:sz w:val="22"/>
                <w:szCs w:val="22"/>
                <w:lang w:eastAsia="en-GB"/>
              </w:rPr>
              <w:t>szolgáltatás</w:t>
            </w:r>
            <w:r w:rsidR="00756875" w:rsidRPr="00756875">
              <w:rPr>
                <w:rFonts w:eastAsia="Calibri"/>
                <w:sz w:val="22"/>
                <w:szCs w:val="22"/>
                <w:lang w:eastAsia="en-GB"/>
              </w:rPr>
              <w:t>beszerzése</w:t>
            </w:r>
            <w:proofErr w:type="spellEnd"/>
          </w:p>
        </w:tc>
      </w:tr>
      <w:tr w:rsidR="00AC4690" w:rsidRPr="00AC4690" w14:paraId="3A98D2CD" w14:textId="77777777" w:rsidTr="00AC4690">
        <w:trPr>
          <w:trHeight w:val="484"/>
        </w:trPr>
        <w:tc>
          <w:tcPr>
            <w:tcW w:w="4644" w:type="dxa"/>
            <w:shd w:val="clear" w:color="auto" w:fill="auto"/>
          </w:tcPr>
          <w:p w14:paraId="34B1689A"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Az ajánlatkérő szerv vagy a közszolgáltató ajánlatkérő által az aktához rendelt hivatkozási szám (</w:t>
            </w:r>
            <w:r w:rsidRPr="00AC4690">
              <w:rPr>
                <w:rFonts w:eastAsia="Calibri"/>
                <w:i/>
                <w:sz w:val="22"/>
                <w:szCs w:val="22"/>
                <w:lang w:eastAsia="en-GB"/>
              </w:rPr>
              <w:t>adott esetben</w:t>
            </w:r>
            <w:proofErr w:type="gramStart"/>
            <w:r w:rsidRPr="00AC4690">
              <w:rPr>
                <w:rFonts w:eastAsia="Calibri"/>
                <w:sz w:val="22"/>
                <w:szCs w:val="22"/>
                <w:lang w:eastAsia="en-GB"/>
              </w:rPr>
              <w:t>)</w:t>
            </w:r>
            <w:r w:rsidRPr="00AC4690">
              <w:rPr>
                <w:rFonts w:eastAsia="Calibri"/>
                <w:sz w:val="22"/>
                <w:szCs w:val="22"/>
                <w:vertAlign w:val="superscript"/>
                <w:lang w:eastAsia="en-GB"/>
              </w:rPr>
              <w:footnoteReference w:id="44"/>
            </w:r>
            <w:r w:rsidRPr="00AC4690">
              <w:rPr>
                <w:rFonts w:eastAsia="Calibri"/>
                <w:sz w:val="22"/>
                <w:szCs w:val="22"/>
                <w:lang w:eastAsia="en-GB"/>
              </w:rPr>
              <w:t>:</w:t>
            </w:r>
            <w:proofErr w:type="gramEnd"/>
          </w:p>
        </w:tc>
        <w:tc>
          <w:tcPr>
            <w:tcW w:w="4645" w:type="dxa"/>
            <w:shd w:val="clear" w:color="auto" w:fill="auto"/>
          </w:tcPr>
          <w:p w14:paraId="1506A29B"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w:t>
            </w:r>
          </w:p>
        </w:tc>
      </w:tr>
    </w:tbl>
    <w:p w14:paraId="13DBC8AF"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tabs>
          <w:tab w:val="left" w:pos="4644"/>
        </w:tabs>
        <w:adjustRightInd/>
        <w:spacing w:before="120" w:after="120" w:line="240" w:lineRule="auto"/>
        <w:jc w:val="left"/>
        <w:textAlignment w:val="auto"/>
        <w:rPr>
          <w:rFonts w:eastAsia="Calibri"/>
          <w:sz w:val="22"/>
          <w:szCs w:val="22"/>
          <w:lang w:eastAsia="en-GB"/>
        </w:rPr>
      </w:pPr>
      <w:r w:rsidRPr="00AC4690">
        <w:rPr>
          <w:rFonts w:eastAsia="Calibri"/>
          <w:b/>
          <w:sz w:val="22"/>
          <w:szCs w:val="22"/>
          <w:lang w:eastAsia="en-GB"/>
        </w:rPr>
        <w:lastRenderedPageBreak/>
        <w:t>Az egységes európai közbeszerzési dokumentum minden szakaszában az összes egyéb információt a gazdasági szereplőnek kell kitöltenie</w:t>
      </w:r>
      <w:r w:rsidRPr="00AC4690">
        <w:rPr>
          <w:rFonts w:eastAsia="Calibri"/>
          <w:b/>
          <w:sz w:val="24"/>
          <w:szCs w:val="22"/>
          <w:lang w:eastAsia="en-GB"/>
        </w:rPr>
        <w:t>.</w:t>
      </w:r>
    </w:p>
    <w:p w14:paraId="71AE9C9D" w14:textId="77777777" w:rsidR="00AC4690" w:rsidRPr="00AC4690" w:rsidRDefault="00AC4690" w:rsidP="00AC4690">
      <w:pPr>
        <w:keepNext/>
        <w:widowControl/>
        <w:adjustRightInd/>
        <w:spacing w:before="120" w:after="360" w:line="240" w:lineRule="auto"/>
        <w:jc w:val="center"/>
        <w:textAlignment w:val="auto"/>
        <w:rPr>
          <w:rFonts w:eastAsia="Calibri"/>
          <w:b/>
          <w:sz w:val="22"/>
          <w:szCs w:val="22"/>
          <w:lang w:eastAsia="en-GB"/>
        </w:rPr>
      </w:pPr>
      <w:r w:rsidRPr="00AC4690">
        <w:rPr>
          <w:rFonts w:eastAsia="Calibri"/>
          <w:b/>
          <w:sz w:val="22"/>
          <w:szCs w:val="22"/>
          <w:lang w:eastAsia="en-GB"/>
        </w:rPr>
        <w:t>II. rész: A gazdasági szereplőre vonatkozó információk</w:t>
      </w:r>
    </w:p>
    <w:p w14:paraId="52BB3855" w14:textId="77777777" w:rsidR="00AC4690" w:rsidRPr="00AC4690" w:rsidRDefault="00AC4690" w:rsidP="00AC4690">
      <w:pPr>
        <w:keepNext/>
        <w:widowControl/>
        <w:adjustRightInd/>
        <w:spacing w:before="120" w:after="360" w:line="240" w:lineRule="auto"/>
        <w:jc w:val="center"/>
        <w:textAlignment w:val="auto"/>
        <w:rPr>
          <w:rFonts w:eastAsia="Calibri"/>
          <w:b/>
          <w:smallCaps/>
          <w:sz w:val="22"/>
          <w:szCs w:val="22"/>
          <w:lang w:eastAsia="en-GB"/>
        </w:rPr>
      </w:pPr>
      <w:r w:rsidRPr="00AC4690">
        <w:rPr>
          <w:rFonts w:eastAsia="Calibri"/>
          <w:b/>
          <w:smallCaps/>
          <w:sz w:val="22"/>
          <w:szCs w:val="22"/>
          <w:lang w:eastAsia="en-GB"/>
        </w:rPr>
        <w:t xml:space="preserve">A: </w:t>
      </w:r>
      <w:proofErr w:type="spellStart"/>
      <w:r w:rsidRPr="00AC4690">
        <w:rPr>
          <w:rFonts w:eastAsia="Calibri"/>
          <w:b/>
          <w:smallCaps/>
          <w:sz w:val="22"/>
          <w:szCs w:val="22"/>
          <w:lang w:eastAsia="en-GB"/>
        </w:rPr>
        <w:t>A</w:t>
      </w:r>
      <w:proofErr w:type="spellEnd"/>
      <w:r w:rsidRPr="00AC4690">
        <w:rPr>
          <w:rFonts w:eastAsia="Calibri"/>
          <w:b/>
          <w:smallCaps/>
          <w:sz w:val="22"/>
          <w:szCs w:val="22"/>
          <w:lang w:eastAsia="en-GB"/>
        </w:rPr>
        <w:t xml:space="preserve"> gazdasági szereplőre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5"/>
      </w:tblGrid>
      <w:tr w:rsidR="00AC4690" w:rsidRPr="00AC4690" w14:paraId="19AF9B9F" w14:textId="77777777" w:rsidTr="00AC4690">
        <w:tc>
          <w:tcPr>
            <w:tcW w:w="4644" w:type="dxa"/>
            <w:shd w:val="clear" w:color="auto" w:fill="auto"/>
          </w:tcPr>
          <w:p w14:paraId="736CF41C"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Azonosítás:</w:t>
            </w:r>
          </w:p>
        </w:tc>
        <w:tc>
          <w:tcPr>
            <w:tcW w:w="4645" w:type="dxa"/>
            <w:shd w:val="clear" w:color="auto" w:fill="auto"/>
          </w:tcPr>
          <w:p w14:paraId="35DDD135"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Válasz:</w:t>
            </w:r>
          </w:p>
        </w:tc>
      </w:tr>
      <w:tr w:rsidR="00AC4690" w:rsidRPr="00AC4690" w14:paraId="14EF8706" w14:textId="77777777" w:rsidTr="00AC4690">
        <w:tc>
          <w:tcPr>
            <w:tcW w:w="4644" w:type="dxa"/>
            <w:shd w:val="clear" w:color="auto" w:fill="auto"/>
          </w:tcPr>
          <w:p w14:paraId="00F1F38A" w14:textId="77777777" w:rsidR="00AC4690" w:rsidRPr="00AC4690" w:rsidRDefault="00AC4690" w:rsidP="00AC4690">
            <w:pPr>
              <w:widowControl/>
              <w:adjustRightInd/>
              <w:spacing w:before="120" w:after="120" w:line="240" w:lineRule="auto"/>
              <w:ind w:left="850" w:hanging="850"/>
              <w:textAlignment w:val="auto"/>
              <w:rPr>
                <w:rFonts w:eastAsia="Calibri"/>
                <w:sz w:val="24"/>
                <w:szCs w:val="22"/>
                <w:lang w:eastAsia="en-GB"/>
              </w:rPr>
            </w:pPr>
            <w:r w:rsidRPr="00AC4690">
              <w:rPr>
                <w:rFonts w:eastAsia="Calibri"/>
                <w:sz w:val="22"/>
                <w:szCs w:val="22"/>
                <w:lang w:eastAsia="en-GB"/>
              </w:rPr>
              <w:t>Név:</w:t>
            </w:r>
          </w:p>
        </w:tc>
        <w:tc>
          <w:tcPr>
            <w:tcW w:w="4645" w:type="dxa"/>
            <w:shd w:val="clear" w:color="auto" w:fill="auto"/>
          </w:tcPr>
          <w:p w14:paraId="5D18A144"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w:t>
            </w:r>
          </w:p>
        </w:tc>
      </w:tr>
      <w:tr w:rsidR="00AC4690" w:rsidRPr="00AC4690" w14:paraId="0D7B279F" w14:textId="77777777" w:rsidTr="00AC4690">
        <w:trPr>
          <w:trHeight w:val="1372"/>
        </w:trPr>
        <w:tc>
          <w:tcPr>
            <w:tcW w:w="4644" w:type="dxa"/>
            <w:shd w:val="clear" w:color="auto" w:fill="auto"/>
          </w:tcPr>
          <w:p w14:paraId="441B9D8A"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proofErr w:type="spellStart"/>
            <w:r w:rsidRPr="00AC4690">
              <w:rPr>
                <w:rFonts w:eastAsia="Calibri"/>
                <w:sz w:val="22"/>
                <w:szCs w:val="22"/>
                <w:lang w:eastAsia="en-GB"/>
              </w:rPr>
              <w:t>Héaazonosító</w:t>
            </w:r>
            <w:proofErr w:type="spellEnd"/>
            <w:r w:rsidRPr="00AC4690">
              <w:rPr>
                <w:rFonts w:eastAsia="Calibri"/>
                <w:sz w:val="22"/>
                <w:szCs w:val="22"/>
                <w:lang w:eastAsia="en-GB"/>
              </w:rPr>
              <w:t xml:space="preserve"> szám (uniós adószám), adott esetben:</w:t>
            </w:r>
          </w:p>
          <w:p w14:paraId="72777EFC"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xml:space="preserve">Ha nincs </w:t>
            </w:r>
            <w:proofErr w:type="spellStart"/>
            <w:r w:rsidRPr="00AC4690">
              <w:rPr>
                <w:rFonts w:eastAsia="Calibri"/>
                <w:sz w:val="22"/>
                <w:szCs w:val="22"/>
                <w:lang w:eastAsia="en-GB"/>
              </w:rPr>
              <w:t>héaazonosító</w:t>
            </w:r>
            <w:proofErr w:type="spellEnd"/>
            <w:r w:rsidRPr="00AC4690">
              <w:rPr>
                <w:rFonts w:eastAsia="Calibri"/>
                <w:sz w:val="22"/>
                <w:szCs w:val="22"/>
                <w:lang w:eastAsia="en-GB"/>
              </w:rPr>
              <w:t xml:space="preserve"> szám, kérjük egyéb nemzeti azonosító szám feltüntetését, adott esetben, ha szükséges.</w:t>
            </w:r>
          </w:p>
        </w:tc>
        <w:tc>
          <w:tcPr>
            <w:tcW w:w="4645" w:type="dxa"/>
            <w:shd w:val="clear" w:color="auto" w:fill="auto"/>
          </w:tcPr>
          <w:p w14:paraId="6D4F912A"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w:t>
            </w:r>
          </w:p>
          <w:p w14:paraId="2080EFC5"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w:t>
            </w:r>
          </w:p>
        </w:tc>
      </w:tr>
      <w:tr w:rsidR="00AC4690" w:rsidRPr="00AC4690" w14:paraId="69C15A6E" w14:textId="77777777" w:rsidTr="00AC4690">
        <w:tc>
          <w:tcPr>
            <w:tcW w:w="4644" w:type="dxa"/>
            <w:shd w:val="clear" w:color="auto" w:fill="auto"/>
          </w:tcPr>
          <w:p w14:paraId="48ABA413"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xml:space="preserve">Postai cím: </w:t>
            </w:r>
          </w:p>
        </w:tc>
        <w:tc>
          <w:tcPr>
            <w:tcW w:w="4645" w:type="dxa"/>
            <w:shd w:val="clear" w:color="auto" w:fill="auto"/>
          </w:tcPr>
          <w:p w14:paraId="7BC25845"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p>
        </w:tc>
      </w:tr>
      <w:tr w:rsidR="00AC4690" w:rsidRPr="00AC4690" w14:paraId="30380434" w14:textId="77777777" w:rsidTr="00AC4690">
        <w:trPr>
          <w:trHeight w:val="2002"/>
        </w:trPr>
        <w:tc>
          <w:tcPr>
            <w:tcW w:w="4644" w:type="dxa"/>
            <w:shd w:val="clear" w:color="auto" w:fill="auto"/>
          </w:tcPr>
          <w:p w14:paraId="39B72878"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xml:space="preserve">Kapcsolattartó személy vagy </w:t>
            </w:r>
            <w:proofErr w:type="gramStart"/>
            <w:r w:rsidRPr="00AC4690">
              <w:rPr>
                <w:rFonts w:eastAsia="Calibri"/>
                <w:sz w:val="22"/>
                <w:szCs w:val="22"/>
                <w:lang w:eastAsia="en-GB"/>
              </w:rPr>
              <w:t>személyek</w:t>
            </w:r>
            <w:r w:rsidRPr="00AC4690">
              <w:rPr>
                <w:rFonts w:eastAsia="Calibri"/>
                <w:sz w:val="22"/>
                <w:szCs w:val="22"/>
                <w:vertAlign w:val="superscript"/>
                <w:lang w:eastAsia="en-GB"/>
              </w:rPr>
              <w:footnoteReference w:id="45"/>
            </w:r>
            <w:r w:rsidRPr="00AC4690">
              <w:rPr>
                <w:rFonts w:eastAsia="Calibri"/>
                <w:sz w:val="22"/>
                <w:szCs w:val="22"/>
                <w:lang w:eastAsia="en-GB"/>
              </w:rPr>
              <w:t>:</w:t>
            </w:r>
            <w:proofErr w:type="gramEnd"/>
          </w:p>
          <w:p w14:paraId="42985CC2"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Telefon:</w:t>
            </w:r>
          </w:p>
          <w:p w14:paraId="6A2B5E28"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E-mail cím:</w:t>
            </w:r>
          </w:p>
          <w:p w14:paraId="1CC82303"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4"/>
                <w:szCs w:val="22"/>
                <w:lang w:eastAsia="en-GB"/>
              </w:rPr>
              <w:t>Internetcím (</w:t>
            </w:r>
            <w:r w:rsidRPr="00AC4690">
              <w:rPr>
                <w:rFonts w:eastAsia="Calibri"/>
                <w:i/>
                <w:sz w:val="24"/>
                <w:szCs w:val="22"/>
                <w:lang w:eastAsia="en-GB"/>
              </w:rPr>
              <w:t>adott esetben</w:t>
            </w:r>
            <w:r w:rsidRPr="00AC4690">
              <w:rPr>
                <w:rFonts w:eastAsia="Calibri"/>
                <w:sz w:val="24"/>
                <w:szCs w:val="22"/>
                <w:lang w:eastAsia="en-GB"/>
              </w:rPr>
              <w:t>):</w:t>
            </w:r>
          </w:p>
        </w:tc>
        <w:tc>
          <w:tcPr>
            <w:tcW w:w="4645" w:type="dxa"/>
            <w:shd w:val="clear" w:color="auto" w:fill="auto"/>
          </w:tcPr>
          <w:p w14:paraId="44F3F4F1"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p>
          <w:p w14:paraId="5E08ACFF"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p>
          <w:p w14:paraId="0DE19E9D"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p>
          <w:p w14:paraId="238E96B3"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p>
        </w:tc>
      </w:tr>
      <w:tr w:rsidR="00AC4690" w:rsidRPr="00AC4690" w14:paraId="3FEBD962" w14:textId="77777777" w:rsidTr="00AC4690">
        <w:tc>
          <w:tcPr>
            <w:tcW w:w="4644" w:type="dxa"/>
            <w:shd w:val="clear" w:color="auto" w:fill="auto"/>
          </w:tcPr>
          <w:p w14:paraId="70061B0D"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Általános információ:</w:t>
            </w:r>
          </w:p>
        </w:tc>
        <w:tc>
          <w:tcPr>
            <w:tcW w:w="4645" w:type="dxa"/>
            <w:shd w:val="clear" w:color="auto" w:fill="auto"/>
          </w:tcPr>
          <w:p w14:paraId="3548AB99"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Válasz:</w:t>
            </w:r>
          </w:p>
        </w:tc>
      </w:tr>
      <w:tr w:rsidR="00AC4690" w:rsidRPr="00AC4690" w14:paraId="1EF2986E" w14:textId="77777777" w:rsidTr="00AC4690">
        <w:tc>
          <w:tcPr>
            <w:tcW w:w="4644" w:type="dxa"/>
            <w:shd w:val="clear" w:color="auto" w:fill="auto"/>
          </w:tcPr>
          <w:p w14:paraId="55FF6568"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xml:space="preserve">A gazdasági szereplő mikro-, kis- vagy </w:t>
            </w:r>
            <w:proofErr w:type="gramStart"/>
            <w:r w:rsidRPr="00AC4690">
              <w:rPr>
                <w:rFonts w:eastAsia="Calibri"/>
                <w:sz w:val="22"/>
                <w:szCs w:val="22"/>
                <w:lang w:eastAsia="en-GB"/>
              </w:rPr>
              <w:t>középvállalkozás</w:t>
            </w:r>
            <w:r w:rsidRPr="00AC4690">
              <w:rPr>
                <w:rFonts w:eastAsia="Calibri"/>
                <w:sz w:val="22"/>
                <w:szCs w:val="22"/>
                <w:vertAlign w:val="superscript"/>
                <w:lang w:eastAsia="en-GB"/>
              </w:rPr>
              <w:footnoteReference w:id="46"/>
            </w:r>
            <w:r w:rsidRPr="00AC4690">
              <w:rPr>
                <w:rFonts w:eastAsia="Calibri"/>
                <w:sz w:val="22"/>
                <w:szCs w:val="22"/>
                <w:lang w:eastAsia="en-GB"/>
              </w:rPr>
              <w:t>?</w:t>
            </w:r>
            <w:proofErr w:type="gramEnd"/>
          </w:p>
        </w:tc>
        <w:tc>
          <w:tcPr>
            <w:tcW w:w="4645" w:type="dxa"/>
            <w:shd w:val="clear" w:color="auto" w:fill="auto"/>
          </w:tcPr>
          <w:p w14:paraId="41E23AB2"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Igen [] Nem</w:t>
            </w:r>
          </w:p>
        </w:tc>
      </w:tr>
      <w:tr w:rsidR="00AC4690" w:rsidRPr="00AC4690" w14:paraId="3315ADEB" w14:textId="77777777" w:rsidTr="00AC4690">
        <w:tc>
          <w:tcPr>
            <w:tcW w:w="4644" w:type="dxa"/>
            <w:shd w:val="clear" w:color="auto" w:fill="auto"/>
          </w:tcPr>
          <w:p w14:paraId="5BCE7EAA" w14:textId="77777777" w:rsidR="00AC4690" w:rsidRPr="007D4AB7" w:rsidRDefault="00AC4690" w:rsidP="00AC4690">
            <w:pPr>
              <w:widowControl/>
              <w:adjustRightInd/>
              <w:spacing w:before="120" w:after="120" w:line="240" w:lineRule="auto"/>
              <w:jc w:val="left"/>
              <w:textAlignment w:val="auto"/>
              <w:rPr>
                <w:rFonts w:eastAsia="Calibri"/>
                <w:strike/>
                <w:sz w:val="24"/>
                <w:szCs w:val="22"/>
                <w:lang w:eastAsia="en-GB"/>
              </w:rPr>
            </w:pPr>
            <w:r w:rsidRPr="00B305E8">
              <w:rPr>
                <w:rFonts w:eastAsia="Calibri"/>
                <w:b/>
                <w:strike/>
                <w:sz w:val="22"/>
                <w:szCs w:val="22"/>
                <w:lang w:eastAsia="en-GB"/>
              </w:rPr>
              <w:t xml:space="preserve">Csak ha a közbeszerzés </w:t>
            </w:r>
            <w:proofErr w:type="gramStart"/>
            <w:r w:rsidRPr="00B305E8">
              <w:rPr>
                <w:rFonts w:eastAsia="Calibri"/>
                <w:b/>
                <w:strike/>
                <w:sz w:val="22"/>
                <w:szCs w:val="22"/>
                <w:lang w:eastAsia="en-GB"/>
              </w:rPr>
              <w:t>fenntartott</w:t>
            </w:r>
            <w:r w:rsidRPr="00B305E8">
              <w:rPr>
                <w:rFonts w:eastAsia="Calibri"/>
                <w:b/>
                <w:strike/>
                <w:sz w:val="22"/>
                <w:szCs w:val="22"/>
                <w:vertAlign w:val="superscript"/>
                <w:lang w:eastAsia="en-GB"/>
              </w:rPr>
              <w:footnoteReference w:id="47"/>
            </w:r>
            <w:r w:rsidRPr="00B305E8">
              <w:rPr>
                <w:rFonts w:eastAsia="Calibri"/>
                <w:b/>
                <w:strike/>
                <w:sz w:val="22"/>
                <w:szCs w:val="22"/>
                <w:lang w:eastAsia="en-GB"/>
              </w:rPr>
              <w:t>:</w:t>
            </w:r>
            <w:proofErr w:type="gramEnd"/>
            <w:r w:rsidRPr="00B305E8">
              <w:rPr>
                <w:rFonts w:eastAsia="Calibri"/>
                <w:b/>
                <w:strike/>
                <w:sz w:val="22"/>
                <w:szCs w:val="22"/>
                <w:lang w:eastAsia="en-GB"/>
              </w:rPr>
              <w:t xml:space="preserve"> </w:t>
            </w:r>
            <w:r w:rsidRPr="00B305E8">
              <w:rPr>
                <w:rFonts w:eastAsia="Calibri"/>
                <w:strike/>
                <w:sz w:val="22"/>
                <w:szCs w:val="22"/>
                <w:lang w:eastAsia="en-GB"/>
              </w:rPr>
              <w:t>A gazdasági szereplő védett műhely, szociális vállalkozás</w:t>
            </w:r>
            <w:r w:rsidRPr="00B305E8">
              <w:rPr>
                <w:rFonts w:eastAsia="Calibri"/>
                <w:strike/>
                <w:sz w:val="22"/>
                <w:szCs w:val="22"/>
                <w:vertAlign w:val="superscript"/>
                <w:lang w:eastAsia="en-GB"/>
              </w:rPr>
              <w:footnoteReference w:id="48"/>
            </w:r>
            <w:r w:rsidRPr="007D4AB7">
              <w:rPr>
                <w:rFonts w:eastAsia="Calibri"/>
                <w:strike/>
                <w:sz w:val="22"/>
                <w:szCs w:val="22"/>
                <w:lang w:eastAsia="en-GB"/>
              </w:rPr>
              <w:t xml:space="preserve"> vagy védett munkahely-teremtési programok keretében fogja teljesíteni a szerződést?</w:t>
            </w:r>
            <w:r w:rsidRPr="007D4AB7">
              <w:rPr>
                <w:rFonts w:eastAsia="Calibri"/>
                <w:strike/>
                <w:sz w:val="24"/>
                <w:szCs w:val="22"/>
                <w:lang w:eastAsia="en-GB"/>
              </w:rPr>
              <w:br/>
            </w:r>
            <w:r w:rsidRPr="007D4AB7">
              <w:rPr>
                <w:rFonts w:eastAsia="Calibri"/>
                <w:b/>
                <w:strike/>
                <w:sz w:val="22"/>
                <w:szCs w:val="22"/>
                <w:lang w:eastAsia="en-GB"/>
              </w:rPr>
              <w:t>Ha igen,</w:t>
            </w:r>
            <w:r w:rsidRPr="007D4AB7">
              <w:rPr>
                <w:rFonts w:eastAsia="Calibri"/>
                <w:strike/>
                <w:sz w:val="24"/>
                <w:szCs w:val="22"/>
                <w:lang w:eastAsia="en-GB"/>
              </w:rPr>
              <w:br/>
            </w:r>
            <w:r w:rsidRPr="007D4AB7">
              <w:rPr>
                <w:rFonts w:eastAsia="Calibri"/>
                <w:strike/>
                <w:sz w:val="22"/>
                <w:szCs w:val="22"/>
                <w:lang w:eastAsia="en-GB"/>
              </w:rPr>
              <w:lastRenderedPageBreak/>
              <w:t>mi a fogyatékossággal élő vagy hátrányos helyzetű munkavállalók százalékos aránya?</w:t>
            </w:r>
            <w:r w:rsidRPr="007D4AB7">
              <w:rPr>
                <w:rFonts w:eastAsia="Calibri"/>
                <w:strike/>
                <w:sz w:val="24"/>
                <w:szCs w:val="22"/>
                <w:lang w:eastAsia="en-GB"/>
              </w:rPr>
              <w:br/>
            </w:r>
            <w:r w:rsidRPr="007D4AB7">
              <w:rPr>
                <w:rFonts w:eastAsia="Calibri"/>
                <w:strike/>
                <w:sz w:val="22"/>
                <w:szCs w:val="22"/>
                <w:lang w:eastAsia="en-GB"/>
              </w:rPr>
              <w:t>Ha szükséges, kérjük, adja meg, hogy az érintett munkavállalók a fogyatékossággal élő vagy hátrányos helyzetű munkavállalók mely kategóriájába vagy kategóriáiba tartoznak.</w:t>
            </w:r>
          </w:p>
        </w:tc>
        <w:tc>
          <w:tcPr>
            <w:tcW w:w="4645" w:type="dxa"/>
            <w:shd w:val="clear" w:color="auto" w:fill="auto"/>
          </w:tcPr>
          <w:p w14:paraId="1BDE1D45" w14:textId="77777777" w:rsidR="00AC4690" w:rsidRPr="007D4AB7" w:rsidRDefault="00AC4690" w:rsidP="00AC4690">
            <w:pPr>
              <w:widowControl/>
              <w:adjustRightInd/>
              <w:spacing w:before="120" w:after="120" w:line="240" w:lineRule="auto"/>
              <w:jc w:val="left"/>
              <w:textAlignment w:val="auto"/>
              <w:rPr>
                <w:rFonts w:eastAsia="Calibri"/>
                <w:strike/>
                <w:sz w:val="24"/>
                <w:szCs w:val="22"/>
                <w:lang w:eastAsia="en-GB"/>
              </w:rPr>
            </w:pPr>
            <w:r w:rsidRPr="007D4AB7">
              <w:rPr>
                <w:rFonts w:eastAsia="Calibri"/>
                <w:strike/>
                <w:sz w:val="22"/>
                <w:szCs w:val="22"/>
                <w:lang w:eastAsia="en-GB"/>
              </w:rPr>
              <w:lastRenderedPageBreak/>
              <w:t>[] Igen [] Nem</w:t>
            </w:r>
            <w:r w:rsidRPr="007D4AB7">
              <w:rPr>
                <w:rFonts w:eastAsia="Calibri"/>
                <w:strike/>
                <w:sz w:val="24"/>
                <w:szCs w:val="22"/>
                <w:lang w:eastAsia="en-GB"/>
              </w:rPr>
              <w:br/>
            </w:r>
            <w:r w:rsidRPr="007D4AB7">
              <w:rPr>
                <w:rFonts w:eastAsia="Calibri"/>
                <w:strike/>
                <w:sz w:val="24"/>
                <w:szCs w:val="22"/>
                <w:lang w:eastAsia="en-GB"/>
              </w:rPr>
              <w:br/>
            </w:r>
            <w:r w:rsidRPr="007D4AB7">
              <w:rPr>
                <w:rFonts w:eastAsia="Calibri"/>
                <w:strike/>
                <w:sz w:val="24"/>
                <w:szCs w:val="22"/>
                <w:lang w:eastAsia="en-GB"/>
              </w:rPr>
              <w:br/>
            </w:r>
            <w:r w:rsidRPr="007D4AB7">
              <w:rPr>
                <w:rFonts w:eastAsia="Calibri"/>
                <w:strike/>
                <w:sz w:val="24"/>
                <w:szCs w:val="22"/>
                <w:lang w:eastAsia="en-GB"/>
              </w:rPr>
              <w:br/>
            </w:r>
            <w:r w:rsidRPr="007D4AB7">
              <w:rPr>
                <w:rFonts w:eastAsia="Calibri"/>
                <w:strike/>
                <w:sz w:val="24"/>
                <w:szCs w:val="22"/>
                <w:lang w:eastAsia="en-GB"/>
              </w:rPr>
              <w:br/>
            </w:r>
            <w:r w:rsidRPr="007D4AB7">
              <w:rPr>
                <w:rFonts w:eastAsia="Calibri"/>
                <w:strike/>
                <w:sz w:val="24"/>
                <w:szCs w:val="22"/>
                <w:lang w:eastAsia="en-GB"/>
              </w:rPr>
              <w:br/>
            </w:r>
            <w:r w:rsidRPr="007D4AB7">
              <w:rPr>
                <w:rFonts w:eastAsia="Calibri"/>
                <w:strike/>
                <w:sz w:val="22"/>
                <w:szCs w:val="22"/>
                <w:lang w:eastAsia="en-GB"/>
              </w:rPr>
              <w:lastRenderedPageBreak/>
              <w:t>[…]</w:t>
            </w:r>
            <w:r w:rsidRPr="007D4AB7">
              <w:rPr>
                <w:rFonts w:eastAsia="Calibri"/>
                <w:strike/>
                <w:sz w:val="24"/>
                <w:szCs w:val="22"/>
                <w:lang w:eastAsia="en-GB"/>
              </w:rPr>
              <w:br/>
            </w:r>
            <w:r w:rsidRPr="007D4AB7">
              <w:rPr>
                <w:rFonts w:eastAsia="Calibri"/>
                <w:strike/>
                <w:sz w:val="24"/>
                <w:szCs w:val="22"/>
                <w:lang w:eastAsia="en-GB"/>
              </w:rPr>
              <w:br/>
            </w:r>
            <w:r w:rsidRPr="007D4AB7">
              <w:rPr>
                <w:rFonts w:eastAsia="Calibri"/>
                <w:strike/>
                <w:sz w:val="24"/>
                <w:szCs w:val="22"/>
                <w:lang w:eastAsia="en-GB"/>
              </w:rPr>
              <w:br/>
            </w:r>
            <w:r w:rsidRPr="007D4AB7">
              <w:rPr>
                <w:rFonts w:eastAsia="Calibri"/>
                <w:strike/>
                <w:sz w:val="22"/>
                <w:szCs w:val="22"/>
                <w:lang w:eastAsia="en-GB"/>
              </w:rPr>
              <w:t>[</w:t>
            </w:r>
            <w:proofErr w:type="gramStart"/>
            <w:r w:rsidRPr="007D4AB7">
              <w:rPr>
                <w:rFonts w:eastAsia="Calibri"/>
                <w:strike/>
                <w:sz w:val="22"/>
                <w:szCs w:val="22"/>
                <w:lang w:eastAsia="en-GB"/>
              </w:rPr>
              <w:t>….</w:t>
            </w:r>
            <w:proofErr w:type="gramEnd"/>
            <w:r w:rsidRPr="007D4AB7">
              <w:rPr>
                <w:rFonts w:eastAsia="Calibri"/>
                <w:strike/>
                <w:sz w:val="22"/>
                <w:szCs w:val="22"/>
                <w:lang w:eastAsia="en-GB"/>
              </w:rPr>
              <w:t>]</w:t>
            </w:r>
            <w:r w:rsidRPr="007D4AB7">
              <w:rPr>
                <w:rFonts w:eastAsia="Calibri"/>
                <w:strike/>
                <w:sz w:val="24"/>
                <w:szCs w:val="22"/>
                <w:lang w:eastAsia="en-GB"/>
              </w:rPr>
              <w:br/>
            </w:r>
          </w:p>
        </w:tc>
      </w:tr>
      <w:tr w:rsidR="00AC4690" w:rsidRPr="00AC4690" w14:paraId="595CFCB0" w14:textId="77777777" w:rsidTr="00AC4690">
        <w:tc>
          <w:tcPr>
            <w:tcW w:w="4644" w:type="dxa"/>
            <w:shd w:val="clear" w:color="auto" w:fill="auto"/>
          </w:tcPr>
          <w:p w14:paraId="61BDDFA5"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lastRenderedPageBreak/>
              <w:t>Adott esetben, a gazdasági szereplő szerepel-e az elismert gazdasági szereplők hivatalos jegyzékében, vagy rendelkezik-e azzal egyenértékű igazolással (pl. nemzeti (elő</w:t>
            </w:r>
            <w:proofErr w:type="gramStart"/>
            <w:r w:rsidRPr="00AC4690">
              <w:rPr>
                <w:rFonts w:eastAsia="Calibri"/>
                <w:sz w:val="22"/>
                <w:szCs w:val="22"/>
                <w:lang w:eastAsia="en-GB"/>
              </w:rPr>
              <w:t>)minősítési</w:t>
            </w:r>
            <w:proofErr w:type="gramEnd"/>
            <w:r w:rsidRPr="00AC4690">
              <w:rPr>
                <w:rFonts w:eastAsia="Calibri"/>
                <w:sz w:val="22"/>
                <w:szCs w:val="22"/>
                <w:lang w:eastAsia="en-GB"/>
              </w:rPr>
              <w:t xml:space="preserve"> rendszer keretében)?</w:t>
            </w:r>
          </w:p>
        </w:tc>
        <w:tc>
          <w:tcPr>
            <w:tcW w:w="4645" w:type="dxa"/>
            <w:shd w:val="clear" w:color="auto" w:fill="auto"/>
          </w:tcPr>
          <w:p w14:paraId="4C399D86"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Igen [] Nem [] Nem alkalmazható</w:t>
            </w:r>
          </w:p>
        </w:tc>
      </w:tr>
      <w:tr w:rsidR="00AC4690" w:rsidRPr="00AC4690" w14:paraId="2FB40EF8" w14:textId="77777777" w:rsidTr="00AC4690">
        <w:tc>
          <w:tcPr>
            <w:tcW w:w="4644" w:type="dxa"/>
            <w:shd w:val="clear" w:color="auto" w:fill="auto"/>
          </w:tcPr>
          <w:p w14:paraId="5F56D210"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b/>
                <w:sz w:val="22"/>
                <w:szCs w:val="22"/>
                <w:lang w:eastAsia="en-GB"/>
              </w:rPr>
              <w:t>Ha igen:</w:t>
            </w:r>
          </w:p>
          <w:p w14:paraId="20C59FC2"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 xml:space="preserve">Kérjük, válaszolja meg e szakasz további részeit, e rész B. szakaszát és amennyiben releváns, e rész C. szakaszát, adott esetben töltse ki az V. részt, valamint mindenképpen töltse ki és írja alá a VI. részt. </w:t>
            </w:r>
          </w:p>
          <w:p w14:paraId="588E9730"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proofErr w:type="gramStart"/>
            <w:r w:rsidRPr="00AC4690">
              <w:rPr>
                <w:rFonts w:eastAsia="Calibri"/>
                <w:sz w:val="22"/>
                <w:szCs w:val="22"/>
                <w:lang w:eastAsia="en-GB"/>
              </w:rPr>
              <w:t>a) Kérjük, adott esetben adja meg a jegyzék vagy az igazolás nevét és a vonatkozó nyilvántartási vagy igazolási számot:</w:t>
            </w:r>
            <w:r w:rsidRPr="00AC4690">
              <w:rPr>
                <w:rFonts w:eastAsia="Calibri"/>
                <w:sz w:val="24"/>
                <w:szCs w:val="22"/>
                <w:lang w:eastAsia="en-GB"/>
              </w:rPr>
              <w:br/>
            </w:r>
            <w:r w:rsidRPr="00AC4690">
              <w:rPr>
                <w:rFonts w:eastAsia="Calibri"/>
                <w:sz w:val="22"/>
                <w:szCs w:val="22"/>
                <w:lang w:eastAsia="en-GB"/>
              </w:rPr>
              <w:t>b) Ha a felvételről szóló igazolás vagy tanúsítvány elektronikusan elérhető, kérjük, tüntesse fel:</w:t>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c) Kérjük, tüntesse fel a referenciákat, amelyeken a felvétel vagy a tanúsítás alapul, és adott esetben a hivatalos jegyzékben elért minősítést</w:t>
            </w:r>
            <w:r w:rsidRPr="00AC4690">
              <w:rPr>
                <w:rFonts w:eastAsia="Calibri"/>
                <w:sz w:val="22"/>
                <w:szCs w:val="22"/>
                <w:vertAlign w:val="superscript"/>
                <w:lang w:eastAsia="en-GB"/>
              </w:rPr>
              <w:footnoteReference w:id="49"/>
            </w:r>
            <w:r w:rsidRPr="00AC4690">
              <w:rPr>
                <w:rFonts w:eastAsia="Calibri"/>
                <w:sz w:val="22"/>
                <w:szCs w:val="22"/>
                <w:lang w:eastAsia="en-GB"/>
              </w:rPr>
              <w:t>:</w:t>
            </w:r>
            <w:r w:rsidRPr="00AC4690">
              <w:rPr>
                <w:rFonts w:eastAsia="Calibri"/>
                <w:sz w:val="24"/>
                <w:szCs w:val="22"/>
                <w:lang w:eastAsia="en-GB"/>
              </w:rPr>
              <w:br/>
            </w:r>
            <w:r w:rsidRPr="00AC4690">
              <w:rPr>
                <w:rFonts w:eastAsia="Calibri"/>
                <w:sz w:val="22"/>
                <w:szCs w:val="22"/>
                <w:lang w:eastAsia="en-GB"/>
              </w:rPr>
              <w:t>d) A felvétel vagy a tanúsítás az összes előírt kiválasztási szempontra kiterjed?</w:t>
            </w:r>
            <w:proofErr w:type="gramEnd"/>
            <w:r w:rsidRPr="00AC4690">
              <w:rPr>
                <w:rFonts w:eastAsia="Calibri"/>
                <w:sz w:val="24"/>
                <w:szCs w:val="22"/>
                <w:lang w:eastAsia="en-GB"/>
              </w:rPr>
              <w:br/>
            </w:r>
            <w:proofErr w:type="gramStart"/>
            <w:r w:rsidRPr="00AC4690">
              <w:rPr>
                <w:rFonts w:eastAsia="Calibri"/>
                <w:b/>
                <w:sz w:val="22"/>
                <w:szCs w:val="22"/>
                <w:lang w:eastAsia="en-GB"/>
              </w:rPr>
              <w:t>Ha nem:</w:t>
            </w:r>
            <w:r w:rsidRPr="00AC4690">
              <w:rPr>
                <w:rFonts w:eastAsia="Calibri"/>
                <w:sz w:val="24"/>
                <w:szCs w:val="22"/>
                <w:lang w:eastAsia="en-GB"/>
              </w:rPr>
              <w:br/>
            </w:r>
            <w:r w:rsidRPr="00AC4690">
              <w:rPr>
                <w:rFonts w:eastAsia="Calibri"/>
                <w:b/>
                <w:sz w:val="22"/>
                <w:szCs w:val="22"/>
                <w:u w:val="single"/>
                <w:lang w:eastAsia="en-GB"/>
              </w:rPr>
              <w:t xml:space="preserve">Ezen kívül kérjük, hogy </w:t>
            </w:r>
            <w:r w:rsidRPr="00AC4690">
              <w:rPr>
                <w:rFonts w:eastAsia="Calibri"/>
                <w:b/>
                <w:i/>
                <w:sz w:val="22"/>
                <w:szCs w:val="22"/>
                <w:u w:val="single"/>
                <w:lang w:eastAsia="en-GB"/>
              </w:rPr>
              <w:t>KIZÁRÓLAG</w:t>
            </w:r>
            <w:r w:rsidRPr="00AC4690">
              <w:rPr>
                <w:rFonts w:eastAsia="Calibri"/>
                <w:b/>
                <w:sz w:val="22"/>
                <w:szCs w:val="22"/>
                <w:u w:val="single"/>
                <w:lang w:eastAsia="en-GB"/>
              </w:rPr>
              <w:t xml:space="preserve"> akkor töltse ki a hiányzó információt a IV. rész A., B., C. vagy D. szakaszában az esettől függően,</w:t>
            </w:r>
            <w:r w:rsidRPr="00AC4690">
              <w:rPr>
                <w:rFonts w:eastAsia="Calibri"/>
                <w:sz w:val="24"/>
                <w:szCs w:val="22"/>
                <w:lang w:eastAsia="en-GB"/>
              </w:rPr>
              <w:br/>
            </w:r>
            <w:r w:rsidRPr="00AC4690">
              <w:rPr>
                <w:rFonts w:eastAsia="Calibri"/>
                <w:b/>
                <w:i/>
                <w:sz w:val="22"/>
                <w:szCs w:val="22"/>
                <w:lang w:eastAsia="en-GB"/>
              </w:rPr>
              <w:t>ha a vonatkozó hirdetmény vagy közbeszerzési dokumentumok ezt előírják:</w:t>
            </w:r>
            <w:r w:rsidRPr="00AC4690">
              <w:rPr>
                <w:rFonts w:eastAsia="Calibri"/>
                <w:sz w:val="22"/>
                <w:szCs w:val="22"/>
                <w:lang w:eastAsia="en-GB"/>
              </w:rPr>
              <w:br/>
              <w:t xml:space="preserve">e) A gazdasági szereplő tud-e </w:t>
            </w:r>
            <w:r w:rsidRPr="00AC4690">
              <w:rPr>
                <w:rFonts w:eastAsia="Calibri"/>
                <w:b/>
                <w:sz w:val="22"/>
                <w:szCs w:val="22"/>
                <w:lang w:eastAsia="en-GB"/>
              </w:rPr>
              <w:t>igazolást</w:t>
            </w:r>
            <w:r w:rsidRPr="00AC4690">
              <w:rPr>
                <w:rFonts w:eastAsia="Calibri"/>
                <w:sz w:val="22"/>
                <w:szCs w:val="22"/>
                <w:lang w:eastAsia="en-GB"/>
              </w:rPr>
              <w:t xml:space="preserve"> adni a társadalombiztosítási járulékok és adók megfizetéséről, vagy meg tudja-e adni azt az információt, amely lehetővé teszi az ajánlatkérő szerv vagy a közszolgáltató ajánlatkérő számára, hogy közvetlenül beszerezze azt bármely tagország díjmentesen hozzáférhető nemzeti adatbázisából?</w:t>
            </w:r>
            <w:proofErr w:type="gramEnd"/>
            <w:r w:rsidRPr="00AC4690">
              <w:rPr>
                <w:rFonts w:eastAsia="Calibri"/>
                <w:sz w:val="22"/>
                <w:szCs w:val="22"/>
                <w:lang w:eastAsia="en-GB"/>
              </w:rPr>
              <w:br/>
              <w:t xml:space="preserve">Ha a vonatkozó információ elektronikusan elérhető, kérjük, adja meg a következő információkat: </w:t>
            </w:r>
          </w:p>
        </w:tc>
        <w:tc>
          <w:tcPr>
            <w:tcW w:w="4645" w:type="dxa"/>
            <w:shd w:val="clear" w:color="auto" w:fill="auto"/>
          </w:tcPr>
          <w:p w14:paraId="714AF1BD" w14:textId="77777777" w:rsidR="00AC4690" w:rsidRPr="00AC4690" w:rsidRDefault="00AC4690" w:rsidP="00AC4690">
            <w:pPr>
              <w:widowControl/>
              <w:adjustRightInd/>
              <w:spacing w:before="120" w:after="120" w:line="240" w:lineRule="auto"/>
              <w:jc w:val="left"/>
              <w:textAlignment w:val="auto"/>
              <w:rPr>
                <w:rFonts w:eastAsia="Calibri"/>
                <w:sz w:val="22"/>
                <w:szCs w:val="22"/>
                <w:lang w:eastAsia="en-GB"/>
              </w:rPr>
            </w:pP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a) [</w:t>
            </w:r>
            <w:proofErr w:type="gramStart"/>
            <w:r w:rsidRPr="00AC4690">
              <w:rPr>
                <w:rFonts w:eastAsia="Calibri"/>
                <w:sz w:val="22"/>
                <w:szCs w:val="22"/>
                <w:lang w:eastAsia="en-GB"/>
              </w:rPr>
              <w:t>……</w:t>
            </w:r>
            <w:proofErr w:type="gramEnd"/>
            <w:r w:rsidRPr="00AC4690">
              <w:rPr>
                <w:rFonts w:eastAsia="Calibri"/>
                <w:sz w:val="22"/>
                <w:szCs w:val="22"/>
                <w:lang w:eastAsia="en-GB"/>
              </w:rPr>
              <w:t>]</w:t>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b) (internetcím, a kibocsátó hatóság vagy testület, a dokumentáció pontos hivatkozási adatai):</w:t>
            </w:r>
            <w:r w:rsidRPr="00AC4690">
              <w:rPr>
                <w:rFonts w:eastAsia="Calibri"/>
                <w:sz w:val="22"/>
                <w:szCs w:val="22"/>
                <w:lang w:eastAsia="en-GB"/>
              </w:rPr>
              <w:br/>
              <w:t>[……][……][……][……]</w:t>
            </w:r>
          </w:p>
          <w:p w14:paraId="6328CFAD"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br/>
              <w:t>c) [</w:t>
            </w:r>
            <w:proofErr w:type="gramStart"/>
            <w:r w:rsidRPr="00AC4690">
              <w:rPr>
                <w:rFonts w:eastAsia="Calibri"/>
                <w:sz w:val="22"/>
                <w:szCs w:val="22"/>
                <w:lang w:eastAsia="en-GB"/>
              </w:rPr>
              <w:t>……</w:t>
            </w:r>
            <w:proofErr w:type="gramEnd"/>
            <w:r w:rsidRPr="00AC4690">
              <w:rPr>
                <w:rFonts w:eastAsia="Calibri"/>
                <w:sz w:val="22"/>
                <w:szCs w:val="22"/>
                <w:lang w:eastAsia="en-GB"/>
              </w:rPr>
              <w:t>]</w:t>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d) [] Igen [] Nem</w:t>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e) [] Igen [] Nem</w:t>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(internetcím, a kibocsátó hatóság vagy testület, a dokumentáció pontos hivatkozási adatai):</w:t>
            </w:r>
            <w:r w:rsidRPr="00AC4690">
              <w:rPr>
                <w:rFonts w:eastAsia="Calibri"/>
                <w:sz w:val="22"/>
                <w:szCs w:val="22"/>
                <w:lang w:eastAsia="en-GB"/>
              </w:rPr>
              <w:br/>
              <w:t>[……][……][……][……]</w:t>
            </w:r>
          </w:p>
        </w:tc>
      </w:tr>
      <w:tr w:rsidR="00AC4690" w:rsidRPr="00AC4690" w14:paraId="147B95A0" w14:textId="77777777" w:rsidTr="00AC4690">
        <w:tc>
          <w:tcPr>
            <w:tcW w:w="4644" w:type="dxa"/>
            <w:shd w:val="clear" w:color="auto" w:fill="auto"/>
          </w:tcPr>
          <w:p w14:paraId="29AF01E2"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Részvétel formája:</w:t>
            </w:r>
          </w:p>
        </w:tc>
        <w:tc>
          <w:tcPr>
            <w:tcW w:w="4645" w:type="dxa"/>
            <w:shd w:val="clear" w:color="auto" w:fill="auto"/>
          </w:tcPr>
          <w:p w14:paraId="39E80103"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Válasz:</w:t>
            </w:r>
          </w:p>
        </w:tc>
      </w:tr>
      <w:tr w:rsidR="00AC4690" w:rsidRPr="00AC4690" w14:paraId="12BA964D" w14:textId="77777777" w:rsidTr="00AC4690">
        <w:tc>
          <w:tcPr>
            <w:tcW w:w="4644" w:type="dxa"/>
            <w:shd w:val="clear" w:color="auto" w:fill="auto"/>
          </w:tcPr>
          <w:p w14:paraId="6427E42E"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lastRenderedPageBreak/>
              <w:t>A gazdasági szereplő másokkal együtt vesz részt a közbeszerzési eljárásban?</w:t>
            </w:r>
            <w:r w:rsidRPr="00AC4690">
              <w:rPr>
                <w:rFonts w:eastAsia="Calibri"/>
                <w:sz w:val="22"/>
                <w:szCs w:val="22"/>
                <w:vertAlign w:val="superscript"/>
                <w:lang w:eastAsia="en-GB"/>
              </w:rPr>
              <w:footnoteReference w:id="50"/>
            </w:r>
          </w:p>
        </w:tc>
        <w:tc>
          <w:tcPr>
            <w:tcW w:w="4645" w:type="dxa"/>
            <w:shd w:val="clear" w:color="auto" w:fill="auto"/>
          </w:tcPr>
          <w:p w14:paraId="6969965E"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Igen [] Nem</w:t>
            </w:r>
          </w:p>
        </w:tc>
      </w:tr>
      <w:tr w:rsidR="00AC4690" w:rsidRPr="00AC4690" w14:paraId="6E263AB1" w14:textId="77777777" w:rsidTr="00AC4690">
        <w:tc>
          <w:tcPr>
            <w:tcW w:w="9289" w:type="dxa"/>
            <w:gridSpan w:val="2"/>
            <w:shd w:val="clear" w:color="auto" w:fill="BFBFBF"/>
          </w:tcPr>
          <w:p w14:paraId="1B24CF02"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Ha igen</w:t>
            </w:r>
            <w:r w:rsidRPr="00AC4690">
              <w:rPr>
                <w:rFonts w:eastAsia="Calibri"/>
                <w:sz w:val="22"/>
                <w:szCs w:val="22"/>
                <w:lang w:eastAsia="en-GB"/>
              </w:rPr>
              <w:t>, kérjük, biztosítsa, hogy a többi érintett külön egységes európai közbeszerzési dokumentum formanyomtatványt nyújtson be.</w:t>
            </w:r>
          </w:p>
        </w:tc>
      </w:tr>
      <w:tr w:rsidR="00AC4690" w:rsidRPr="00AC4690" w14:paraId="429DEFA2" w14:textId="77777777" w:rsidTr="00AC4690">
        <w:tc>
          <w:tcPr>
            <w:tcW w:w="4644" w:type="dxa"/>
            <w:shd w:val="clear" w:color="auto" w:fill="auto"/>
          </w:tcPr>
          <w:p w14:paraId="4BA696A1"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b/>
                <w:sz w:val="22"/>
                <w:szCs w:val="22"/>
                <w:lang w:eastAsia="en-GB"/>
              </w:rPr>
              <w:t>Ha igen:</w:t>
            </w:r>
            <w:r w:rsidRPr="00AC4690">
              <w:rPr>
                <w:rFonts w:eastAsia="Calibri"/>
                <w:sz w:val="24"/>
                <w:szCs w:val="22"/>
                <w:lang w:eastAsia="en-GB"/>
              </w:rPr>
              <w:br/>
            </w:r>
            <w:r w:rsidRPr="00AC4690">
              <w:rPr>
                <w:rFonts w:eastAsia="Calibri"/>
                <w:sz w:val="22"/>
                <w:szCs w:val="22"/>
                <w:lang w:eastAsia="en-GB"/>
              </w:rPr>
              <w:t>a) Kérjük, adja meg a gazdasági szereplő csoportban betöltött szerepét (vezető, specifikus feladatokért felelős</w:t>
            </w:r>
            <w:proofErr w:type="gramStart"/>
            <w:r w:rsidRPr="00AC4690">
              <w:rPr>
                <w:rFonts w:eastAsia="Calibri"/>
                <w:sz w:val="22"/>
                <w:szCs w:val="22"/>
                <w:lang w:eastAsia="en-GB"/>
              </w:rPr>
              <w:t>, .</w:t>
            </w:r>
            <w:proofErr w:type="gramEnd"/>
            <w:r w:rsidRPr="00AC4690">
              <w:rPr>
                <w:rFonts w:eastAsia="Calibri"/>
                <w:sz w:val="22"/>
                <w:szCs w:val="22"/>
                <w:lang w:eastAsia="en-GB"/>
              </w:rPr>
              <w:t>..):</w:t>
            </w:r>
            <w:r w:rsidRPr="00AC4690">
              <w:rPr>
                <w:rFonts w:eastAsia="Calibri"/>
                <w:sz w:val="24"/>
                <w:szCs w:val="22"/>
                <w:lang w:eastAsia="en-GB"/>
              </w:rPr>
              <w:br/>
            </w:r>
            <w:r w:rsidRPr="00AC4690">
              <w:rPr>
                <w:rFonts w:eastAsia="Calibri"/>
                <w:sz w:val="22"/>
                <w:szCs w:val="22"/>
                <w:lang w:eastAsia="en-GB"/>
              </w:rPr>
              <w:t>b) Kérjük, adja meg, mely gazdasági szereplők a közbeszerzési eljárásban együtt részt vevő csoport tagjai:</w:t>
            </w:r>
            <w:r w:rsidRPr="00AC4690">
              <w:rPr>
                <w:rFonts w:eastAsia="Calibri"/>
                <w:sz w:val="24"/>
                <w:szCs w:val="22"/>
                <w:lang w:eastAsia="en-GB"/>
              </w:rPr>
              <w:br/>
            </w:r>
            <w:r w:rsidRPr="00AC4690">
              <w:rPr>
                <w:rFonts w:eastAsia="Calibri"/>
                <w:sz w:val="22"/>
                <w:szCs w:val="22"/>
                <w:lang w:eastAsia="en-GB"/>
              </w:rPr>
              <w:t>c) Adott esetben a részt vevő csoport neve:</w:t>
            </w:r>
          </w:p>
        </w:tc>
        <w:tc>
          <w:tcPr>
            <w:tcW w:w="4645" w:type="dxa"/>
            <w:shd w:val="clear" w:color="auto" w:fill="auto"/>
          </w:tcPr>
          <w:p w14:paraId="50ED81EB"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4"/>
                <w:szCs w:val="22"/>
                <w:lang w:eastAsia="en-GB"/>
              </w:rPr>
              <w:br/>
            </w:r>
            <w:proofErr w:type="gramStart"/>
            <w:r w:rsidRPr="00AC4690">
              <w:rPr>
                <w:rFonts w:eastAsia="Calibri"/>
                <w:sz w:val="22"/>
                <w:szCs w:val="22"/>
                <w:lang w:eastAsia="en-GB"/>
              </w:rPr>
              <w:t>a</w:t>
            </w:r>
            <w:proofErr w:type="gramEnd"/>
            <w:r w:rsidRPr="00AC4690">
              <w:rPr>
                <w:rFonts w:eastAsia="Calibri"/>
                <w:sz w:val="22"/>
                <w:szCs w:val="22"/>
                <w:lang w:eastAsia="en-GB"/>
              </w:rPr>
              <w:t>:) [……]</w:t>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b): [……]</w:t>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c): [……]</w:t>
            </w:r>
          </w:p>
        </w:tc>
      </w:tr>
      <w:tr w:rsidR="00AC4690" w:rsidRPr="00AC4690" w14:paraId="22890682" w14:textId="77777777" w:rsidTr="00AC4690">
        <w:tc>
          <w:tcPr>
            <w:tcW w:w="4644" w:type="dxa"/>
            <w:shd w:val="clear" w:color="auto" w:fill="auto"/>
          </w:tcPr>
          <w:p w14:paraId="3FFEFCD5" w14:textId="77777777" w:rsidR="00AC4690" w:rsidRPr="00AC4690" w:rsidRDefault="00AC4690" w:rsidP="00AC4690">
            <w:pPr>
              <w:widowControl/>
              <w:adjustRightInd/>
              <w:spacing w:before="120" w:after="120" w:line="240" w:lineRule="auto"/>
              <w:jc w:val="left"/>
              <w:textAlignment w:val="auto"/>
              <w:rPr>
                <w:rFonts w:eastAsia="Calibri"/>
                <w:b/>
                <w:sz w:val="24"/>
                <w:szCs w:val="22"/>
                <w:lang w:eastAsia="en-GB"/>
              </w:rPr>
            </w:pPr>
            <w:r w:rsidRPr="00AC4690">
              <w:rPr>
                <w:rFonts w:eastAsia="Calibri"/>
                <w:b/>
                <w:sz w:val="22"/>
                <w:szCs w:val="22"/>
                <w:lang w:eastAsia="en-GB"/>
              </w:rPr>
              <w:t>Részek</w:t>
            </w:r>
          </w:p>
        </w:tc>
        <w:tc>
          <w:tcPr>
            <w:tcW w:w="4645" w:type="dxa"/>
            <w:shd w:val="clear" w:color="auto" w:fill="auto"/>
          </w:tcPr>
          <w:p w14:paraId="34364F32" w14:textId="77777777" w:rsidR="00AC4690" w:rsidRPr="00AC4690" w:rsidRDefault="00AC4690" w:rsidP="00AC4690">
            <w:pPr>
              <w:widowControl/>
              <w:adjustRightInd/>
              <w:spacing w:before="120" w:after="120" w:line="240" w:lineRule="auto"/>
              <w:jc w:val="left"/>
              <w:textAlignment w:val="auto"/>
              <w:rPr>
                <w:rFonts w:eastAsia="Calibri"/>
                <w:b/>
                <w:sz w:val="24"/>
                <w:szCs w:val="22"/>
                <w:lang w:eastAsia="en-GB"/>
              </w:rPr>
            </w:pPr>
            <w:r w:rsidRPr="00AC4690">
              <w:rPr>
                <w:rFonts w:eastAsia="Calibri"/>
                <w:b/>
                <w:sz w:val="22"/>
                <w:szCs w:val="22"/>
                <w:lang w:eastAsia="en-GB"/>
              </w:rPr>
              <w:t>Válasz:</w:t>
            </w:r>
          </w:p>
        </w:tc>
      </w:tr>
      <w:tr w:rsidR="00AC4690" w:rsidRPr="00AC4690" w14:paraId="6B636E87" w14:textId="77777777" w:rsidTr="00AC4690">
        <w:tc>
          <w:tcPr>
            <w:tcW w:w="4644" w:type="dxa"/>
            <w:shd w:val="clear" w:color="auto" w:fill="auto"/>
          </w:tcPr>
          <w:p w14:paraId="7DCB7ECB" w14:textId="77777777" w:rsidR="00AC4690" w:rsidRPr="00AC4690" w:rsidRDefault="00AC4690" w:rsidP="00AC4690">
            <w:pPr>
              <w:widowControl/>
              <w:adjustRightInd/>
              <w:spacing w:before="120" w:after="120" w:line="240" w:lineRule="auto"/>
              <w:jc w:val="left"/>
              <w:textAlignment w:val="auto"/>
              <w:rPr>
                <w:rFonts w:eastAsia="Calibri"/>
                <w:b/>
                <w:i/>
                <w:sz w:val="24"/>
                <w:szCs w:val="22"/>
                <w:lang w:eastAsia="en-GB"/>
              </w:rPr>
            </w:pPr>
            <w:r w:rsidRPr="00AC4690">
              <w:rPr>
                <w:rFonts w:eastAsia="Calibri"/>
                <w:sz w:val="22"/>
                <w:szCs w:val="22"/>
                <w:lang w:eastAsia="en-GB"/>
              </w:rPr>
              <w:t>Adott esetben annak a résznek (azoknak a részeknek a feltüntetése, amelyekre a gazdasági szereplő pályázni kíván:</w:t>
            </w:r>
          </w:p>
        </w:tc>
        <w:tc>
          <w:tcPr>
            <w:tcW w:w="4645" w:type="dxa"/>
            <w:shd w:val="clear" w:color="auto" w:fill="auto"/>
          </w:tcPr>
          <w:p w14:paraId="02CC1C39" w14:textId="77777777" w:rsidR="00AC4690" w:rsidRPr="00AC4690" w:rsidRDefault="00AC4690" w:rsidP="00AC4690">
            <w:pPr>
              <w:widowControl/>
              <w:adjustRightInd/>
              <w:spacing w:before="120" w:after="120" w:line="240" w:lineRule="auto"/>
              <w:jc w:val="left"/>
              <w:textAlignment w:val="auto"/>
              <w:rPr>
                <w:rFonts w:eastAsia="Calibri"/>
                <w:b/>
                <w:i/>
                <w:sz w:val="24"/>
                <w:szCs w:val="22"/>
                <w:lang w:eastAsia="en-GB"/>
              </w:rPr>
            </w:pPr>
            <w:r w:rsidRPr="00AC4690">
              <w:rPr>
                <w:rFonts w:eastAsia="Calibri"/>
                <w:sz w:val="22"/>
                <w:szCs w:val="22"/>
                <w:lang w:eastAsia="en-GB"/>
              </w:rPr>
              <w:t>[   ]</w:t>
            </w:r>
          </w:p>
        </w:tc>
      </w:tr>
    </w:tbl>
    <w:p w14:paraId="6094173F" w14:textId="77777777" w:rsidR="00AC4690" w:rsidRPr="00AC4690" w:rsidRDefault="00AC4690" w:rsidP="00AC4690">
      <w:pPr>
        <w:keepNext/>
        <w:widowControl/>
        <w:adjustRightInd/>
        <w:spacing w:before="120" w:after="360" w:line="240" w:lineRule="auto"/>
        <w:jc w:val="center"/>
        <w:textAlignment w:val="auto"/>
        <w:rPr>
          <w:rFonts w:eastAsia="Calibri"/>
          <w:b/>
          <w:smallCaps/>
          <w:sz w:val="22"/>
          <w:szCs w:val="22"/>
          <w:lang w:eastAsia="en-GB"/>
        </w:rPr>
      </w:pPr>
      <w:r w:rsidRPr="00AC4690">
        <w:rPr>
          <w:rFonts w:eastAsia="Calibri"/>
          <w:b/>
          <w:smallCaps/>
          <w:sz w:val="22"/>
          <w:szCs w:val="22"/>
          <w:lang w:eastAsia="en-GB"/>
        </w:rPr>
        <w:t>B: A gazdasági szereplő képviselőire vonatkozó információk</w:t>
      </w:r>
    </w:p>
    <w:p w14:paraId="2C4CB384" w14:textId="77777777" w:rsidR="00AC4690" w:rsidRPr="00AC4690" w:rsidRDefault="00AC4690" w:rsidP="00AC4690">
      <w:pPr>
        <w:widowControl/>
        <w:pBdr>
          <w:top w:val="single" w:sz="4" w:space="1" w:color="auto"/>
          <w:left w:val="single" w:sz="4" w:space="4" w:color="auto"/>
          <w:bottom w:val="single" w:sz="4" w:space="1" w:color="auto"/>
          <w:right w:val="single" w:sz="4" w:space="0" w:color="auto"/>
        </w:pBdr>
        <w:shd w:val="clear" w:color="auto" w:fill="BFBFBF"/>
        <w:adjustRightInd/>
        <w:spacing w:before="120" w:after="120" w:line="240" w:lineRule="auto"/>
        <w:textAlignment w:val="auto"/>
        <w:rPr>
          <w:rFonts w:eastAsia="Calibri"/>
          <w:i/>
          <w:sz w:val="22"/>
          <w:szCs w:val="22"/>
          <w:lang w:eastAsia="en-GB"/>
        </w:rPr>
      </w:pPr>
      <w:r w:rsidRPr="00AC4690">
        <w:rPr>
          <w:rFonts w:eastAsia="Calibri"/>
          <w:i/>
          <w:sz w:val="22"/>
          <w:szCs w:val="22"/>
          <w:lang w:eastAsia="en-GB"/>
        </w:rPr>
        <w:t>Adott esetben adja meg azon személyek nevét és címét, akik a jelen közbeszerzési eljárásban jogosultak képviselni a gazdasági szereplőt: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AC4690" w:rsidRPr="00AC4690" w14:paraId="444D6D8B" w14:textId="77777777" w:rsidTr="00AC4690">
        <w:tc>
          <w:tcPr>
            <w:tcW w:w="4644" w:type="dxa"/>
            <w:shd w:val="clear" w:color="auto" w:fill="auto"/>
          </w:tcPr>
          <w:p w14:paraId="158F8A73"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Képviselet, ha van:</w:t>
            </w:r>
          </w:p>
        </w:tc>
        <w:tc>
          <w:tcPr>
            <w:tcW w:w="4645" w:type="dxa"/>
            <w:shd w:val="clear" w:color="auto" w:fill="auto"/>
          </w:tcPr>
          <w:p w14:paraId="3EBF19CC"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Válasz:</w:t>
            </w:r>
          </w:p>
        </w:tc>
      </w:tr>
      <w:tr w:rsidR="00AC4690" w:rsidRPr="00AC4690" w14:paraId="0E8273D5" w14:textId="77777777" w:rsidTr="00AC4690">
        <w:tc>
          <w:tcPr>
            <w:tcW w:w="4644" w:type="dxa"/>
            <w:shd w:val="clear" w:color="auto" w:fill="auto"/>
          </w:tcPr>
          <w:p w14:paraId="69703D71"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 xml:space="preserve">Teljes név; </w:t>
            </w:r>
            <w:r w:rsidRPr="00AC4690">
              <w:rPr>
                <w:rFonts w:eastAsia="Calibri"/>
                <w:sz w:val="24"/>
                <w:szCs w:val="22"/>
                <w:lang w:eastAsia="en-GB"/>
              </w:rPr>
              <w:br/>
            </w:r>
            <w:r w:rsidRPr="00AC4690">
              <w:rPr>
                <w:rFonts w:eastAsia="Calibri"/>
                <w:sz w:val="22"/>
                <w:szCs w:val="22"/>
                <w:lang w:eastAsia="en-GB"/>
              </w:rPr>
              <w:t xml:space="preserve">valamint a születési idő és hely, ha szükséges: </w:t>
            </w:r>
          </w:p>
        </w:tc>
        <w:tc>
          <w:tcPr>
            <w:tcW w:w="4645" w:type="dxa"/>
            <w:shd w:val="clear" w:color="auto" w:fill="auto"/>
          </w:tcPr>
          <w:p w14:paraId="11F210FD"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r w:rsidRPr="00AC4690">
              <w:rPr>
                <w:rFonts w:eastAsia="Calibri"/>
                <w:sz w:val="24"/>
                <w:szCs w:val="22"/>
                <w:lang w:eastAsia="en-GB"/>
              </w:rPr>
              <w:br/>
            </w:r>
            <w:r w:rsidRPr="00AC4690">
              <w:rPr>
                <w:rFonts w:eastAsia="Calibri"/>
                <w:sz w:val="22"/>
                <w:szCs w:val="22"/>
                <w:lang w:eastAsia="en-GB"/>
              </w:rPr>
              <w:t>[……]</w:t>
            </w:r>
          </w:p>
        </w:tc>
      </w:tr>
      <w:tr w:rsidR="00AC4690" w:rsidRPr="00AC4690" w14:paraId="6C6AA7F8" w14:textId="77777777" w:rsidTr="00AC4690">
        <w:tc>
          <w:tcPr>
            <w:tcW w:w="4644" w:type="dxa"/>
            <w:shd w:val="clear" w:color="auto" w:fill="auto"/>
          </w:tcPr>
          <w:p w14:paraId="3DA27584"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Beosztás/milyen minőségben jár el:</w:t>
            </w:r>
          </w:p>
        </w:tc>
        <w:tc>
          <w:tcPr>
            <w:tcW w:w="4645" w:type="dxa"/>
            <w:shd w:val="clear" w:color="auto" w:fill="auto"/>
          </w:tcPr>
          <w:p w14:paraId="1C831934"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p>
        </w:tc>
      </w:tr>
      <w:tr w:rsidR="00AC4690" w:rsidRPr="00AC4690" w14:paraId="20DA9412" w14:textId="77777777" w:rsidTr="00AC4690">
        <w:tc>
          <w:tcPr>
            <w:tcW w:w="4644" w:type="dxa"/>
            <w:shd w:val="clear" w:color="auto" w:fill="auto"/>
          </w:tcPr>
          <w:p w14:paraId="52BACB41"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Postai cím:</w:t>
            </w:r>
          </w:p>
        </w:tc>
        <w:tc>
          <w:tcPr>
            <w:tcW w:w="4645" w:type="dxa"/>
            <w:shd w:val="clear" w:color="auto" w:fill="auto"/>
          </w:tcPr>
          <w:p w14:paraId="631467AF"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p>
        </w:tc>
      </w:tr>
      <w:tr w:rsidR="00AC4690" w:rsidRPr="00AC4690" w14:paraId="0FB90E6C" w14:textId="77777777" w:rsidTr="00AC4690">
        <w:tc>
          <w:tcPr>
            <w:tcW w:w="4644" w:type="dxa"/>
            <w:shd w:val="clear" w:color="auto" w:fill="auto"/>
          </w:tcPr>
          <w:p w14:paraId="7C6F34CD"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Telefon:</w:t>
            </w:r>
          </w:p>
        </w:tc>
        <w:tc>
          <w:tcPr>
            <w:tcW w:w="4645" w:type="dxa"/>
            <w:shd w:val="clear" w:color="auto" w:fill="auto"/>
          </w:tcPr>
          <w:p w14:paraId="51499A80"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p>
        </w:tc>
      </w:tr>
      <w:tr w:rsidR="00AC4690" w:rsidRPr="00AC4690" w14:paraId="05F70DA5" w14:textId="77777777" w:rsidTr="00AC4690">
        <w:tc>
          <w:tcPr>
            <w:tcW w:w="4644" w:type="dxa"/>
            <w:shd w:val="clear" w:color="auto" w:fill="auto"/>
          </w:tcPr>
          <w:p w14:paraId="496B0A9E"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E-mail cím:</w:t>
            </w:r>
          </w:p>
        </w:tc>
        <w:tc>
          <w:tcPr>
            <w:tcW w:w="4645" w:type="dxa"/>
            <w:shd w:val="clear" w:color="auto" w:fill="auto"/>
          </w:tcPr>
          <w:p w14:paraId="2A8330E2"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p>
        </w:tc>
      </w:tr>
      <w:tr w:rsidR="00AC4690" w:rsidRPr="00AC4690" w14:paraId="3D365449" w14:textId="77777777" w:rsidTr="00AC4690">
        <w:tc>
          <w:tcPr>
            <w:tcW w:w="4644" w:type="dxa"/>
            <w:shd w:val="clear" w:color="auto" w:fill="auto"/>
          </w:tcPr>
          <w:p w14:paraId="71D3279D"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Amennyiben szükséges, részletezze a képviseletre vonatkozó információkat (a képviselet formája, köre, célja stb.):</w:t>
            </w:r>
          </w:p>
        </w:tc>
        <w:tc>
          <w:tcPr>
            <w:tcW w:w="4645" w:type="dxa"/>
            <w:shd w:val="clear" w:color="auto" w:fill="auto"/>
          </w:tcPr>
          <w:p w14:paraId="4CA3A679"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p>
        </w:tc>
      </w:tr>
    </w:tbl>
    <w:p w14:paraId="684C56AC" w14:textId="77777777" w:rsidR="00AC4690" w:rsidRPr="00AC4690" w:rsidRDefault="00AC4690" w:rsidP="00AC4690">
      <w:pPr>
        <w:keepNext/>
        <w:widowControl/>
        <w:adjustRightInd/>
        <w:spacing w:before="120" w:after="360" w:line="240" w:lineRule="auto"/>
        <w:jc w:val="center"/>
        <w:textAlignment w:val="auto"/>
        <w:rPr>
          <w:rFonts w:eastAsia="Calibri"/>
          <w:b/>
          <w:smallCaps/>
          <w:sz w:val="22"/>
          <w:szCs w:val="22"/>
          <w:lang w:eastAsia="en-GB"/>
        </w:rPr>
      </w:pPr>
      <w:r w:rsidRPr="00AC4690">
        <w:rPr>
          <w:rFonts w:eastAsia="Calibri"/>
          <w:b/>
          <w:smallCaps/>
          <w:sz w:val="22"/>
          <w:szCs w:val="22"/>
          <w:lang w:eastAsia="en-GB"/>
        </w:rPr>
        <w:t>C: Más szervezetek kapacitásainak igénybevételére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AC4690" w:rsidRPr="00AC4690" w14:paraId="50CD69E7" w14:textId="77777777" w:rsidTr="00AC4690">
        <w:tc>
          <w:tcPr>
            <w:tcW w:w="4644" w:type="dxa"/>
            <w:shd w:val="clear" w:color="auto" w:fill="auto"/>
          </w:tcPr>
          <w:p w14:paraId="53A602BD"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Igénybevétel:</w:t>
            </w:r>
          </w:p>
        </w:tc>
        <w:tc>
          <w:tcPr>
            <w:tcW w:w="4645" w:type="dxa"/>
            <w:shd w:val="clear" w:color="auto" w:fill="auto"/>
          </w:tcPr>
          <w:p w14:paraId="22C3E8F9"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Válasz:</w:t>
            </w:r>
          </w:p>
        </w:tc>
      </w:tr>
      <w:tr w:rsidR="00AC4690" w:rsidRPr="00AC4690" w14:paraId="3EBCC073" w14:textId="77777777" w:rsidTr="00AC4690">
        <w:tc>
          <w:tcPr>
            <w:tcW w:w="4644" w:type="dxa"/>
            <w:shd w:val="clear" w:color="auto" w:fill="auto"/>
          </w:tcPr>
          <w:p w14:paraId="7364ADC3"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xml:space="preserve">Az alábbi IV. részben feltüntetett kiválasztási kritériumoknak és (adott esetben) az alábbi V. részben feltüntetett kritériumoknak és </w:t>
            </w:r>
            <w:r w:rsidRPr="00AC4690">
              <w:rPr>
                <w:rFonts w:eastAsia="Calibri"/>
                <w:sz w:val="22"/>
                <w:szCs w:val="22"/>
                <w:lang w:eastAsia="en-GB"/>
              </w:rPr>
              <w:lastRenderedPageBreak/>
              <w:t xml:space="preserve">szabályoknak való megfelelés során a gazdasági szereplő igénybe veszi-e más szervezetek kapacitásait? </w:t>
            </w:r>
          </w:p>
        </w:tc>
        <w:tc>
          <w:tcPr>
            <w:tcW w:w="4645" w:type="dxa"/>
            <w:shd w:val="clear" w:color="auto" w:fill="auto"/>
          </w:tcPr>
          <w:p w14:paraId="786B12CA"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lastRenderedPageBreak/>
              <w:t>[]Igen [</w:t>
            </w:r>
            <w:proofErr w:type="gramStart"/>
            <w:r w:rsidRPr="00AC4690">
              <w:rPr>
                <w:rFonts w:eastAsia="Calibri"/>
                <w:sz w:val="22"/>
                <w:szCs w:val="22"/>
                <w:lang w:eastAsia="en-GB"/>
              </w:rPr>
              <w:t>]Nem</w:t>
            </w:r>
            <w:proofErr w:type="gramEnd"/>
          </w:p>
        </w:tc>
      </w:tr>
    </w:tbl>
    <w:p w14:paraId="6A2FD95C"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jc w:val="left"/>
        <w:textAlignment w:val="auto"/>
        <w:rPr>
          <w:rFonts w:eastAsia="Calibri"/>
          <w:sz w:val="22"/>
          <w:szCs w:val="22"/>
          <w:lang w:eastAsia="en-GB"/>
        </w:rPr>
      </w:pPr>
      <w:r w:rsidRPr="00AC4690">
        <w:rPr>
          <w:rFonts w:eastAsia="Calibri"/>
          <w:b/>
          <w:sz w:val="22"/>
          <w:szCs w:val="22"/>
          <w:lang w:eastAsia="en-GB"/>
        </w:rPr>
        <w:lastRenderedPageBreak/>
        <w:t>Amennyiben igen</w:t>
      </w:r>
      <w:r w:rsidRPr="00AC4690">
        <w:rPr>
          <w:rFonts w:eastAsia="Calibri"/>
          <w:sz w:val="22"/>
          <w:szCs w:val="22"/>
          <w:lang w:eastAsia="en-GB"/>
        </w:rPr>
        <w:t xml:space="preserve">, </w:t>
      </w:r>
      <w:r w:rsidRPr="00AC4690">
        <w:rPr>
          <w:rFonts w:eastAsia="Calibri"/>
          <w:b/>
          <w:sz w:val="22"/>
          <w:szCs w:val="22"/>
          <w:lang w:eastAsia="en-GB"/>
        </w:rPr>
        <w:t>minden</w:t>
      </w:r>
      <w:r w:rsidRPr="00AC4690">
        <w:rPr>
          <w:rFonts w:eastAsia="Calibri"/>
          <w:sz w:val="22"/>
          <w:szCs w:val="22"/>
          <w:lang w:eastAsia="en-GB"/>
        </w:rPr>
        <w:t xml:space="preserve"> egyes érintett szervezetre vonatkozóan külön egységes európai közbeszerzési dokumentumban adja meg az </w:t>
      </w:r>
      <w:r w:rsidRPr="00AC4690">
        <w:rPr>
          <w:rFonts w:eastAsia="Calibri"/>
          <w:b/>
          <w:sz w:val="22"/>
          <w:szCs w:val="22"/>
          <w:lang w:eastAsia="en-GB"/>
        </w:rPr>
        <w:t xml:space="preserve">e rész </w:t>
      </w:r>
      <w:proofErr w:type="gramStart"/>
      <w:r w:rsidRPr="00AC4690">
        <w:rPr>
          <w:rFonts w:eastAsia="Calibri"/>
          <w:b/>
          <w:sz w:val="22"/>
          <w:szCs w:val="22"/>
          <w:lang w:eastAsia="en-GB"/>
        </w:rPr>
        <w:t>A</w:t>
      </w:r>
      <w:proofErr w:type="gramEnd"/>
      <w:r w:rsidRPr="00AC4690">
        <w:rPr>
          <w:rFonts w:eastAsia="Calibri"/>
          <w:b/>
          <w:sz w:val="22"/>
          <w:szCs w:val="22"/>
          <w:lang w:eastAsia="en-GB"/>
        </w:rPr>
        <w:t xml:space="preserve">. </w:t>
      </w:r>
      <w:proofErr w:type="gramStart"/>
      <w:r w:rsidRPr="00AC4690">
        <w:rPr>
          <w:rFonts w:eastAsia="Calibri"/>
          <w:b/>
          <w:sz w:val="22"/>
          <w:szCs w:val="22"/>
          <w:lang w:eastAsia="en-GB"/>
        </w:rPr>
        <w:t>és</w:t>
      </w:r>
      <w:proofErr w:type="gramEnd"/>
      <w:r w:rsidRPr="00AC4690">
        <w:rPr>
          <w:rFonts w:eastAsia="Calibri"/>
          <w:b/>
          <w:sz w:val="22"/>
          <w:szCs w:val="22"/>
          <w:lang w:eastAsia="en-GB"/>
        </w:rPr>
        <w:t xml:space="preserve"> B. szakaszában, valamint a III. részben</w:t>
      </w:r>
      <w:r w:rsidRPr="00AC4690">
        <w:rPr>
          <w:rFonts w:eastAsia="Calibri"/>
          <w:sz w:val="22"/>
          <w:szCs w:val="22"/>
          <w:lang w:eastAsia="en-GB"/>
        </w:rPr>
        <w:t xml:space="preserve"> meghatározott információkat, megfelelően kitöltve és az érintett szervezetek által aláírva. </w:t>
      </w:r>
      <w:r w:rsidRPr="00AC4690">
        <w:rPr>
          <w:rFonts w:eastAsia="Calibri"/>
          <w:sz w:val="24"/>
          <w:szCs w:val="22"/>
          <w:lang w:eastAsia="en-GB"/>
        </w:rPr>
        <w:br/>
      </w:r>
      <w:r w:rsidRPr="00AC4690">
        <w:rPr>
          <w:rFonts w:eastAsia="Calibri"/>
          <w:sz w:val="22"/>
          <w:szCs w:val="22"/>
          <w:lang w:eastAsia="en-GB"/>
        </w:rPr>
        <w:t xml:space="preserve">Felhívjuk a figyelmet, hogy ennek magában kell foglalnia azokat a szakembereket vagy műszaki szervezeteket, akik/amelyek nem tartoznak közvetlenül a gazdasági szereplő vállalkozásához, különösen a minőség-ellenőrzés felelőseit, továbbá építési beruházásra irányuló közbeszerzési szerződés esetében azon szakembereket vagy műszaki szervezeteket, akiket/amelyeket a gazdasági szereplő a beruházás kivitelezéséhez igénybe vehet. </w:t>
      </w:r>
      <w:r w:rsidRPr="00AC4690">
        <w:rPr>
          <w:rFonts w:eastAsia="Calibri"/>
          <w:sz w:val="24"/>
          <w:szCs w:val="22"/>
          <w:lang w:eastAsia="en-GB"/>
        </w:rPr>
        <w:br/>
      </w:r>
      <w:r w:rsidRPr="00AC4690">
        <w:rPr>
          <w:rFonts w:eastAsia="Calibri"/>
          <w:sz w:val="22"/>
          <w:szCs w:val="22"/>
          <w:lang w:eastAsia="en-GB"/>
        </w:rPr>
        <w:t xml:space="preserve">Amennyiben a gazdasági szereplő által igénybe vett meghatározott kapacitások tekintetében ez releváns, minden egyes szervezetre vonatkozóan adja meg a IV. és az V. részben meghatározott információkat </w:t>
      </w:r>
      <w:proofErr w:type="gramStart"/>
      <w:r w:rsidRPr="00AC4690">
        <w:rPr>
          <w:rFonts w:eastAsia="Calibri"/>
          <w:sz w:val="22"/>
          <w:szCs w:val="22"/>
          <w:lang w:eastAsia="en-GB"/>
        </w:rPr>
        <w:t>is</w:t>
      </w:r>
      <w:r w:rsidRPr="00AC4690">
        <w:rPr>
          <w:rFonts w:eastAsia="Calibri"/>
          <w:sz w:val="22"/>
          <w:szCs w:val="22"/>
          <w:vertAlign w:val="superscript"/>
          <w:lang w:eastAsia="en-GB"/>
        </w:rPr>
        <w:footnoteReference w:id="51"/>
      </w:r>
      <w:r w:rsidRPr="00AC4690">
        <w:rPr>
          <w:rFonts w:eastAsia="Calibri"/>
          <w:sz w:val="22"/>
          <w:szCs w:val="22"/>
          <w:lang w:eastAsia="en-GB"/>
        </w:rPr>
        <w:t>.</w:t>
      </w:r>
      <w:proofErr w:type="gramEnd"/>
    </w:p>
    <w:p w14:paraId="48B2999B" w14:textId="77777777" w:rsidR="00AC4690" w:rsidRPr="00AC4690" w:rsidRDefault="00AC4690" w:rsidP="00AC4690">
      <w:pPr>
        <w:keepNext/>
        <w:widowControl/>
        <w:adjustRightInd/>
        <w:spacing w:before="120" w:after="360" w:line="240" w:lineRule="auto"/>
        <w:jc w:val="center"/>
        <w:textAlignment w:val="auto"/>
        <w:rPr>
          <w:rFonts w:eastAsia="Calibri"/>
          <w:b/>
          <w:sz w:val="22"/>
          <w:szCs w:val="22"/>
          <w:u w:val="single"/>
          <w:lang w:eastAsia="en-GB"/>
        </w:rPr>
      </w:pPr>
      <w:r w:rsidRPr="00AC4690">
        <w:rPr>
          <w:rFonts w:eastAsia="Calibri"/>
          <w:b/>
          <w:sz w:val="22"/>
          <w:szCs w:val="22"/>
          <w:lang w:eastAsia="en-GB"/>
        </w:rPr>
        <w:t xml:space="preserve">D: </w:t>
      </w:r>
      <w:r w:rsidRPr="00AC4690">
        <w:rPr>
          <w:rFonts w:eastAsia="Calibri"/>
          <w:b/>
          <w:smallCaps/>
          <w:sz w:val="22"/>
          <w:szCs w:val="22"/>
          <w:lang w:eastAsia="en-GB"/>
        </w:rPr>
        <w:t>Információk azokról az alvállalkozókról, akiknek kapacitásait a gazdasági szereplő nem veszi igénybe</w:t>
      </w:r>
    </w:p>
    <w:p w14:paraId="06BB9A77"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jc w:val="left"/>
        <w:textAlignment w:val="auto"/>
        <w:rPr>
          <w:rFonts w:eastAsia="Calibri"/>
          <w:b/>
          <w:sz w:val="22"/>
          <w:szCs w:val="22"/>
          <w:lang w:eastAsia="en-GB"/>
        </w:rPr>
      </w:pPr>
      <w:r w:rsidRPr="00AC4690">
        <w:rPr>
          <w:rFonts w:eastAsia="Calibri"/>
          <w:b/>
          <w:sz w:val="22"/>
          <w:szCs w:val="22"/>
          <w:lang w:eastAsia="en-GB"/>
        </w:rPr>
        <w:t>(Ezt a szakaszt csak akkor kell kitölteni, ha az ajánlatkérő szerv vagy a közszolgáltató ajánlatkérő kifejezetten előírja ezt az információt.)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5"/>
      </w:tblGrid>
      <w:tr w:rsidR="00AC4690" w:rsidRPr="00AC4690" w14:paraId="3FE1D19A" w14:textId="77777777" w:rsidTr="00AC4690">
        <w:tc>
          <w:tcPr>
            <w:tcW w:w="4644" w:type="dxa"/>
            <w:shd w:val="clear" w:color="auto" w:fill="auto"/>
          </w:tcPr>
          <w:p w14:paraId="662181D3"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4"/>
                <w:szCs w:val="22"/>
                <w:lang w:eastAsia="en-GB"/>
              </w:rPr>
              <w:t>Alvállalkozás:</w:t>
            </w:r>
          </w:p>
        </w:tc>
        <w:tc>
          <w:tcPr>
            <w:tcW w:w="4645" w:type="dxa"/>
            <w:shd w:val="clear" w:color="auto" w:fill="auto"/>
          </w:tcPr>
          <w:p w14:paraId="2E7E5724"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4"/>
                <w:szCs w:val="22"/>
                <w:lang w:eastAsia="en-GB"/>
              </w:rPr>
              <w:t>Válasz:</w:t>
            </w:r>
          </w:p>
        </w:tc>
      </w:tr>
      <w:tr w:rsidR="00AC4690" w:rsidRPr="00AC4690" w14:paraId="01876299" w14:textId="77777777" w:rsidTr="00AC4690">
        <w:tc>
          <w:tcPr>
            <w:tcW w:w="4644" w:type="dxa"/>
            <w:shd w:val="clear" w:color="auto" w:fill="auto"/>
          </w:tcPr>
          <w:p w14:paraId="5532CC66"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4"/>
                <w:szCs w:val="22"/>
                <w:lang w:eastAsia="en-GB"/>
              </w:rPr>
              <w:t>Szándékozik-e a gazdasági szereplő a szerződés bármely részét alvállalkozásba adni harmadik félnek?</w:t>
            </w:r>
          </w:p>
        </w:tc>
        <w:tc>
          <w:tcPr>
            <w:tcW w:w="4645" w:type="dxa"/>
            <w:shd w:val="clear" w:color="auto" w:fill="auto"/>
          </w:tcPr>
          <w:p w14:paraId="18D83B86"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4"/>
                <w:szCs w:val="22"/>
                <w:lang w:eastAsia="en-GB"/>
              </w:rPr>
              <w:t>[]</w:t>
            </w:r>
            <w:r w:rsidRPr="00AC4690">
              <w:rPr>
                <w:rFonts w:eastAsia="Calibri"/>
                <w:sz w:val="22"/>
                <w:szCs w:val="22"/>
                <w:lang w:eastAsia="en-GB"/>
              </w:rPr>
              <w:t>Igen [</w:t>
            </w:r>
            <w:proofErr w:type="gramStart"/>
            <w:r w:rsidRPr="00AC4690">
              <w:rPr>
                <w:rFonts w:eastAsia="Calibri"/>
                <w:sz w:val="22"/>
                <w:szCs w:val="22"/>
                <w:lang w:eastAsia="en-GB"/>
              </w:rPr>
              <w:t>]Nem</w:t>
            </w:r>
            <w:proofErr w:type="gramEnd"/>
            <w:r w:rsidRPr="00AC4690">
              <w:rPr>
                <w:rFonts w:eastAsia="Calibri"/>
                <w:sz w:val="24"/>
                <w:szCs w:val="22"/>
                <w:lang w:eastAsia="en-GB"/>
              </w:rPr>
              <w:br/>
              <w:t xml:space="preserve">Ha </w:t>
            </w:r>
            <w:r w:rsidRPr="00AC4690">
              <w:rPr>
                <w:rFonts w:eastAsia="Calibri"/>
                <w:b/>
                <w:sz w:val="24"/>
                <w:szCs w:val="22"/>
                <w:lang w:eastAsia="en-GB"/>
              </w:rPr>
              <w:t>igen, és amennyiben ismert</w:t>
            </w:r>
            <w:r w:rsidRPr="00AC4690">
              <w:rPr>
                <w:rFonts w:eastAsia="Calibri"/>
                <w:sz w:val="24"/>
                <w:szCs w:val="22"/>
                <w:lang w:eastAsia="en-GB"/>
              </w:rPr>
              <w:t xml:space="preserve">, kérjük, sorolja fel a javasolt alvállalkozókat: </w:t>
            </w:r>
          </w:p>
          <w:p w14:paraId="3A704EAF"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4"/>
                <w:szCs w:val="22"/>
                <w:lang w:eastAsia="en-GB"/>
              </w:rPr>
              <w:t>[…]</w:t>
            </w:r>
          </w:p>
        </w:tc>
      </w:tr>
    </w:tbl>
    <w:p w14:paraId="41DE44F3"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textAlignment w:val="auto"/>
        <w:rPr>
          <w:rFonts w:eastAsia="Calibri"/>
          <w:b/>
          <w:sz w:val="22"/>
          <w:szCs w:val="22"/>
          <w:lang w:eastAsia="en-GB"/>
        </w:rPr>
      </w:pPr>
      <w:r w:rsidRPr="00AC4690">
        <w:rPr>
          <w:rFonts w:eastAsia="Calibri"/>
          <w:b/>
          <w:sz w:val="22"/>
          <w:szCs w:val="22"/>
          <w:lang w:eastAsia="en-GB"/>
        </w:rPr>
        <w:t xml:space="preserve">Ha az ajánlatkérő szerv vagy a közszolgáltató ajánlatkérő kifejezetten kéri ezt az információt az e szakaszban lévő információn kívül, akkor kérjük, adja meg az e rész </w:t>
      </w:r>
      <w:proofErr w:type="gramStart"/>
      <w:r w:rsidRPr="00AC4690">
        <w:rPr>
          <w:rFonts w:eastAsia="Calibri"/>
          <w:b/>
          <w:sz w:val="22"/>
          <w:szCs w:val="22"/>
          <w:lang w:eastAsia="en-GB"/>
        </w:rPr>
        <w:t>A</w:t>
      </w:r>
      <w:proofErr w:type="gramEnd"/>
      <w:r w:rsidRPr="00AC4690">
        <w:rPr>
          <w:rFonts w:eastAsia="Calibri"/>
          <w:b/>
          <w:sz w:val="22"/>
          <w:szCs w:val="22"/>
          <w:lang w:eastAsia="en-GB"/>
        </w:rPr>
        <w:t xml:space="preserve">. </w:t>
      </w:r>
      <w:proofErr w:type="gramStart"/>
      <w:r w:rsidRPr="00AC4690">
        <w:rPr>
          <w:rFonts w:eastAsia="Calibri"/>
          <w:b/>
          <w:sz w:val="22"/>
          <w:szCs w:val="22"/>
          <w:lang w:eastAsia="en-GB"/>
        </w:rPr>
        <w:t>és</w:t>
      </w:r>
      <w:proofErr w:type="gramEnd"/>
      <w:r w:rsidRPr="00AC4690">
        <w:rPr>
          <w:rFonts w:eastAsia="Calibri"/>
          <w:b/>
          <w:sz w:val="22"/>
          <w:szCs w:val="22"/>
          <w:lang w:eastAsia="en-GB"/>
        </w:rPr>
        <w:t xml:space="preserve"> B. szakaszában és a III. részben előírt információt mindegyik érintett alvállalkozóra (</w:t>
      </w:r>
      <w:proofErr w:type="spellStart"/>
      <w:r w:rsidRPr="00AC4690">
        <w:rPr>
          <w:rFonts w:eastAsia="Calibri"/>
          <w:b/>
          <w:sz w:val="22"/>
          <w:szCs w:val="22"/>
          <w:lang w:eastAsia="en-GB"/>
        </w:rPr>
        <w:t>alvállakozói</w:t>
      </w:r>
      <w:proofErr w:type="spellEnd"/>
      <w:r w:rsidRPr="00AC4690">
        <w:rPr>
          <w:rFonts w:eastAsia="Calibri"/>
          <w:b/>
          <w:sz w:val="22"/>
          <w:szCs w:val="22"/>
          <w:lang w:eastAsia="en-GB"/>
        </w:rPr>
        <w:t xml:space="preserve"> kategóriára) nézve.</w:t>
      </w:r>
    </w:p>
    <w:p w14:paraId="0707EF0E" w14:textId="77777777" w:rsidR="00AC4690" w:rsidRDefault="00AC4690" w:rsidP="00AC4690">
      <w:pPr>
        <w:keepNext/>
        <w:widowControl/>
        <w:adjustRightInd/>
        <w:spacing w:before="120" w:after="360" w:line="240" w:lineRule="auto"/>
        <w:jc w:val="center"/>
        <w:textAlignment w:val="auto"/>
        <w:rPr>
          <w:rFonts w:eastAsia="Calibri"/>
          <w:b/>
          <w:sz w:val="22"/>
          <w:szCs w:val="22"/>
          <w:lang w:eastAsia="en-GB"/>
        </w:rPr>
      </w:pPr>
      <w:r w:rsidRPr="00AC4690">
        <w:rPr>
          <w:rFonts w:eastAsia="Calibri"/>
          <w:b/>
          <w:sz w:val="22"/>
          <w:szCs w:val="22"/>
          <w:lang w:eastAsia="en-GB"/>
        </w:rPr>
        <w:br w:type="page"/>
      </w:r>
      <w:r w:rsidRPr="00AC4690">
        <w:rPr>
          <w:rFonts w:eastAsia="Calibri"/>
          <w:b/>
          <w:sz w:val="22"/>
          <w:szCs w:val="22"/>
          <w:lang w:eastAsia="en-GB"/>
        </w:rPr>
        <w:lastRenderedPageBreak/>
        <w:t>III. rész: Kizárási okok</w:t>
      </w:r>
    </w:p>
    <w:p w14:paraId="566AA3AF" w14:textId="77777777" w:rsidR="00402E50" w:rsidRPr="00665272" w:rsidRDefault="00402E50" w:rsidP="00402E50">
      <w:pPr>
        <w:pStyle w:val="Listaszerbekezds"/>
        <w:numPr>
          <w:ilvl w:val="0"/>
          <w:numId w:val="41"/>
        </w:numPr>
        <w:contextualSpacing/>
        <w:jc w:val="both"/>
        <w:rPr>
          <w:color w:val="000000"/>
          <w:sz w:val="22"/>
          <w:szCs w:val="22"/>
        </w:rPr>
      </w:pPr>
      <w:r w:rsidRPr="00665272">
        <w:rPr>
          <w:color w:val="000000"/>
          <w:sz w:val="22"/>
          <w:szCs w:val="22"/>
        </w:rPr>
        <w:t xml:space="preserve">Az eljárásban nem lehet ajánlattevő, részvételre jelentkező, alvállalkozó, és nem vehet részt az alkalmasság igazolásában olyan gazdasági szereplő, akivel szemben a Kbt. 62. § (1)–(2) bekezdésében felsorolt kizáró okok bármelyike fennáll [figyelemmel a Kbt. 62. § (3) és (5) bekezdéseire és a Kbt. 63. § (3) bekezdésére is]. </w:t>
      </w:r>
    </w:p>
    <w:p w14:paraId="541641DF" w14:textId="77777777" w:rsidR="00402E50" w:rsidRPr="00AC4690" w:rsidRDefault="00402E50" w:rsidP="00402E50">
      <w:pPr>
        <w:keepNext/>
        <w:widowControl/>
        <w:adjustRightInd/>
        <w:spacing w:before="120" w:after="360" w:line="240" w:lineRule="auto"/>
        <w:jc w:val="center"/>
        <w:textAlignment w:val="auto"/>
        <w:rPr>
          <w:rFonts w:eastAsia="Calibri"/>
          <w:b/>
          <w:sz w:val="22"/>
          <w:szCs w:val="22"/>
          <w:lang w:eastAsia="en-GB"/>
        </w:rPr>
      </w:pPr>
      <w:r w:rsidRPr="00665272">
        <w:rPr>
          <w:rFonts w:eastAsiaTheme="minorEastAsia"/>
          <w:sz w:val="22"/>
          <w:szCs w:val="22"/>
        </w:rPr>
        <w:t>A Kbt. 74. § (1) bekezdésének megfelelően ajánlatkérő kizárja az eljárásból azt az ajánlattevőt, részvételre jelentkezőt, alvállalkozót vagy az alkalmasság igazolásában részt vevő szervezetet, aki részéről a Kbt. 62. §</w:t>
      </w:r>
      <w:proofErr w:type="spellStart"/>
      <w:r w:rsidRPr="00665272">
        <w:rPr>
          <w:rFonts w:eastAsiaTheme="minorEastAsia"/>
          <w:sz w:val="22"/>
          <w:szCs w:val="22"/>
        </w:rPr>
        <w:t>-ban</w:t>
      </w:r>
      <w:proofErr w:type="spellEnd"/>
      <w:r w:rsidRPr="00665272">
        <w:rPr>
          <w:rFonts w:eastAsiaTheme="minorEastAsia"/>
          <w:sz w:val="22"/>
          <w:szCs w:val="22"/>
        </w:rPr>
        <w:t xml:space="preserve"> foglalt kizáró ok az eljárás során következett be</w:t>
      </w:r>
      <w:r>
        <w:rPr>
          <w:rFonts w:eastAsiaTheme="minorEastAsia"/>
          <w:sz w:val="22"/>
          <w:szCs w:val="22"/>
        </w:rPr>
        <w:t>.</w:t>
      </w:r>
    </w:p>
    <w:p w14:paraId="74E9E4EB" w14:textId="77777777" w:rsidR="00AC4690" w:rsidRPr="00AC4690" w:rsidRDefault="00AC4690" w:rsidP="00AC4690">
      <w:pPr>
        <w:keepNext/>
        <w:widowControl/>
        <w:adjustRightInd/>
        <w:spacing w:before="120" w:after="360" w:line="240" w:lineRule="auto"/>
        <w:jc w:val="center"/>
        <w:textAlignment w:val="auto"/>
        <w:rPr>
          <w:rFonts w:eastAsia="Calibri"/>
          <w:b/>
          <w:smallCaps/>
          <w:sz w:val="22"/>
          <w:szCs w:val="22"/>
          <w:lang w:eastAsia="en-GB"/>
        </w:rPr>
      </w:pPr>
      <w:r w:rsidRPr="00AC4690">
        <w:rPr>
          <w:rFonts w:eastAsia="Calibri"/>
          <w:b/>
          <w:smallCaps/>
          <w:sz w:val="22"/>
          <w:szCs w:val="22"/>
          <w:lang w:eastAsia="en-GB"/>
        </w:rPr>
        <w:t>A: Büntetőeljárásban hozott ítéletekkel kapcsolatos okok</w:t>
      </w:r>
    </w:p>
    <w:p w14:paraId="4C001490"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jc w:val="left"/>
        <w:textAlignment w:val="auto"/>
        <w:rPr>
          <w:rFonts w:eastAsia="Calibri"/>
          <w:sz w:val="22"/>
          <w:szCs w:val="22"/>
          <w:lang w:eastAsia="en-GB"/>
        </w:rPr>
      </w:pPr>
      <w:r w:rsidRPr="00AC4690">
        <w:rPr>
          <w:rFonts w:eastAsia="Calibri"/>
          <w:sz w:val="22"/>
          <w:szCs w:val="22"/>
          <w:lang w:eastAsia="en-GB"/>
        </w:rPr>
        <w:t>A 2014/24/EU irányelv 57. cikkének (1) bekezdése a következő kizárási okokat határozza meg:</w:t>
      </w:r>
    </w:p>
    <w:p w14:paraId="3A21C8A1" w14:textId="77777777" w:rsidR="00AC4690" w:rsidRPr="00AC4690" w:rsidRDefault="00AC4690" w:rsidP="00AC4690">
      <w:pPr>
        <w:widowControl/>
        <w:numPr>
          <w:ilvl w:val="0"/>
          <w:numId w:val="26"/>
        </w:numPr>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jc w:val="left"/>
        <w:textAlignment w:val="auto"/>
        <w:rPr>
          <w:rFonts w:eastAsia="Calibri"/>
          <w:sz w:val="22"/>
          <w:szCs w:val="22"/>
          <w:lang w:eastAsia="en-GB"/>
        </w:rPr>
      </w:pPr>
      <w:r w:rsidRPr="00AC4690">
        <w:rPr>
          <w:rFonts w:eastAsia="Calibri"/>
          <w:sz w:val="22"/>
          <w:szCs w:val="22"/>
          <w:lang w:eastAsia="en-GB"/>
        </w:rPr>
        <w:t xml:space="preserve">Bűnszervezetben való </w:t>
      </w:r>
      <w:proofErr w:type="gramStart"/>
      <w:r w:rsidRPr="00AC4690">
        <w:rPr>
          <w:rFonts w:eastAsia="Calibri"/>
          <w:sz w:val="22"/>
          <w:szCs w:val="22"/>
          <w:lang w:eastAsia="en-GB"/>
        </w:rPr>
        <w:t>részvétel</w:t>
      </w:r>
      <w:r w:rsidRPr="00AC4690">
        <w:rPr>
          <w:rFonts w:eastAsia="Calibri"/>
          <w:sz w:val="22"/>
          <w:szCs w:val="22"/>
          <w:vertAlign w:val="superscript"/>
          <w:lang w:eastAsia="en-GB"/>
        </w:rPr>
        <w:footnoteReference w:id="52"/>
      </w:r>
      <w:r w:rsidRPr="00AC4690">
        <w:rPr>
          <w:rFonts w:eastAsia="Calibri"/>
          <w:sz w:val="22"/>
          <w:szCs w:val="22"/>
          <w:lang w:eastAsia="en-GB"/>
        </w:rPr>
        <w:t>;</w:t>
      </w:r>
      <w:proofErr w:type="gramEnd"/>
    </w:p>
    <w:p w14:paraId="3D1AAD0B" w14:textId="77777777" w:rsidR="00AC4690" w:rsidRPr="00AC4690" w:rsidRDefault="00AC4690" w:rsidP="00AC4690">
      <w:pPr>
        <w:widowControl/>
        <w:numPr>
          <w:ilvl w:val="0"/>
          <w:numId w:val="25"/>
        </w:numPr>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jc w:val="left"/>
        <w:textAlignment w:val="auto"/>
        <w:rPr>
          <w:rFonts w:eastAsia="Calibri"/>
          <w:sz w:val="22"/>
          <w:szCs w:val="22"/>
          <w:lang w:eastAsia="en-GB"/>
        </w:rPr>
      </w:pPr>
      <w:proofErr w:type="gramStart"/>
      <w:r w:rsidRPr="00AC4690">
        <w:rPr>
          <w:rFonts w:eastAsia="Calibri"/>
          <w:sz w:val="22"/>
          <w:szCs w:val="22"/>
          <w:lang w:eastAsia="en-GB"/>
        </w:rPr>
        <w:t>Korrupció</w:t>
      </w:r>
      <w:r w:rsidRPr="00AC4690">
        <w:rPr>
          <w:rFonts w:eastAsia="Calibri"/>
          <w:sz w:val="22"/>
          <w:szCs w:val="22"/>
          <w:vertAlign w:val="superscript"/>
          <w:lang w:eastAsia="en-GB"/>
        </w:rPr>
        <w:footnoteReference w:id="53"/>
      </w:r>
      <w:r w:rsidRPr="00AC4690">
        <w:rPr>
          <w:rFonts w:eastAsia="Calibri"/>
          <w:sz w:val="22"/>
          <w:szCs w:val="22"/>
          <w:lang w:eastAsia="en-GB"/>
        </w:rPr>
        <w:t>;</w:t>
      </w:r>
      <w:proofErr w:type="gramEnd"/>
    </w:p>
    <w:p w14:paraId="436D4FB2" w14:textId="77777777" w:rsidR="00AC4690" w:rsidRPr="00AC4690" w:rsidRDefault="00AC4690" w:rsidP="00AC4690">
      <w:pPr>
        <w:widowControl/>
        <w:numPr>
          <w:ilvl w:val="0"/>
          <w:numId w:val="25"/>
        </w:numPr>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jc w:val="left"/>
        <w:textAlignment w:val="auto"/>
        <w:rPr>
          <w:rFonts w:eastAsia="Calibri"/>
          <w:sz w:val="22"/>
          <w:szCs w:val="22"/>
          <w:lang w:eastAsia="en-GB"/>
        </w:rPr>
      </w:pPr>
      <w:bookmarkStart w:id="14" w:name="_DV_M1264"/>
      <w:bookmarkEnd w:id="14"/>
      <w:proofErr w:type="gramStart"/>
      <w:r w:rsidRPr="00AC4690">
        <w:rPr>
          <w:rFonts w:eastAsia="Calibri"/>
          <w:sz w:val="22"/>
          <w:szCs w:val="22"/>
          <w:lang w:eastAsia="en-GB"/>
        </w:rPr>
        <w:t>Csalás</w:t>
      </w:r>
      <w:r w:rsidRPr="00AC4690">
        <w:rPr>
          <w:rFonts w:eastAsia="Calibri"/>
          <w:sz w:val="22"/>
          <w:szCs w:val="22"/>
          <w:vertAlign w:val="superscript"/>
          <w:lang w:eastAsia="en-GB"/>
        </w:rPr>
        <w:footnoteReference w:id="54"/>
      </w:r>
      <w:r w:rsidRPr="00AC4690">
        <w:rPr>
          <w:rFonts w:eastAsia="Calibri"/>
          <w:sz w:val="22"/>
          <w:szCs w:val="22"/>
          <w:lang w:eastAsia="en-GB"/>
        </w:rPr>
        <w:t>;</w:t>
      </w:r>
      <w:proofErr w:type="gramEnd"/>
    </w:p>
    <w:p w14:paraId="53972B31" w14:textId="77777777" w:rsidR="00AC4690" w:rsidRPr="00AC4690" w:rsidRDefault="00AC4690" w:rsidP="00AC4690">
      <w:pPr>
        <w:widowControl/>
        <w:numPr>
          <w:ilvl w:val="0"/>
          <w:numId w:val="25"/>
        </w:numPr>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jc w:val="left"/>
        <w:textAlignment w:val="auto"/>
        <w:rPr>
          <w:rFonts w:eastAsia="Calibri"/>
          <w:sz w:val="22"/>
          <w:szCs w:val="22"/>
          <w:lang w:eastAsia="en-GB"/>
        </w:rPr>
      </w:pPr>
      <w:bookmarkStart w:id="15" w:name="_DV_M1266"/>
      <w:bookmarkEnd w:id="15"/>
      <w:r w:rsidRPr="00AC4690">
        <w:rPr>
          <w:rFonts w:eastAsia="Calibri"/>
          <w:sz w:val="22"/>
          <w:szCs w:val="22"/>
          <w:lang w:eastAsia="en-GB"/>
        </w:rPr>
        <w:t xml:space="preserve">Terrorista bűncselekmény vagy terrorista csoporthoz kapcsolódó </w:t>
      </w:r>
      <w:proofErr w:type="gramStart"/>
      <w:r w:rsidRPr="00AC4690">
        <w:rPr>
          <w:rFonts w:eastAsia="Calibri"/>
          <w:sz w:val="22"/>
          <w:szCs w:val="22"/>
          <w:lang w:eastAsia="en-GB"/>
        </w:rPr>
        <w:t>bűncselekmény</w:t>
      </w:r>
      <w:r w:rsidRPr="00AC4690">
        <w:rPr>
          <w:rFonts w:eastAsia="Calibri"/>
          <w:sz w:val="22"/>
          <w:szCs w:val="22"/>
          <w:vertAlign w:val="superscript"/>
          <w:lang w:eastAsia="en-GB"/>
        </w:rPr>
        <w:footnoteReference w:id="55"/>
      </w:r>
      <w:r w:rsidRPr="00AC4690">
        <w:rPr>
          <w:rFonts w:eastAsia="Calibri"/>
          <w:sz w:val="22"/>
          <w:szCs w:val="22"/>
          <w:lang w:eastAsia="en-GB"/>
        </w:rPr>
        <w:t>;</w:t>
      </w:r>
      <w:proofErr w:type="gramEnd"/>
    </w:p>
    <w:p w14:paraId="6960D43C" w14:textId="77777777" w:rsidR="00AC4690" w:rsidRPr="00AC4690" w:rsidRDefault="00AC4690" w:rsidP="00AC4690">
      <w:pPr>
        <w:widowControl/>
        <w:numPr>
          <w:ilvl w:val="0"/>
          <w:numId w:val="25"/>
        </w:numPr>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jc w:val="left"/>
        <w:textAlignment w:val="auto"/>
        <w:rPr>
          <w:rFonts w:eastAsia="Calibri"/>
          <w:color w:val="000000"/>
          <w:sz w:val="22"/>
          <w:szCs w:val="22"/>
          <w:lang w:eastAsia="en-GB"/>
        </w:rPr>
      </w:pPr>
      <w:bookmarkStart w:id="16" w:name="_DV_M1268"/>
      <w:bookmarkEnd w:id="16"/>
      <w:r w:rsidRPr="00AC4690">
        <w:rPr>
          <w:rFonts w:eastAsia="Calibri"/>
          <w:sz w:val="22"/>
          <w:szCs w:val="22"/>
          <w:lang w:eastAsia="en-GB"/>
        </w:rPr>
        <w:t xml:space="preserve">Pénzmosás vagy terrorizmus </w:t>
      </w:r>
      <w:proofErr w:type="gramStart"/>
      <w:r w:rsidRPr="00AC4690">
        <w:rPr>
          <w:rFonts w:eastAsia="Calibri"/>
          <w:sz w:val="22"/>
          <w:szCs w:val="22"/>
          <w:lang w:eastAsia="en-GB"/>
        </w:rPr>
        <w:t>finanszírozása</w:t>
      </w:r>
      <w:bookmarkStart w:id="17" w:name="_DV_C1915"/>
      <w:r w:rsidRPr="00AC4690">
        <w:rPr>
          <w:rFonts w:eastAsia="Calibri"/>
          <w:sz w:val="22"/>
          <w:szCs w:val="22"/>
          <w:vertAlign w:val="superscript"/>
          <w:lang w:eastAsia="en-GB"/>
        </w:rPr>
        <w:footnoteReference w:id="56"/>
      </w:r>
      <w:bookmarkEnd w:id="17"/>
      <w:r w:rsidRPr="00AC4690">
        <w:rPr>
          <w:rFonts w:eastAsia="Calibri"/>
          <w:sz w:val="22"/>
          <w:szCs w:val="22"/>
          <w:lang w:eastAsia="en-GB"/>
        </w:rPr>
        <w:t>;</w:t>
      </w:r>
      <w:proofErr w:type="gramEnd"/>
    </w:p>
    <w:p w14:paraId="42BAEF0B" w14:textId="77777777" w:rsidR="00AC4690" w:rsidRPr="00AC4690" w:rsidRDefault="00AC4690" w:rsidP="00AC4690">
      <w:pPr>
        <w:widowControl/>
        <w:numPr>
          <w:ilvl w:val="0"/>
          <w:numId w:val="25"/>
        </w:numPr>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jc w:val="left"/>
        <w:textAlignment w:val="auto"/>
        <w:rPr>
          <w:rFonts w:eastAsia="Calibri"/>
          <w:sz w:val="22"/>
          <w:szCs w:val="22"/>
          <w:lang w:eastAsia="en-GB"/>
        </w:rPr>
      </w:pPr>
      <w:r w:rsidRPr="00AC4690">
        <w:rPr>
          <w:rFonts w:eastAsia="Calibri"/>
          <w:sz w:val="24"/>
          <w:szCs w:val="22"/>
          <w:lang w:eastAsia="en-GB"/>
        </w:rPr>
        <w:t>Gyermekmunka és az emberkereskedelem más formái</w:t>
      </w:r>
      <w:r w:rsidRPr="00AC4690">
        <w:rPr>
          <w:rFonts w:eastAsia="Calibri"/>
          <w:sz w:val="24"/>
          <w:szCs w:val="22"/>
          <w:vertAlign w:val="superscript"/>
          <w:lang w:eastAsia="en-GB"/>
        </w:rPr>
        <w:footnoteReference w:id="57"/>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5"/>
      </w:tblGrid>
      <w:tr w:rsidR="00AC4690" w:rsidRPr="00AC4690" w14:paraId="20F9024D" w14:textId="77777777" w:rsidTr="00AC4690">
        <w:tc>
          <w:tcPr>
            <w:tcW w:w="4644" w:type="dxa"/>
            <w:shd w:val="clear" w:color="auto" w:fill="auto"/>
          </w:tcPr>
          <w:p w14:paraId="18714C65"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Az irányelv 57. cikke (1) bekezdésében foglalt okokat végrehajtó nemzeti rendelkezések szerinti büntetőeljárásban hozott ítéletekkel kapcsolatos okok:</w:t>
            </w:r>
          </w:p>
        </w:tc>
        <w:tc>
          <w:tcPr>
            <w:tcW w:w="4645" w:type="dxa"/>
            <w:shd w:val="clear" w:color="auto" w:fill="auto"/>
          </w:tcPr>
          <w:p w14:paraId="4D8C7889"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Válasz:</w:t>
            </w:r>
          </w:p>
        </w:tc>
      </w:tr>
      <w:tr w:rsidR="00AC4690" w:rsidRPr="00AC4690" w14:paraId="5A6771DC" w14:textId="77777777" w:rsidTr="00AC4690">
        <w:tc>
          <w:tcPr>
            <w:tcW w:w="4644" w:type="dxa"/>
            <w:shd w:val="clear" w:color="auto" w:fill="auto"/>
          </w:tcPr>
          <w:p w14:paraId="0BDA1858"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b/>
                <w:sz w:val="22"/>
                <w:szCs w:val="22"/>
                <w:lang w:eastAsia="en-GB"/>
              </w:rPr>
              <w:t>Jogerősen elítélték-e a</w:t>
            </w:r>
            <w:r w:rsidRPr="00AC4690">
              <w:rPr>
                <w:rFonts w:eastAsia="Calibri"/>
                <w:sz w:val="22"/>
                <w:szCs w:val="22"/>
                <w:lang w:eastAsia="en-GB"/>
              </w:rPr>
              <w:t xml:space="preserve"> </w:t>
            </w:r>
            <w:r w:rsidRPr="00AC4690">
              <w:rPr>
                <w:rFonts w:eastAsia="Calibri"/>
                <w:b/>
                <w:sz w:val="22"/>
                <w:szCs w:val="22"/>
                <w:lang w:eastAsia="en-GB"/>
              </w:rPr>
              <w:t>gazdasági szereplőt</w:t>
            </w:r>
            <w:r w:rsidRPr="00AC4690">
              <w:rPr>
                <w:rFonts w:eastAsia="Calibri"/>
                <w:sz w:val="22"/>
                <w:szCs w:val="22"/>
                <w:lang w:eastAsia="en-GB"/>
              </w:rPr>
              <w:t xml:space="preserve"> vagy a gazdasági </w:t>
            </w:r>
            <w:proofErr w:type="gramStart"/>
            <w:r w:rsidRPr="00AC4690">
              <w:rPr>
                <w:rFonts w:eastAsia="Calibri"/>
                <w:sz w:val="22"/>
                <w:szCs w:val="22"/>
                <w:lang w:eastAsia="en-GB"/>
              </w:rPr>
              <w:t>szereplő igazgató</w:t>
            </w:r>
            <w:proofErr w:type="gramEnd"/>
            <w:r w:rsidRPr="00AC4690">
              <w:rPr>
                <w:rFonts w:eastAsia="Calibri"/>
                <w:sz w:val="22"/>
                <w:szCs w:val="22"/>
                <w:lang w:eastAsia="en-GB"/>
              </w:rPr>
              <w:t xml:space="preserve">, vezető vagy felügyelő testületének tagját, illetve az e testületek képviseletére, az azokban való </w:t>
            </w:r>
            <w:r w:rsidRPr="00AC4690">
              <w:rPr>
                <w:rFonts w:eastAsia="Calibri"/>
                <w:sz w:val="22"/>
                <w:szCs w:val="22"/>
                <w:lang w:eastAsia="en-GB"/>
              </w:rPr>
              <w:lastRenderedPageBreak/>
              <w:t xml:space="preserve">döntéshozatalra vagy azok kontrolljára vonatkozó jogkörrel rendelkező tagját a fent felsorolt okok valamelyikéért olyan ítéletben, amelyet nem több, mint öt évvel ezelőtt hoztak, vagy amelyben a közvetlenül meghatározott kizárás időtartama továbbra is alkalmazandó? </w:t>
            </w:r>
          </w:p>
        </w:tc>
        <w:tc>
          <w:tcPr>
            <w:tcW w:w="4645" w:type="dxa"/>
            <w:shd w:val="clear" w:color="auto" w:fill="auto"/>
          </w:tcPr>
          <w:p w14:paraId="48E4AFAD"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lastRenderedPageBreak/>
              <w:t>[] Igen [] Nem</w:t>
            </w:r>
          </w:p>
          <w:p w14:paraId="0834532C"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xml:space="preserve">Ha a vonatkozó információ elektronikusan elérhető, kérjük, adja meg a következő </w:t>
            </w:r>
            <w:r w:rsidRPr="00AC4690">
              <w:rPr>
                <w:rFonts w:eastAsia="Calibri"/>
                <w:sz w:val="22"/>
                <w:szCs w:val="22"/>
                <w:lang w:eastAsia="en-GB"/>
              </w:rPr>
              <w:lastRenderedPageBreak/>
              <w:t>információkat: (internetcím, a kibocsátó hatóság vagy testület, a dokumentáció pontos hivatkozási adatai):</w:t>
            </w:r>
            <w:r w:rsidRPr="00AC4690">
              <w:rPr>
                <w:rFonts w:eastAsia="Calibri"/>
                <w:sz w:val="24"/>
                <w:szCs w:val="22"/>
                <w:lang w:eastAsia="en-GB"/>
              </w:rPr>
              <w:br/>
            </w:r>
            <w:r w:rsidRPr="00AC4690">
              <w:rPr>
                <w:rFonts w:eastAsia="Calibri"/>
                <w:sz w:val="22"/>
                <w:szCs w:val="22"/>
                <w:lang w:eastAsia="en-GB"/>
              </w:rPr>
              <w:t>[</w:t>
            </w:r>
            <w:proofErr w:type="gramStart"/>
            <w:r w:rsidRPr="00AC4690">
              <w:rPr>
                <w:rFonts w:eastAsia="Calibri"/>
                <w:sz w:val="22"/>
                <w:szCs w:val="22"/>
                <w:lang w:eastAsia="en-GB"/>
              </w:rPr>
              <w:t>……</w:t>
            </w:r>
            <w:proofErr w:type="gramEnd"/>
            <w:r w:rsidRPr="00AC4690">
              <w:rPr>
                <w:rFonts w:eastAsia="Calibri"/>
                <w:sz w:val="22"/>
                <w:szCs w:val="22"/>
                <w:lang w:eastAsia="en-GB"/>
              </w:rPr>
              <w:t>][……][……][……]</w:t>
            </w:r>
            <w:r w:rsidRPr="00AC4690">
              <w:rPr>
                <w:rFonts w:eastAsia="Calibri"/>
                <w:sz w:val="22"/>
                <w:szCs w:val="22"/>
                <w:vertAlign w:val="superscript"/>
                <w:lang w:eastAsia="en-GB"/>
              </w:rPr>
              <w:footnoteReference w:id="58"/>
            </w:r>
          </w:p>
        </w:tc>
      </w:tr>
      <w:tr w:rsidR="00AC4690" w:rsidRPr="00AC4690" w14:paraId="728F8014" w14:textId="77777777" w:rsidTr="00AC4690">
        <w:tc>
          <w:tcPr>
            <w:tcW w:w="4644" w:type="dxa"/>
            <w:shd w:val="clear" w:color="auto" w:fill="auto"/>
          </w:tcPr>
          <w:p w14:paraId="4D87EB93"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b/>
                <w:sz w:val="22"/>
                <w:szCs w:val="22"/>
                <w:lang w:eastAsia="en-GB"/>
              </w:rPr>
              <w:lastRenderedPageBreak/>
              <w:t>Amennyiben igen</w:t>
            </w:r>
            <w:r w:rsidRPr="00AC4690">
              <w:rPr>
                <w:rFonts w:eastAsia="Calibri"/>
                <w:sz w:val="24"/>
                <w:szCs w:val="22"/>
                <w:lang w:eastAsia="en-GB"/>
              </w:rPr>
              <w:t xml:space="preserve">, </w:t>
            </w:r>
            <w:r w:rsidRPr="00AC4690">
              <w:rPr>
                <w:rFonts w:eastAsia="Calibri"/>
                <w:sz w:val="22"/>
                <w:szCs w:val="22"/>
                <w:lang w:eastAsia="en-GB"/>
              </w:rPr>
              <w:t>kérjük,</w:t>
            </w:r>
            <w:r w:rsidRPr="00AC4690">
              <w:rPr>
                <w:rFonts w:eastAsia="Calibri"/>
                <w:sz w:val="22"/>
                <w:szCs w:val="22"/>
                <w:vertAlign w:val="superscript"/>
                <w:lang w:eastAsia="en-GB"/>
              </w:rPr>
              <w:footnoteReference w:id="59"/>
            </w:r>
            <w:r w:rsidRPr="00AC4690">
              <w:rPr>
                <w:rFonts w:eastAsia="Calibri"/>
                <w:sz w:val="22"/>
                <w:szCs w:val="22"/>
                <w:lang w:eastAsia="en-GB"/>
              </w:rPr>
              <w:t xml:space="preserve"> adja meg a következő információkat:</w:t>
            </w:r>
            <w:r w:rsidRPr="00AC4690">
              <w:rPr>
                <w:rFonts w:eastAsia="Calibri"/>
                <w:sz w:val="24"/>
                <w:szCs w:val="22"/>
                <w:lang w:eastAsia="en-GB"/>
              </w:rPr>
              <w:br/>
            </w:r>
            <w:r w:rsidRPr="00AC4690">
              <w:rPr>
                <w:rFonts w:eastAsia="Calibri"/>
                <w:sz w:val="22"/>
                <w:szCs w:val="22"/>
                <w:lang w:eastAsia="en-GB"/>
              </w:rPr>
              <w:t>a) Elítélés dátuma, adja meg, hogy az 1–6. pontok közül melyik érintett, valamint az ítélet okát (okait),</w:t>
            </w:r>
            <w:r w:rsidRPr="00AC4690">
              <w:rPr>
                <w:rFonts w:eastAsia="Calibri"/>
                <w:sz w:val="24"/>
                <w:szCs w:val="22"/>
                <w:lang w:eastAsia="en-GB"/>
              </w:rPr>
              <w:br/>
            </w:r>
            <w:r w:rsidRPr="00AC4690">
              <w:rPr>
                <w:rFonts w:eastAsia="Calibri"/>
                <w:sz w:val="22"/>
                <w:szCs w:val="22"/>
                <w:lang w:eastAsia="en-GB"/>
              </w:rPr>
              <w:t xml:space="preserve">b) Határozza meg az elítélt személyét </w:t>
            </w:r>
            <w:proofErr w:type="gramStart"/>
            <w:r w:rsidRPr="00AC4690">
              <w:rPr>
                <w:rFonts w:eastAsia="Calibri"/>
                <w:sz w:val="22"/>
                <w:szCs w:val="22"/>
                <w:lang w:eastAsia="en-GB"/>
              </w:rPr>
              <w:t>[ ]</w:t>
            </w:r>
            <w:proofErr w:type="gramEnd"/>
            <w:r w:rsidRPr="00AC4690">
              <w:rPr>
                <w:rFonts w:eastAsia="Calibri"/>
                <w:sz w:val="22"/>
                <w:szCs w:val="22"/>
                <w:lang w:eastAsia="en-GB"/>
              </w:rPr>
              <w:t>;</w:t>
            </w:r>
            <w:r w:rsidRPr="00AC4690">
              <w:rPr>
                <w:rFonts w:eastAsia="Calibri"/>
                <w:sz w:val="24"/>
                <w:szCs w:val="22"/>
                <w:lang w:eastAsia="en-GB"/>
              </w:rPr>
              <w:br/>
            </w:r>
            <w:r w:rsidRPr="00AC4690">
              <w:rPr>
                <w:rFonts w:eastAsia="Calibri"/>
                <w:b/>
                <w:sz w:val="22"/>
                <w:szCs w:val="22"/>
                <w:lang w:eastAsia="en-GB"/>
              </w:rPr>
              <w:t>c) Amennyiben az ítélet közvetlenül megállapítja:</w:t>
            </w:r>
          </w:p>
        </w:tc>
        <w:tc>
          <w:tcPr>
            <w:tcW w:w="4645" w:type="dxa"/>
            <w:shd w:val="clear" w:color="auto" w:fill="auto"/>
          </w:tcPr>
          <w:p w14:paraId="72653A65"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4"/>
                <w:szCs w:val="22"/>
                <w:lang w:eastAsia="en-GB"/>
              </w:rPr>
              <w:br/>
            </w:r>
            <w:r w:rsidRPr="00AC4690">
              <w:rPr>
                <w:rFonts w:eastAsia="Calibri"/>
                <w:sz w:val="22"/>
                <w:szCs w:val="22"/>
                <w:lang w:eastAsia="en-GB"/>
              </w:rPr>
              <w:t>a) Dátum:[   ], pont(ok): [   ], ok(</w:t>
            </w:r>
            <w:proofErr w:type="spellStart"/>
            <w:r w:rsidRPr="00AC4690">
              <w:rPr>
                <w:rFonts w:eastAsia="Calibri"/>
                <w:sz w:val="22"/>
                <w:szCs w:val="22"/>
                <w:lang w:eastAsia="en-GB"/>
              </w:rPr>
              <w:t>ok</w:t>
            </w:r>
            <w:proofErr w:type="spellEnd"/>
            <w:r w:rsidRPr="00AC4690">
              <w:rPr>
                <w:rFonts w:eastAsia="Calibri"/>
                <w:sz w:val="22"/>
                <w:szCs w:val="22"/>
                <w:lang w:eastAsia="en-GB"/>
              </w:rPr>
              <w:t>):[   ]</w:t>
            </w:r>
            <w:r w:rsidRPr="00AC4690">
              <w:rPr>
                <w:rFonts w:eastAsia="Calibri"/>
                <w:i/>
                <w:sz w:val="22"/>
                <w:szCs w:val="22"/>
                <w:vertAlign w:val="superscript"/>
                <w:lang w:eastAsia="en-GB"/>
              </w:rPr>
              <w:t xml:space="preserve"> </w:t>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b) [……]</w:t>
            </w:r>
            <w:r w:rsidRPr="00AC4690">
              <w:rPr>
                <w:rFonts w:eastAsia="Calibri"/>
                <w:sz w:val="24"/>
                <w:szCs w:val="22"/>
                <w:lang w:eastAsia="en-GB"/>
              </w:rPr>
              <w:br/>
            </w:r>
            <w:r w:rsidRPr="00AC4690">
              <w:rPr>
                <w:rFonts w:eastAsia="Calibri"/>
                <w:sz w:val="22"/>
                <w:szCs w:val="22"/>
                <w:lang w:eastAsia="en-GB"/>
              </w:rPr>
              <w:t xml:space="preserve">c) </w:t>
            </w:r>
            <w:proofErr w:type="gramStart"/>
            <w:r w:rsidRPr="00AC4690">
              <w:rPr>
                <w:rFonts w:eastAsia="Calibri"/>
                <w:sz w:val="22"/>
                <w:szCs w:val="22"/>
                <w:lang w:eastAsia="en-GB"/>
              </w:rPr>
              <w:t>A</w:t>
            </w:r>
            <w:proofErr w:type="gramEnd"/>
            <w:r w:rsidRPr="00AC4690">
              <w:rPr>
                <w:rFonts w:eastAsia="Calibri"/>
                <w:sz w:val="22"/>
                <w:szCs w:val="22"/>
                <w:lang w:eastAsia="en-GB"/>
              </w:rPr>
              <w:t xml:space="preserve"> kizárási időszak hossza [……] és az érintett pont(ok) [   ]</w:t>
            </w:r>
          </w:p>
          <w:p w14:paraId="307E2649"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Ha a vonatkozó információ elektronikusan elérhető, kérjük, adja meg a következő információkat: (internetcím, a kibocsátó hatóság vagy testület, a dokumentáció pontos hivatkozási adatai): [</w:t>
            </w:r>
            <w:proofErr w:type="gramStart"/>
            <w:r w:rsidRPr="00AC4690">
              <w:rPr>
                <w:rFonts w:eastAsia="Calibri"/>
                <w:sz w:val="22"/>
                <w:szCs w:val="22"/>
                <w:lang w:eastAsia="en-GB"/>
              </w:rPr>
              <w:t>……</w:t>
            </w:r>
            <w:proofErr w:type="gramEnd"/>
            <w:r w:rsidRPr="00AC4690">
              <w:rPr>
                <w:rFonts w:eastAsia="Calibri"/>
                <w:sz w:val="22"/>
                <w:szCs w:val="22"/>
                <w:lang w:eastAsia="en-GB"/>
              </w:rPr>
              <w:t>][……][……][……]</w:t>
            </w:r>
            <w:r w:rsidRPr="00AC4690">
              <w:rPr>
                <w:rFonts w:eastAsia="Calibri"/>
                <w:sz w:val="22"/>
                <w:szCs w:val="22"/>
                <w:vertAlign w:val="superscript"/>
                <w:lang w:eastAsia="en-GB"/>
              </w:rPr>
              <w:footnoteReference w:id="60"/>
            </w:r>
          </w:p>
        </w:tc>
      </w:tr>
      <w:tr w:rsidR="00AC4690" w:rsidRPr="00AC4690" w14:paraId="79475370" w14:textId="77777777" w:rsidTr="00AC4690">
        <w:tc>
          <w:tcPr>
            <w:tcW w:w="4644" w:type="dxa"/>
            <w:shd w:val="clear" w:color="auto" w:fill="auto"/>
          </w:tcPr>
          <w:p w14:paraId="06317D00"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Ítéletek esetén hozott-e a gazdasági szereplő olyan intézkedéseket, amelyek a releváns kizárási okok ellenére igazolják megbízhatóságát</w:t>
            </w:r>
            <w:r w:rsidRPr="00AC4690">
              <w:rPr>
                <w:rFonts w:eastAsia="Calibri"/>
                <w:sz w:val="22"/>
                <w:szCs w:val="22"/>
                <w:vertAlign w:val="superscript"/>
                <w:lang w:eastAsia="en-GB"/>
              </w:rPr>
              <w:footnoteReference w:id="61"/>
            </w:r>
            <w:r w:rsidRPr="00AC4690">
              <w:rPr>
                <w:rFonts w:eastAsia="Calibri"/>
                <w:sz w:val="22"/>
                <w:szCs w:val="22"/>
                <w:lang w:eastAsia="en-GB"/>
              </w:rPr>
              <w:t xml:space="preserve"> </w:t>
            </w:r>
            <w:r w:rsidRPr="00AC4690">
              <w:rPr>
                <w:rFonts w:eastAsia="Calibri"/>
                <w:b/>
                <w:sz w:val="22"/>
                <w:szCs w:val="22"/>
                <w:lang w:eastAsia="en-GB"/>
              </w:rPr>
              <w:t>(</w:t>
            </w:r>
            <w:r w:rsidRPr="00AC4690">
              <w:rPr>
                <w:rFonts w:eastAsia="Calibri"/>
                <w:sz w:val="24"/>
                <w:szCs w:val="22"/>
              </w:rPr>
              <w:t>öntisztázás</w:t>
            </w:r>
            <w:r w:rsidRPr="00AC4690">
              <w:rPr>
                <w:rFonts w:eastAsia="Calibri"/>
                <w:sz w:val="22"/>
                <w:szCs w:val="22"/>
              </w:rPr>
              <w:t>)</w:t>
            </w:r>
            <w:r w:rsidRPr="00AC4690">
              <w:rPr>
                <w:rFonts w:eastAsia="Calibri"/>
                <w:sz w:val="22"/>
                <w:szCs w:val="22"/>
                <w:lang w:eastAsia="en-GB"/>
              </w:rPr>
              <w:t>?</w:t>
            </w:r>
          </w:p>
        </w:tc>
        <w:tc>
          <w:tcPr>
            <w:tcW w:w="4645" w:type="dxa"/>
            <w:shd w:val="clear" w:color="auto" w:fill="auto"/>
          </w:tcPr>
          <w:p w14:paraId="339514AF"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xml:space="preserve">[] Igen [] Nem </w:t>
            </w:r>
          </w:p>
        </w:tc>
      </w:tr>
      <w:tr w:rsidR="00AC4690" w:rsidRPr="00AC4690" w14:paraId="467105CB" w14:textId="77777777" w:rsidTr="00AC4690">
        <w:tc>
          <w:tcPr>
            <w:tcW w:w="4644" w:type="dxa"/>
            <w:shd w:val="clear" w:color="auto" w:fill="auto"/>
          </w:tcPr>
          <w:p w14:paraId="4058F609"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b/>
                <w:sz w:val="22"/>
                <w:szCs w:val="22"/>
                <w:lang w:eastAsia="en-GB"/>
              </w:rPr>
              <w:t>Amennyiben igen</w:t>
            </w:r>
            <w:r w:rsidRPr="00AC4690">
              <w:rPr>
                <w:rFonts w:eastAsia="Calibri"/>
                <w:sz w:val="22"/>
                <w:szCs w:val="22"/>
                <w:lang w:eastAsia="en-GB"/>
              </w:rPr>
              <w:t xml:space="preserve">, kérjük, ismertesse ezeket az </w:t>
            </w:r>
            <w:proofErr w:type="gramStart"/>
            <w:r w:rsidRPr="00AC4690">
              <w:rPr>
                <w:rFonts w:eastAsia="Calibri"/>
                <w:sz w:val="22"/>
                <w:szCs w:val="22"/>
                <w:lang w:eastAsia="en-GB"/>
              </w:rPr>
              <w:t>intézkedéseket</w:t>
            </w:r>
            <w:r w:rsidRPr="00AC4690">
              <w:rPr>
                <w:rFonts w:eastAsia="Calibri"/>
                <w:sz w:val="22"/>
                <w:szCs w:val="22"/>
                <w:vertAlign w:val="superscript"/>
                <w:lang w:eastAsia="en-GB"/>
              </w:rPr>
              <w:footnoteReference w:id="62"/>
            </w:r>
            <w:r w:rsidRPr="00AC4690">
              <w:rPr>
                <w:rFonts w:eastAsia="Calibri"/>
                <w:sz w:val="22"/>
                <w:szCs w:val="22"/>
                <w:lang w:eastAsia="en-GB"/>
              </w:rPr>
              <w:t>:</w:t>
            </w:r>
            <w:proofErr w:type="gramEnd"/>
          </w:p>
        </w:tc>
        <w:tc>
          <w:tcPr>
            <w:tcW w:w="4645" w:type="dxa"/>
            <w:shd w:val="clear" w:color="auto" w:fill="auto"/>
          </w:tcPr>
          <w:p w14:paraId="2FE384F9"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p>
        </w:tc>
      </w:tr>
    </w:tbl>
    <w:p w14:paraId="78F82591" w14:textId="77777777" w:rsidR="00AC4690" w:rsidRPr="00AC4690" w:rsidRDefault="00AC4690" w:rsidP="00AC4690">
      <w:pPr>
        <w:keepNext/>
        <w:widowControl/>
        <w:adjustRightInd/>
        <w:spacing w:before="120" w:after="360" w:line="240" w:lineRule="auto"/>
        <w:jc w:val="center"/>
        <w:textAlignment w:val="auto"/>
        <w:rPr>
          <w:rFonts w:eastAsia="Calibri"/>
          <w:b/>
          <w:smallCaps/>
          <w:sz w:val="22"/>
          <w:szCs w:val="22"/>
          <w:lang w:eastAsia="en-GB"/>
        </w:rPr>
      </w:pPr>
      <w:r w:rsidRPr="00AC4690">
        <w:rPr>
          <w:rFonts w:eastAsia="Calibri"/>
          <w:b/>
          <w:smallCaps/>
          <w:sz w:val="22"/>
          <w:szCs w:val="22"/>
          <w:lang w:eastAsia="en-GB"/>
        </w:rPr>
        <w:t xml:space="preserve">B: Adófizetési vagy a társadalombiztosítási járulék fizetésére vonatkozó kötelezettség megszegésével kapcsolatos okok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2322"/>
        <w:gridCol w:w="2323"/>
      </w:tblGrid>
      <w:tr w:rsidR="00AC4690" w:rsidRPr="00AC4690" w14:paraId="3DF144D3" w14:textId="77777777" w:rsidTr="00AC4690">
        <w:tc>
          <w:tcPr>
            <w:tcW w:w="4644" w:type="dxa"/>
            <w:shd w:val="clear" w:color="auto" w:fill="auto"/>
          </w:tcPr>
          <w:p w14:paraId="62C6304C"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Adó vagy társadalombiztosítási járulék fizetése:</w:t>
            </w:r>
          </w:p>
        </w:tc>
        <w:tc>
          <w:tcPr>
            <w:tcW w:w="4645" w:type="dxa"/>
            <w:gridSpan w:val="2"/>
            <w:shd w:val="clear" w:color="auto" w:fill="auto"/>
          </w:tcPr>
          <w:p w14:paraId="6837C0ED"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Válasz:</w:t>
            </w:r>
          </w:p>
        </w:tc>
      </w:tr>
      <w:tr w:rsidR="00AC4690" w:rsidRPr="00AC4690" w14:paraId="07CCEA87" w14:textId="77777777" w:rsidTr="00AC4690">
        <w:tc>
          <w:tcPr>
            <w:tcW w:w="4644" w:type="dxa"/>
            <w:shd w:val="clear" w:color="auto" w:fill="auto"/>
          </w:tcPr>
          <w:p w14:paraId="6BEA2EBD"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xml:space="preserve">Teljesítette-e a gazdasági szereplő összes </w:t>
            </w:r>
            <w:r w:rsidRPr="00AC4690">
              <w:rPr>
                <w:rFonts w:eastAsia="Calibri"/>
                <w:b/>
                <w:sz w:val="22"/>
                <w:szCs w:val="22"/>
                <w:lang w:eastAsia="en-GB"/>
              </w:rPr>
              <w:t>kötelezettségét az adók és társadalombiztosítási járulékok megfizetése tekintetében</w:t>
            </w:r>
            <w:r w:rsidRPr="00AC4690">
              <w:rPr>
                <w:rFonts w:eastAsia="Calibri"/>
                <w:sz w:val="22"/>
                <w:szCs w:val="22"/>
                <w:lang w:eastAsia="en-GB"/>
              </w:rPr>
              <w:t>, mind a székhelye szerinti országban, mind pedig az ajánlatkérő szerv vagy a közszolgáltató ajánlatkérő tagállamában, ha ez eltér a székhely szerinti országtól?</w:t>
            </w:r>
          </w:p>
        </w:tc>
        <w:tc>
          <w:tcPr>
            <w:tcW w:w="4645" w:type="dxa"/>
            <w:gridSpan w:val="2"/>
            <w:shd w:val="clear" w:color="auto" w:fill="auto"/>
          </w:tcPr>
          <w:p w14:paraId="120FEB92"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Igen [] Nem</w:t>
            </w:r>
          </w:p>
        </w:tc>
      </w:tr>
      <w:tr w:rsidR="00AC4690" w:rsidRPr="00AC4690" w14:paraId="665EAA64" w14:textId="77777777" w:rsidTr="00AC4690">
        <w:trPr>
          <w:trHeight w:val="470"/>
        </w:trPr>
        <w:tc>
          <w:tcPr>
            <w:tcW w:w="4644" w:type="dxa"/>
            <w:vMerge w:val="restart"/>
            <w:shd w:val="clear" w:color="auto" w:fill="auto"/>
          </w:tcPr>
          <w:p w14:paraId="5B4DF025"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4"/>
                <w:szCs w:val="22"/>
                <w:lang w:eastAsia="en-GB"/>
              </w:rPr>
              <w:br/>
            </w:r>
            <w:r w:rsidRPr="00AC4690">
              <w:rPr>
                <w:rFonts w:eastAsia="Calibri"/>
                <w:sz w:val="24"/>
                <w:szCs w:val="22"/>
                <w:lang w:eastAsia="en-GB"/>
              </w:rPr>
              <w:br/>
            </w:r>
            <w:r w:rsidRPr="00AC4690">
              <w:rPr>
                <w:rFonts w:eastAsia="Calibri"/>
                <w:b/>
                <w:sz w:val="22"/>
                <w:szCs w:val="22"/>
                <w:lang w:eastAsia="en-GB"/>
              </w:rPr>
              <w:lastRenderedPageBreak/>
              <w:t>Ha nem</w:t>
            </w:r>
            <w:r w:rsidRPr="00AC4690">
              <w:rPr>
                <w:rFonts w:eastAsia="Calibri"/>
                <w:sz w:val="22"/>
                <w:szCs w:val="22"/>
                <w:lang w:eastAsia="en-GB"/>
              </w:rPr>
              <w:t>, akkor kérjük, adja meg a következő információkat:</w:t>
            </w:r>
            <w:r w:rsidRPr="00AC4690">
              <w:rPr>
                <w:rFonts w:eastAsia="Calibri"/>
                <w:sz w:val="22"/>
                <w:szCs w:val="22"/>
                <w:lang w:eastAsia="en-GB"/>
              </w:rPr>
              <w:br/>
              <w:t>a) Érintett ország vagy tagállam</w:t>
            </w:r>
            <w:r w:rsidRPr="00AC4690">
              <w:rPr>
                <w:rFonts w:eastAsia="Calibri"/>
                <w:sz w:val="22"/>
                <w:szCs w:val="22"/>
                <w:lang w:eastAsia="en-GB"/>
              </w:rPr>
              <w:br/>
              <w:t>b) Mi az érintett összeg?</w:t>
            </w:r>
            <w:r w:rsidRPr="00AC4690">
              <w:rPr>
                <w:rFonts w:eastAsia="Calibri"/>
                <w:sz w:val="22"/>
                <w:szCs w:val="22"/>
                <w:lang w:eastAsia="en-GB"/>
              </w:rPr>
              <w:br/>
              <w:t xml:space="preserve">c) </w:t>
            </w:r>
            <w:proofErr w:type="gramStart"/>
            <w:r w:rsidRPr="00AC4690">
              <w:rPr>
                <w:rFonts w:eastAsia="Calibri"/>
                <w:sz w:val="22"/>
                <w:szCs w:val="22"/>
                <w:lang w:eastAsia="en-GB"/>
              </w:rPr>
              <w:t>A</w:t>
            </w:r>
            <w:proofErr w:type="gramEnd"/>
            <w:r w:rsidRPr="00AC4690">
              <w:rPr>
                <w:rFonts w:eastAsia="Calibri"/>
                <w:sz w:val="22"/>
                <w:szCs w:val="22"/>
                <w:lang w:eastAsia="en-GB"/>
              </w:rPr>
              <w:t xml:space="preserve"> kötelezettségszegés megállapításának módja:</w:t>
            </w:r>
            <w:r w:rsidRPr="00AC4690">
              <w:rPr>
                <w:rFonts w:eastAsia="Calibri"/>
                <w:sz w:val="22"/>
                <w:szCs w:val="22"/>
                <w:lang w:eastAsia="en-GB"/>
              </w:rPr>
              <w:br/>
              <w:t xml:space="preserve">1) Bírósági vagy közigazgatási </w:t>
            </w:r>
            <w:r w:rsidRPr="00AC4690">
              <w:rPr>
                <w:rFonts w:eastAsia="Calibri"/>
                <w:b/>
                <w:sz w:val="22"/>
                <w:szCs w:val="22"/>
                <w:lang w:eastAsia="en-GB"/>
              </w:rPr>
              <w:t>határozat</w:t>
            </w:r>
            <w:r w:rsidRPr="00AC4690">
              <w:rPr>
                <w:rFonts w:eastAsia="Calibri"/>
                <w:sz w:val="22"/>
                <w:szCs w:val="22"/>
                <w:lang w:eastAsia="en-GB"/>
              </w:rPr>
              <w:t>:</w:t>
            </w:r>
          </w:p>
          <w:p w14:paraId="580290A2" w14:textId="77777777" w:rsidR="00AC4690" w:rsidRPr="00AC4690" w:rsidRDefault="00AC4690" w:rsidP="00AC4690">
            <w:pPr>
              <w:widowControl/>
              <w:numPr>
                <w:ilvl w:val="0"/>
                <w:numId w:val="14"/>
              </w:numPr>
              <w:adjustRightInd/>
              <w:spacing w:before="120" w:after="120" w:line="240" w:lineRule="auto"/>
              <w:textAlignment w:val="auto"/>
              <w:rPr>
                <w:rFonts w:eastAsia="Calibri"/>
                <w:sz w:val="24"/>
                <w:szCs w:val="22"/>
                <w:lang w:eastAsia="en-GB"/>
              </w:rPr>
            </w:pPr>
            <w:r w:rsidRPr="00AC4690">
              <w:rPr>
                <w:rFonts w:eastAsia="Calibri"/>
                <w:sz w:val="22"/>
                <w:szCs w:val="22"/>
                <w:lang w:eastAsia="en-GB"/>
              </w:rPr>
              <w:tab/>
              <w:t>Ez a határozat jogerős és kötelező?</w:t>
            </w:r>
          </w:p>
          <w:p w14:paraId="757384D8" w14:textId="77777777" w:rsidR="00AC4690" w:rsidRPr="00AC4690" w:rsidRDefault="00AC4690" w:rsidP="00AC4690">
            <w:pPr>
              <w:widowControl/>
              <w:numPr>
                <w:ilvl w:val="0"/>
                <w:numId w:val="24"/>
              </w:numPr>
              <w:adjustRightInd/>
              <w:spacing w:before="120" w:after="120" w:line="240" w:lineRule="auto"/>
              <w:textAlignment w:val="auto"/>
              <w:rPr>
                <w:rFonts w:eastAsia="Calibri"/>
                <w:sz w:val="24"/>
                <w:szCs w:val="22"/>
                <w:lang w:eastAsia="en-GB"/>
              </w:rPr>
            </w:pPr>
            <w:r w:rsidRPr="00AC4690">
              <w:rPr>
                <w:rFonts w:eastAsia="Calibri"/>
                <w:sz w:val="22"/>
                <w:szCs w:val="22"/>
                <w:lang w:eastAsia="en-GB"/>
              </w:rPr>
              <w:t>Kérjük, adja meg az ítélet vagy a határozat dátumát.</w:t>
            </w:r>
          </w:p>
          <w:p w14:paraId="6BBC452E" w14:textId="77777777" w:rsidR="00AC4690" w:rsidRPr="00AC4690" w:rsidRDefault="00AC4690" w:rsidP="00AC4690">
            <w:pPr>
              <w:widowControl/>
              <w:numPr>
                <w:ilvl w:val="0"/>
                <w:numId w:val="24"/>
              </w:numPr>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xml:space="preserve">Ítélet esetén, </w:t>
            </w:r>
            <w:r w:rsidRPr="00AC4690">
              <w:rPr>
                <w:rFonts w:eastAsia="Calibri"/>
                <w:b/>
                <w:sz w:val="22"/>
                <w:szCs w:val="22"/>
                <w:lang w:eastAsia="en-GB"/>
              </w:rPr>
              <w:t>amennyiben erről közvetlenül rendelkezik</w:t>
            </w:r>
            <w:r w:rsidRPr="00AC4690">
              <w:rPr>
                <w:rFonts w:eastAsia="Calibri"/>
                <w:sz w:val="22"/>
                <w:szCs w:val="22"/>
                <w:lang w:eastAsia="en-GB"/>
              </w:rPr>
              <w:t>, a kizárási időtartam hossza:</w:t>
            </w:r>
          </w:p>
          <w:p w14:paraId="30B6F983"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4"/>
                <w:szCs w:val="22"/>
                <w:lang w:eastAsia="en-GB"/>
              </w:rPr>
              <w:t xml:space="preserve">2) </w:t>
            </w:r>
            <w:r w:rsidRPr="00AC4690">
              <w:rPr>
                <w:rFonts w:eastAsia="Calibri"/>
                <w:b/>
                <w:sz w:val="24"/>
                <w:szCs w:val="22"/>
                <w:lang w:eastAsia="en-GB"/>
              </w:rPr>
              <w:t>Egyéb mód</w:t>
            </w:r>
            <w:r w:rsidRPr="00AC4690">
              <w:rPr>
                <w:rFonts w:eastAsia="Calibri"/>
                <w:sz w:val="24"/>
                <w:szCs w:val="22"/>
                <w:lang w:eastAsia="en-GB"/>
              </w:rPr>
              <w:t>?</w:t>
            </w:r>
            <w:r w:rsidRPr="00AC4690">
              <w:rPr>
                <w:rFonts w:eastAsia="Calibri"/>
                <w:sz w:val="22"/>
                <w:szCs w:val="22"/>
                <w:lang w:eastAsia="en-GB"/>
              </w:rPr>
              <w:t xml:space="preserve"> Kérjük, részletezze:</w:t>
            </w:r>
          </w:p>
          <w:p w14:paraId="768EDD8B"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d) Teljesítette-e a gazdasági szereplő kötelezettségeit oly módon, hogy az esedékes adókat, társadalombiztosítási járulékokat és az esetleges kamatokat és bírságokat megfizette, vagy ezek megfizetésére kötelezettséget vállalt?</w:t>
            </w:r>
          </w:p>
        </w:tc>
        <w:tc>
          <w:tcPr>
            <w:tcW w:w="2322" w:type="dxa"/>
            <w:shd w:val="clear" w:color="auto" w:fill="auto"/>
          </w:tcPr>
          <w:p w14:paraId="61D61E39" w14:textId="77777777" w:rsidR="00AC4690" w:rsidRPr="00AC4690" w:rsidRDefault="00AC4690" w:rsidP="00AC4690">
            <w:pPr>
              <w:widowControl/>
              <w:adjustRightInd/>
              <w:spacing w:before="120" w:after="120" w:line="240" w:lineRule="auto"/>
              <w:jc w:val="left"/>
              <w:textAlignment w:val="auto"/>
              <w:rPr>
                <w:rFonts w:eastAsia="Calibri"/>
                <w:b/>
                <w:sz w:val="24"/>
                <w:szCs w:val="22"/>
                <w:lang w:eastAsia="en-GB"/>
              </w:rPr>
            </w:pPr>
            <w:r w:rsidRPr="00AC4690">
              <w:rPr>
                <w:rFonts w:eastAsia="Calibri"/>
                <w:b/>
                <w:sz w:val="22"/>
                <w:szCs w:val="22"/>
                <w:lang w:eastAsia="en-GB"/>
              </w:rPr>
              <w:lastRenderedPageBreak/>
              <w:t>Adók</w:t>
            </w:r>
          </w:p>
        </w:tc>
        <w:tc>
          <w:tcPr>
            <w:tcW w:w="2323" w:type="dxa"/>
            <w:shd w:val="clear" w:color="auto" w:fill="auto"/>
          </w:tcPr>
          <w:p w14:paraId="6E524CF1" w14:textId="77777777" w:rsidR="00AC4690" w:rsidRPr="00AC4690" w:rsidRDefault="00AC4690" w:rsidP="00AC4690">
            <w:pPr>
              <w:widowControl/>
              <w:adjustRightInd/>
              <w:spacing w:before="120" w:after="120" w:line="240" w:lineRule="auto"/>
              <w:jc w:val="left"/>
              <w:textAlignment w:val="auto"/>
              <w:rPr>
                <w:rFonts w:eastAsia="Calibri"/>
                <w:b/>
                <w:sz w:val="24"/>
                <w:szCs w:val="22"/>
                <w:lang w:eastAsia="en-GB"/>
              </w:rPr>
            </w:pPr>
            <w:r w:rsidRPr="00AC4690">
              <w:rPr>
                <w:rFonts w:eastAsia="Calibri"/>
                <w:b/>
                <w:sz w:val="22"/>
                <w:szCs w:val="22"/>
                <w:lang w:eastAsia="en-GB"/>
              </w:rPr>
              <w:t>Társadalombiztosítási hozzájárulás</w:t>
            </w:r>
          </w:p>
        </w:tc>
      </w:tr>
      <w:tr w:rsidR="00AC4690" w:rsidRPr="00AC4690" w14:paraId="01B4600B" w14:textId="77777777" w:rsidTr="00AC4690">
        <w:trPr>
          <w:trHeight w:val="1977"/>
        </w:trPr>
        <w:tc>
          <w:tcPr>
            <w:tcW w:w="4644" w:type="dxa"/>
            <w:vMerge/>
            <w:shd w:val="clear" w:color="auto" w:fill="auto"/>
          </w:tcPr>
          <w:p w14:paraId="58BBAD72" w14:textId="77777777" w:rsidR="00AC4690" w:rsidRPr="00AC4690" w:rsidRDefault="00AC4690" w:rsidP="00AC4690">
            <w:pPr>
              <w:widowControl/>
              <w:adjustRightInd/>
              <w:spacing w:before="120" w:after="120" w:line="240" w:lineRule="auto"/>
              <w:jc w:val="left"/>
              <w:textAlignment w:val="auto"/>
              <w:rPr>
                <w:rFonts w:eastAsia="Calibri"/>
                <w:b/>
                <w:sz w:val="24"/>
                <w:szCs w:val="22"/>
                <w:lang w:eastAsia="en-GB"/>
              </w:rPr>
            </w:pPr>
          </w:p>
        </w:tc>
        <w:tc>
          <w:tcPr>
            <w:tcW w:w="2322" w:type="dxa"/>
            <w:shd w:val="clear" w:color="auto" w:fill="auto"/>
          </w:tcPr>
          <w:p w14:paraId="32F9D691"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4"/>
                <w:szCs w:val="22"/>
                <w:lang w:eastAsia="en-GB"/>
              </w:rPr>
              <w:br/>
            </w:r>
            <w:r w:rsidRPr="00AC4690">
              <w:rPr>
                <w:rFonts w:eastAsia="Calibri"/>
                <w:sz w:val="22"/>
                <w:szCs w:val="22"/>
                <w:lang w:eastAsia="en-GB"/>
              </w:rPr>
              <w:t>a) [</w:t>
            </w:r>
            <w:proofErr w:type="gramStart"/>
            <w:r w:rsidRPr="00AC4690">
              <w:rPr>
                <w:rFonts w:eastAsia="Calibri"/>
                <w:sz w:val="22"/>
                <w:szCs w:val="22"/>
                <w:lang w:eastAsia="en-GB"/>
              </w:rPr>
              <w:t>……</w:t>
            </w:r>
            <w:proofErr w:type="gramEnd"/>
            <w:r w:rsidRPr="00AC4690">
              <w:rPr>
                <w:rFonts w:eastAsia="Calibri"/>
                <w:sz w:val="22"/>
                <w:szCs w:val="22"/>
                <w:lang w:eastAsia="en-GB"/>
              </w:rPr>
              <w:t>]</w:t>
            </w:r>
            <w:r w:rsidRPr="00AC4690">
              <w:rPr>
                <w:rFonts w:eastAsia="Calibri"/>
                <w:sz w:val="24"/>
                <w:szCs w:val="22"/>
                <w:lang w:eastAsia="en-GB"/>
              </w:rPr>
              <w:br/>
            </w:r>
            <w:r w:rsidRPr="00AC4690">
              <w:rPr>
                <w:rFonts w:eastAsia="Calibri"/>
                <w:sz w:val="22"/>
                <w:szCs w:val="22"/>
                <w:lang w:eastAsia="en-GB"/>
              </w:rPr>
              <w:t>b) [……]</w:t>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c1) [] Igen [] Nem</w:t>
            </w:r>
          </w:p>
          <w:p w14:paraId="35A93E96" w14:textId="77777777" w:rsidR="00AC4690" w:rsidRPr="00AC4690" w:rsidRDefault="00AC4690" w:rsidP="00AC4690">
            <w:pPr>
              <w:widowControl/>
              <w:numPr>
                <w:ilvl w:val="0"/>
                <w:numId w:val="13"/>
              </w:numPr>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Igen [] Nem</w:t>
            </w:r>
          </w:p>
          <w:p w14:paraId="38D2C607" w14:textId="77777777" w:rsidR="00AC4690" w:rsidRPr="00AC4690" w:rsidRDefault="00AC4690" w:rsidP="00AC4690">
            <w:pPr>
              <w:widowControl/>
              <w:numPr>
                <w:ilvl w:val="0"/>
                <w:numId w:val="23"/>
              </w:numPr>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r w:rsidRPr="00AC4690">
              <w:rPr>
                <w:rFonts w:eastAsia="Calibri"/>
                <w:sz w:val="24"/>
                <w:szCs w:val="22"/>
                <w:lang w:eastAsia="en-GB"/>
              </w:rPr>
              <w:br/>
            </w:r>
          </w:p>
          <w:p w14:paraId="0903C39A" w14:textId="77777777" w:rsidR="00AC4690" w:rsidRPr="00AC4690" w:rsidRDefault="00AC4690" w:rsidP="00AC4690">
            <w:pPr>
              <w:widowControl/>
              <w:numPr>
                <w:ilvl w:val="0"/>
                <w:numId w:val="23"/>
              </w:numPr>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r w:rsidRPr="00AC4690">
              <w:rPr>
                <w:rFonts w:eastAsia="Calibri"/>
                <w:sz w:val="24"/>
                <w:szCs w:val="22"/>
                <w:lang w:eastAsia="en-GB"/>
              </w:rPr>
              <w:br/>
            </w:r>
            <w:r w:rsidRPr="00AC4690">
              <w:rPr>
                <w:rFonts w:eastAsia="Calibri"/>
                <w:sz w:val="24"/>
                <w:szCs w:val="22"/>
                <w:lang w:eastAsia="en-GB"/>
              </w:rPr>
              <w:br/>
            </w:r>
          </w:p>
          <w:p w14:paraId="7073A23D"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c2) [ …]</w:t>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d) [] Igen [] Nem</w:t>
            </w:r>
            <w:r w:rsidRPr="00AC4690">
              <w:rPr>
                <w:rFonts w:eastAsia="Calibri"/>
                <w:sz w:val="24"/>
                <w:szCs w:val="22"/>
                <w:lang w:eastAsia="en-GB"/>
              </w:rPr>
              <w:br/>
            </w:r>
            <w:r w:rsidRPr="00AC4690">
              <w:rPr>
                <w:rFonts w:eastAsia="Calibri"/>
                <w:b/>
                <w:sz w:val="22"/>
                <w:szCs w:val="22"/>
                <w:lang w:eastAsia="en-GB"/>
              </w:rPr>
              <w:t>Ha igen</w:t>
            </w:r>
            <w:r w:rsidRPr="00AC4690">
              <w:rPr>
                <w:rFonts w:eastAsia="Calibri"/>
                <w:sz w:val="22"/>
                <w:szCs w:val="22"/>
                <w:lang w:eastAsia="en-GB"/>
              </w:rPr>
              <w:t>, kérjük, részletezze: [</w:t>
            </w:r>
            <w:proofErr w:type="gramStart"/>
            <w:r w:rsidRPr="00AC4690">
              <w:rPr>
                <w:rFonts w:eastAsia="Calibri"/>
                <w:sz w:val="22"/>
                <w:szCs w:val="22"/>
                <w:lang w:eastAsia="en-GB"/>
              </w:rPr>
              <w:t>……</w:t>
            </w:r>
            <w:proofErr w:type="gramEnd"/>
            <w:r w:rsidRPr="00AC4690">
              <w:rPr>
                <w:rFonts w:eastAsia="Calibri"/>
                <w:sz w:val="22"/>
                <w:szCs w:val="22"/>
                <w:lang w:eastAsia="en-GB"/>
              </w:rPr>
              <w:t>]</w:t>
            </w:r>
          </w:p>
        </w:tc>
        <w:tc>
          <w:tcPr>
            <w:tcW w:w="2323" w:type="dxa"/>
            <w:shd w:val="clear" w:color="auto" w:fill="auto"/>
          </w:tcPr>
          <w:p w14:paraId="1F240050"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4"/>
                <w:szCs w:val="22"/>
                <w:lang w:eastAsia="en-GB"/>
              </w:rPr>
              <w:br/>
            </w:r>
            <w:r w:rsidRPr="00AC4690">
              <w:rPr>
                <w:rFonts w:eastAsia="Calibri"/>
                <w:sz w:val="22"/>
                <w:szCs w:val="22"/>
                <w:lang w:eastAsia="en-GB"/>
              </w:rPr>
              <w:t>a) [</w:t>
            </w:r>
            <w:proofErr w:type="gramStart"/>
            <w:r w:rsidRPr="00AC4690">
              <w:rPr>
                <w:rFonts w:eastAsia="Calibri"/>
                <w:sz w:val="22"/>
                <w:szCs w:val="22"/>
                <w:lang w:eastAsia="en-GB"/>
              </w:rPr>
              <w:t>……</w:t>
            </w:r>
            <w:proofErr w:type="gramEnd"/>
            <w:r w:rsidRPr="00AC4690">
              <w:rPr>
                <w:rFonts w:eastAsia="Calibri"/>
                <w:sz w:val="22"/>
                <w:szCs w:val="22"/>
                <w:lang w:eastAsia="en-GB"/>
              </w:rPr>
              <w:t>]</w:t>
            </w:r>
            <w:r w:rsidRPr="00AC4690">
              <w:rPr>
                <w:rFonts w:eastAsia="Calibri"/>
                <w:sz w:val="24"/>
                <w:szCs w:val="22"/>
                <w:lang w:eastAsia="en-GB"/>
              </w:rPr>
              <w:br/>
            </w:r>
            <w:r w:rsidRPr="00AC4690">
              <w:rPr>
                <w:rFonts w:eastAsia="Calibri"/>
                <w:sz w:val="22"/>
                <w:szCs w:val="22"/>
                <w:lang w:eastAsia="en-GB"/>
              </w:rPr>
              <w:t>b) [……]</w:t>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c1) [] Igen [] Nem</w:t>
            </w:r>
          </w:p>
          <w:p w14:paraId="432CC42B" w14:textId="77777777" w:rsidR="00AC4690" w:rsidRPr="00AC4690" w:rsidRDefault="00AC4690" w:rsidP="00AC4690">
            <w:pPr>
              <w:widowControl/>
              <w:numPr>
                <w:ilvl w:val="0"/>
                <w:numId w:val="23"/>
              </w:numPr>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Igen [] Nem</w:t>
            </w:r>
          </w:p>
          <w:p w14:paraId="276E8DEC" w14:textId="77777777" w:rsidR="00AC4690" w:rsidRPr="00AC4690" w:rsidRDefault="00AC4690" w:rsidP="00AC4690">
            <w:pPr>
              <w:widowControl/>
              <w:numPr>
                <w:ilvl w:val="0"/>
                <w:numId w:val="23"/>
              </w:numPr>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r w:rsidRPr="00AC4690">
              <w:rPr>
                <w:rFonts w:eastAsia="Calibri"/>
                <w:sz w:val="24"/>
                <w:szCs w:val="22"/>
                <w:lang w:eastAsia="en-GB"/>
              </w:rPr>
              <w:br/>
            </w:r>
          </w:p>
          <w:p w14:paraId="57476A94" w14:textId="77777777" w:rsidR="00AC4690" w:rsidRPr="00AC4690" w:rsidRDefault="00AC4690" w:rsidP="00AC4690">
            <w:pPr>
              <w:widowControl/>
              <w:numPr>
                <w:ilvl w:val="0"/>
                <w:numId w:val="23"/>
              </w:numPr>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r w:rsidRPr="00AC4690">
              <w:rPr>
                <w:rFonts w:eastAsia="Calibri"/>
                <w:sz w:val="24"/>
                <w:szCs w:val="22"/>
                <w:lang w:eastAsia="en-GB"/>
              </w:rPr>
              <w:br/>
            </w:r>
            <w:r w:rsidRPr="00AC4690">
              <w:rPr>
                <w:rFonts w:eastAsia="Calibri"/>
                <w:sz w:val="24"/>
                <w:szCs w:val="22"/>
                <w:lang w:eastAsia="en-GB"/>
              </w:rPr>
              <w:br/>
            </w:r>
          </w:p>
          <w:p w14:paraId="69D0936B"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c2) [ …]</w:t>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d) [] Igen [] Nem</w:t>
            </w:r>
            <w:r w:rsidRPr="00AC4690">
              <w:rPr>
                <w:rFonts w:eastAsia="Calibri"/>
                <w:sz w:val="24"/>
                <w:szCs w:val="22"/>
                <w:lang w:eastAsia="en-GB"/>
              </w:rPr>
              <w:br/>
            </w:r>
            <w:r w:rsidRPr="00AC4690">
              <w:rPr>
                <w:rFonts w:eastAsia="Calibri"/>
                <w:b/>
                <w:sz w:val="22"/>
                <w:szCs w:val="22"/>
                <w:lang w:eastAsia="en-GB"/>
              </w:rPr>
              <w:t>Ha igen</w:t>
            </w:r>
            <w:r w:rsidRPr="00AC4690">
              <w:rPr>
                <w:rFonts w:eastAsia="Calibri"/>
                <w:sz w:val="22"/>
                <w:szCs w:val="22"/>
                <w:lang w:eastAsia="en-GB"/>
              </w:rPr>
              <w:t>, kérjük, részletezze: [</w:t>
            </w:r>
            <w:proofErr w:type="gramStart"/>
            <w:r w:rsidRPr="00AC4690">
              <w:rPr>
                <w:rFonts w:eastAsia="Calibri"/>
                <w:sz w:val="22"/>
                <w:szCs w:val="22"/>
                <w:lang w:eastAsia="en-GB"/>
              </w:rPr>
              <w:t>……</w:t>
            </w:r>
            <w:proofErr w:type="gramEnd"/>
            <w:r w:rsidRPr="00AC4690">
              <w:rPr>
                <w:rFonts w:eastAsia="Calibri"/>
                <w:sz w:val="22"/>
                <w:szCs w:val="22"/>
                <w:lang w:eastAsia="en-GB"/>
              </w:rPr>
              <w:t>]</w:t>
            </w:r>
          </w:p>
        </w:tc>
      </w:tr>
      <w:tr w:rsidR="00AC4690" w:rsidRPr="00AC4690" w14:paraId="58204F95" w14:textId="77777777" w:rsidTr="00AC4690">
        <w:tc>
          <w:tcPr>
            <w:tcW w:w="4644" w:type="dxa"/>
            <w:shd w:val="clear" w:color="auto" w:fill="auto"/>
          </w:tcPr>
          <w:p w14:paraId="7FD5363F"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lastRenderedPageBreak/>
              <w:t>Ha az adók vagy társadalombiztosítási járulékok befizetésére vonatkozó dokumentáció elektronikusan elérhető, kérjük, adja meg a következő információkat:</w:t>
            </w:r>
          </w:p>
        </w:tc>
        <w:tc>
          <w:tcPr>
            <w:tcW w:w="4645" w:type="dxa"/>
            <w:gridSpan w:val="2"/>
            <w:shd w:val="clear" w:color="auto" w:fill="auto"/>
          </w:tcPr>
          <w:p w14:paraId="318F0E32"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(internetcím, a kibocsátó hatóság vagy testület, a dokumentáció pontos hivatkozási adatai):</w:t>
            </w:r>
            <w:r w:rsidRPr="00AC4690">
              <w:rPr>
                <w:rFonts w:eastAsia="Calibri"/>
                <w:sz w:val="22"/>
                <w:szCs w:val="22"/>
                <w:vertAlign w:val="superscript"/>
                <w:lang w:eastAsia="en-GB"/>
              </w:rPr>
              <w:t xml:space="preserve"> </w:t>
            </w:r>
            <w:r w:rsidRPr="00AC4690">
              <w:rPr>
                <w:rFonts w:eastAsia="Calibri"/>
                <w:sz w:val="22"/>
                <w:szCs w:val="22"/>
                <w:vertAlign w:val="superscript"/>
                <w:lang w:eastAsia="en-GB"/>
              </w:rPr>
              <w:footnoteReference w:id="63"/>
            </w:r>
            <w:r w:rsidRPr="00AC4690">
              <w:rPr>
                <w:rFonts w:eastAsia="Calibri"/>
                <w:sz w:val="24"/>
                <w:szCs w:val="22"/>
                <w:lang w:eastAsia="en-GB"/>
              </w:rPr>
              <w:br/>
            </w:r>
            <w:r w:rsidRPr="00AC4690">
              <w:rPr>
                <w:rFonts w:eastAsia="Calibri"/>
                <w:sz w:val="22"/>
                <w:szCs w:val="22"/>
                <w:lang w:eastAsia="en-GB"/>
              </w:rPr>
              <w:t>[</w:t>
            </w:r>
            <w:proofErr w:type="gramStart"/>
            <w:r w:rsidRPr="00AC4690">
              <w:rPr>
                <w:rFonts w:eastAsia="Calibri"/>
                <w:sz w:val="22"/>
                <w:szCs w:val="22"/>
                <w:lang w:eastAsia="en-GB"/>
              </w:rPr>
              <w:t>……</w:t>
            </w:r>
            <w:proofErr w:type="gramEnd"/>
            <w:r w:rsidRPr="00AC4690">
              <w:rPr>
                <w:rFonts w:eastAsia="Calibri"/>
                <w:sz w:val="22"/>
                <w:szCs w:val="22"/>
                <w:lang w:eastAsia="en-GB"/>
              </w:rPr>
              <w:t>][……][……]</w:t>
            </w:r>
          </w:p>
        </w:tc>
      </w:tr>
    </w:tbl>
    <w:p w14:paraId="6A99E28A" w14:textId="77777777" w:rsidR="00AC4690" w:rsidRPr="00AC4690" w:rsidRDefault="00AC4690" w:rsidP="00AC4690">
      <w:pPr>
        <w:keepNext/>
        <w:widowControl/>
        <w:adjustRightInd/>
        <w:spacing w:before="120" w:after="360" w:line="240" w:lineRule="auto"/>
        <w:jc w:val="center"/>
        <w:textAlignment w:val="auto"/>
        <w:rPr>
          <w:rFonts w:eastAsia="Calibri"/>
          <w:b/>
          <w:smallCaps/>
          <w:sz w:val="22"/>
          <w:szCs w:val="22"/>
          <w:lang w:eastAsia="en-GB"/>
        </w:rPr>
      </w:pPr>
      <w:r w:rsidRPr="00AC4690">
        <w:rPr>
          <w:rFonts w:eastAsia="Calibri"/>
          <w:b/>
          <w:smallCaps/>
          <w:sz w:val="22"/>
          <w:szCs w:val="22"/>
          <w:lang w:eastAsia="en-GB"/>
        </w:rPr>
        <w:t>C: Fizetésképtelenséggel, összeférhetetlenséggel vagy szakmai kötelességszegéssel kapcsolatos okok</w:t>
      </w:r>
      <w:r w:rsidRPr="00AC4690">
        <w:rPr>
          <w:rFonts w:eastAsia="Calibri"/>
          <w:b/>
          <w:smallCaps/>
          <w:sz w:val="22"/>
          <w:szCs w:val="22"/>
          <w:vertAlign w:val="superscript"/>
          <w:lang w:eastAsia="en-GB"/>
        </w:rPr>
        <w:footnoteReference w:id="64"/>
      </w:r>
    </w:p>
    <w:p w14:paraId="2C94B90D"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textAlignment w:val="auto"/>
        <w:rPr>
          <w:rFonts w:eastAsia="Calibri"/>
          <w:b/>
          <w:sz w:val="22"/>
          <w:szCs w:val="22"/>
          <w:lang w:eastAsia="en-GB"/>
        </w:rPr>
      </w:pPr>
      <w:r w:rsidRPr="00AC4690">
        <w:rPr>
          <w:rFonts w:eastAsia="Calibri"/>
          <w:b/>
          <w:sz w:val="22"/>
          <w:szCs w:val="22"/>
          <w:lang w:eastAsia="en-GB"/>
        </w:rPr>
        <w:t xml:space="preserve">Felhívjuk a figyelmet, hogy e közbeszerzés alkalmazásában lehetséges, hogy a következő kizárási okok valamelyikét a nemzeti jog, a vonatkozó hirdetmény vagy a közbeszerzési dokumentumok pontosabban meghatározzák. Így például a nemzeti jog rendelkezhet úgy, hogy a „súlyos szakmai kötelességszegés” fogalma több különböző magatartásformát takarhat.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AC4690" w:rsidRPr="00AC4690" w14:paraId="77AA6BEA" w14:textId="77777777" w:rsidTr="00AC4690">
        <w:tc>
          <w:tcPr>
            <w:tcW w:w="4644" w:type="dxa"/>
            <w:shd w:val="clear" w:color="auto" w:fill="auto"/>
          </w:tcPr>
          <w:p w14:paraId="608BF74B"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Esetleges fizetésképtelenség, összeférhetetlenség vagy szakmai kötelességszegés</w:t>
            </w:r>
          </w:p>
        </w:tc>
        <w:tc>
          <w:tcPr>
            <w:tcW w:w="4645" w:type="dxa"/>
            <w:shd w:val="clear" w:color="auto" w:fill="auto"/>
          </w:tcPr>
          <w:p w14:paraId="749AF4B3"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Válasz:</w:t>
            </w:r>
          </w:p>
        </w:tc>
      </w:tr>
      <w:tr w:rsidR="00AC4690" w:rsidRPr="00AC4690" w14:paraId="71483901" w14:textId="77777777" w:rsidTr="00AC4690">
        <w:trPr>
          <w:trHeight w:val="406"/>
        </w:trPr>
        <w:tc>
          <w:tcPr>
            <w:tcW w:w="4644" w:type="dxa"/>
            <w:vMerge w:val="restart"/>
            <w:shd w:val="clear" w:color="auto" w:fill="auto"/>
          </w:tcPr>
          <w:p w14:paraId="5FFAD7A2" w14:textId="77777777" w:rsidR="00AC4690" w:rsidRPr="007D4AB7" w:rsidRDefault="00AC4690" w:rsidP="00AC4690">
            <w:pPr>
              <w:widowControl/>
              <w:adjustRightInd/>
              <w:spacing w:before="120" w:after="120" w:line="240" w:lineRule="auto"/>
              <w:textAlignment w:val="auto"/>
              <w:rPr>
                <w:rFonts w:eastAsia="Calibri"/>
                <w:strike/>
                <w:sz w:val="24"/>
                <w:szCs w:val="22"/>
                <w:lang w:eastAsia="en-GB"/>
              </w:rPr>
            </w:pPr>
            <w:r w:rsidRPr="00896896">
              <w:rPr>
                <w:rFonts w:eastAsia="Calibri"/>
                <w:strike/>
                <w:sz w:val="22"/>
                <w:szCs w:val="22"/>
                <w:lang w:eastAsia="en-GB"/>
              </w:rPr>
              <w:t xml:space="preserve">A gazdasági szereplő </w:t>
            </w:r>
            <w:r w:rsidRPr="00896896">
              <w:rPr>
                <w:rFonts w:eastAsia="Calibri"/>
                <w:b/>
                <w:strike/>
                <w:sz w:val="22"/>
                <w:szCs w:val="22"/>
                <w:lang w:eastAsia="en-GB"/>
              </w:rPr>
              <w:t>tudomása szerint</w:t>
            </w:r>
            <w:r w:rsidRPr="00896896">
              <w:rPr>
                <w:rFonts w:eastAsia="Calibri"/>
                <w:strike/>
                <w:sz w:val="22"/>
                <w:szCs w:val="22"/>
                <w:lang w:eastAsia="en-GB"/>
              </w:rPr>
              <w:t xml:space="preserve"> megszegte-e </w:t>
            </w:r>
            <w:r w:rsidRPr="00896896">
              <w:rPr>
                <w:rFonts w:eastAsia="Calibri"/>
                <w:b/>
                <w:strike/>
                <w:sz w:val="22"/>
                <w:szCs w:val="22"/>
                <w:lang w:eastAsia="en-GB"/>
              </w:rPr>
              <w:t>kötelezettségeit</w:t>
            </w:r>
            <w:r w:rsidRPr="00896896">
              <w:rPr>
                <w:rFonts w:eastAsia="Calibri"/>
                <w:strike/>
                <w:sz w:val="22"/>
                <w:szCs w:val="22"/>
                <w:lang w:eastAsia="en-GB"/>
              </w:rPr>
              <w:t xml:space="preserve"> a </w:t>
            </w:r>
            <w:r w:rsidRPr="00896896">
              <w:rPr>
                <w:rFonts w:eastAsia="Calibri"/>
                <w:b/>
                <w:strike/>
                <w:sz w:val="22"/>
                <w:szCs w:val="22"/>
                <w:lang w:eastAsia="en-GB"/>
              </w:rPr>
              <w:t xml:space="preserve">környezetvédelmi, a szociális és a munkajog </w:t>
            </w:r>
            <w:proofErr w:type="gramStart"/>
            <w:r w:rsidRPr="00896896">
              <w:rPr>
                <w:rFonts w:eastAsia="Calibri"/>
                <w:b/>
                <w:strike/>
                <w:sz w:val="22"/>
                <w:szCs w:val="22"/>
                <w:lang w:eastAsia="en-GB"/>
              </w:rPr>
              <w:t>terén</w:t>
            </w:r>
            <w:r w:rsidRPr="00896896">
              <w:rPr>
                <w:rFonts w:eastAsia="Calibri"/>
                <w:b/>
                <w:strike/>
                <w:sz w:val="22"/>
                <w:szCs w:val="22"/>
                <w:vertAlign w:val="superscript"/>
                <w:lang w:eastAsia="en-GB"/>
              </w:rPr>
              <w:footnoteReference w:id="65"/>
            </w:r>
            <w:r w:rsidRPr="007D4AB7">
              <w:rPr>
                <w:rFonts w:eastAsia="Calibri"/>
                <w:b/>
                <w:strike/>
                <w:sz w:val="22"/>
                <w:szCs w:val="22"/>
                <w:lang w:eastAsia="en-GB"/>
              </w:rPr>
              <w:t>?</w:t>
            </w:r>
            <w:proofErr w:type="gramEnd"/>
          </w:p>
        </w:tc>
        <w:tc>
          <w:tcPr>
            <w:tcW w:w="4645" w:type="dxa"/>
            <w:shd w:val="clear" w:color="auto" w:fill="auto"/>
          </w:tcPr>
          <w:p w14:paraId="352F43C9" w14:textId="77777777" w:rsidR="00AC4690" w:rsidRPr="007D4AB7" w:rsidRDefault="00AC4690" w:rsidP="00AC4690">
            <w:pPr>
              <w:widowControl/>
              <w:adjustRightInd/>
              <w:spacing w:before="120" w:after="120" w:line="240" w:lineRule="auto"/>
              <w:textAlignment w:val="auto"/>
              <w:rPr>
                <w:rFonts w:eastAsia="Calibri"/>
                <w:strike/>
                <w:sz w:val="24"/>
                <w:szCs w:val="22"/>
                <w:lang w:eastAsia="en-GB"/>
              </w:rPr>
            </w:pPr>
            <w:r w:rsidRPr="007D4AB7">
              <w:rPr>
                <w:rFonts w:eastAsia="Calibri"/>
                <w:strike/>
                <w:sz w:val="22"/>
                <w:szCs w:val="22"/>
                <w:lang w:eastAsia="en-GB"/>
              </w:rPr>
              <w:t>[] Igen [] Nem</w:t>
            </w:r>
          </w:p>
        </w:tc>
      </w:tr>
      <w:tr w:rsidR="00AC4690" w:rsidRPr="00AC4690" w14:paraId="3F65FD00" w14:textId="77777777" w:rsidTr="00AC4690">
        <w:trPr>
          <w:trHeight w:val="405"/>
        </w:trPr>
        <w:tc>
          <w:tcPr>
            <w:tcW w:w="4644" w:type="dxa"/>
            <w:vMerge/>
            <w:shd w:val="clear" w:color="auto" w:fill="auto"/>
          </w:tcPr>
          <w:p w14:paraId="7ABFC409" w14:textId="77777777" w:rsidR="00AC4690" w:rsidRPr="007D4AB7" w:rsidRDefault="00AC4690" w:rsidP="00AC4690">
            <w:pPr>
              <w:widowControl/>
              <w:adjustRightInd/>
              <w:spacing w:before="120" w:after="120" w:line="240" w:lineRule="auto"/>
              <w:textAlignment w:val="auto"/>
              <w:rPr>
                <w:rFonts w:eastAsia="Calibri"/>
                <w:strike/>
                <w:sz w:val="24"/>
                <w:szCs w:val="22"/>
                <w:lang w:eastAsia="en-GB"/>
              </w:rPr>
            </w:pPr>
          </w:p>
        </w:tc>
        <w:tc>
          <w:tcPr>
            <w:tcW w:w="4645" w:type="dxa"/>
            <w:shd w:val="clear" w:color="auto" w:fill="auto"/>
          </w:tcPr>
          <w:p w14:paraId="29D08408" w14:textId="77777777" w:rsidR="00AC4690" w:rsidRPr="007D4AB7" w:rsidRDefault="00AC4690" w:rsidP="00AC4690">
            <w:pPr>
              <w:widowControl/>
              <w:adjustRightInd/>
              <w:spacing w:before="120" w:after="120" w:line="240" w:lineRule="auto"/>
              <w:jc w:val="left"/>
              <w:textAlignment w:val="auto"/>
              <w:rPr>
                <w:rFonts w:eastAsia="Calibri"/>
                <w:strike/>
                <w:sz w:val="24"/>
                <w:szCs w:val="22"/>
                <w:lang w:eastAsia="en-GB"/>
              </w:rPr>
            </w:pPr>
            <w:r w:rsidRPr="007D4AB7">
              <w:rPr>
                <w:rFonts w:eastAsia="Calibri"/>
                <w:b/>
                <w:strike/>
                <w:sz w:val="22"/>
                <w:szCs w:val="22"/>
                <w:lang w:eastAsia="en-GB"/>
              </w:rPr>
              <w:t>Ha igen</w:t>
            </w:r>
            <w:r w:rsidRPr="007D4AB7">
              <w:rPr>
                <w:rFonts w:eastAsia="Calibri"/>
                <w:strike/>
                <w:sz w:val="22"/>
                <w:szCs w:val="22"/>
                <w:lang w:eastAsia="en-GB"/>
              </w:rPr>
              <w:t>, hozott-e a gazdasági szereplő olyan intézkedéseket, amelyek e kizárási okok ellenére igazolják megbízhatóságát (öntisztázás)?</w:t>
            </w:r>
            <w:r w:rsidRPr="007D4AB7">
              <w:rPr>
                <w:rFonts w:eastAsia="Calibri"/>
                <w:strike/>
                <w:sz w:val="22"/>
                <w:szCs w:val="22"/>
                <w:lang w:eastAsia="en-GB"/>
              </w:rPr>
              <w:br/>
              <w:t>[] Igen [] Nem</w:t>
            </w:r>
            <w:r w:rsidRPr="007D4AB7">
              <w:rPr>
                <w:rFonts w:eastAsia="Calibri"/>
                <w:strike/>
                <w:sz w:val="22"/>
                <w:szCs w:val="22"/>
                <w:lang w:eastAsia="en-GB"/>
              </w:rPr>
              <w:br/>
              <w:t>Amennyiben igen, kérjük, ismertesse ezeket az intézkedéseket: [</w:t>
            </w:r>
            <w:proofErr w:type="gramStart"/>
            <w:r w:rsidRPr="007D4AB7">
              <w:rPr>
                <w:rFonts w:eastAsia="Calibri"/>
                <w:strike/>
                <w:sz w:val="22"/>
                <w:szCs w:val="22"/>
                <w:lang w:eastAsia="en-GB"/>
              </w:rPr>
              <w:t>……</w:t>
            </w:r>
            <w:proofErr w:type="gramEnd"/>
            <w:r w:rsidRPr="007D4AB7">
              <w:rPr>
                <w:rFonts w:eastAsia="Calibri"/>
                <w:strike/>
                <w:sz w:val="22"/>
                <w:szCs w:val="22"/>
                <w:lang w:eastAsia="en-GB"/>
              </w:rPr>
              <w:t>]</w:t>
            </w:r>
          </w:p>
        </w:tc>
      </w:tr>
      <w:tr w:rsidR="00AC4690" w:rsidRPr="00AC4690" w14:paraId="7B2B72E4" w14:textId="77777777" w:rsidTr="00AC4690">
        <w:tc>
          <w:tcPr>
            <w:tcW w:w="4644" w:type="dxa"/>
            <w:shd w:val="clear" w:color="auto" w:fill="auto"/>
          </w:tcPr>
          <w:p w14:paraId="46A7B786" w14:textId="77777777" w:rsidR="00AC4690" w:rsidRPr="00AC4690" w:rsidRDefault="00AC4690" w:rsidP="00AC4690">
            <w:pPr>
              <w:widowControl/>
              <w:adjustRightInd/>
              <w:spacing w:before="120" w:after="120" w:line="240" w:lineRule="auto"/>
              <w:jc w:val="left"/>
              <w:textAlignment w:val="auto"/>
              <w:rPr>
                <w:rFonts w:eastAsia="Calibri"/>
                <w:b/>
                <w:sz w:val="24"/>
                <w:szCs w:val="22"/>
                <w:lang w:eastAsia="en-GB"/>
              </w:rPr>
            </w:pPr>
            <w:r w:rsidRPr="00AC4690">
              <w:rPr>
                <w:rFonts w:eastAsia="Calibri"/>
                <w:sz w:val="22"/>
                <w:szCs w:val="22"/>
                <w:lang w:eastAsia="en-GB"/>
              </w:rPr>
              <w:lastRenderedPageBreak/>
              <w:t>A gazdasági szereplő a következő helyzetek bármelyikében van-e:</w:t>
            </w:r>
            <w:r w:rsidRPr="00AC4690">
              <w:rPr>
                <w:rFonts w:eastAsia="Calibri"/>
                <w:sz w:val="24"/>
                <w:szCs w:val="22"/>
                <w:lang w:eastAsia="en-GB"/>
              </w:rPr>
              <w:br/>
            </w:r>
            <w:r w:rsidRPr="00AC4690">
              <w:rPr>
                <w:rFonts w:eastAsia="Calibri"/>
                <w:sz w:val="22"/>
                <w:szCs w:val="22"/>
                <w:lang w:eastAsia="en-GB"/>
              </w:rPr>
              <w:t>a)</w:t>
            </w:r>
            <w:r w:rsidRPr="00AC4690">
              <w:rPr>
                <w:rFonts w:eastAsia="Calibri"/>
                <w:b/>
                <w:sz w:val="22"/>
                <w:szCs w:val="22"/>
                <w:lang w:eastAsia="en-GB"/>
              </w:rPr>
              <w:t xml:space="preserve"> Csődeljárás, </w:t>
            </w:r>
            <w:r w:rsidRPr="00AC4690">
              <w:rPr>
                <w:rFonts w:eastAsia="Calibri"/>
                <w:sz w:val="22"/>
                <w:szCs w:val="22"/>
                <w:lang w:eastAsia="en-GB"/>
              </w:rPr>
              <w:t>vagy</w:t>
            </w:r>
            <w:r w:rsidRPr="00AC4690">
              <w:rPr>
                <w:rFonts w:eastAsia="Calibri"/>
                <w:sz w:val="24"/>
                <w:szCs w:val="22"/>
                <w:lang w:eastAsia="en-GB"/>
              </w:rPr>
              <w:br/>
            </w:r>
            <w:r w:rsidRPr="00AC4690">
              <w:rPr>
                <w:rFonts w:eastAsia="Calibri"/>
                <w:sz w:val="22"/>
                <w:szCs w:val="22"/>
                <w:lang w:eastAsia="en-GB"/>
              </w:rPr>
              <w:t>b)</w:t>
            </w:r>
            <w:r w:rsidRPr="00AC4690">
              <w:rPr>
                <w:rFonts w:eastAsia="Calibri"/>
                <w:b/>
                <w:sz w:val="22"/>
                <w:szCs w:val="22"/>
                <w:lang w:eastAsia="en-GB"/>
              </w:rPr>
              <w:t xml:space="preserve"> Fizetésképtelenségi eljárás</w:t>
            </w:r>
            <w:r w:rsidRPr="00AC4690">
              <w:rPr>
                <w:rFonts w:eastAsia="Calibri"/>
                <w:sz w:val="22"/>
                <w:szCs w:val="22"/>
                <w:lang w:eastAsia="en-GB"/>
              </w:rPr>
              <w:t xml:space="preserve"> vagy felszámolási eljárás alatt áll, vagy</w:t>
            </w:r>
            <w:r w:rsidRPr="00AC4690">
              <w:rPr>
                <w:rFonts w:eastAsia="Calibri"/>
                <w:sz w:val="24"/>
                <w:szCs w:val="22"/>
                <w:lang w:eastAsia="en-GB"/>
              </w:rPr>
              <w:br/>
            </w:r>
            <w:r w:rsidRPr="00AC4690">
              <w:rPr>
                <w:rFonts w:eastAsia="Calibri"/>
                <w:sz w:val="22"/>
                <w:szCs w:val="22"/>
                <w:lang w:eastAsia="en-GB"/>
              </w:rPr>
              <w:t xml:space="preserve">c) </w:t>
            </w:r>
            <w:r w:rsidRPr="00AC4690">
              <w:rPr>
                <w:rFonts w:eastAsia="Calibri"/>
                <w:b/>
                <w:sz w:val="22"/>
                <w:szCs w:val="22"/>
                <w:lang w:eastAsia="en-GB"/>
              </w:rPr>
              <w:t>Hitelezőkkel csődegyezséget kötött</w:t>
            </w:r>
            <w:r w:rsidRPr="00AC4690">
              <w:rPr>
                <w:rFonts w:eastAsia="Calibri"/>
                <w:sz w:val="22"/>
                <w:szCs w:val="22"/>
                <w:lang w:eastAsia="en-GB"/>
              </w:rPr>
              <w:t>, vagy</w:t>
            </w:r>
            <w:r w:rsidRPr="00AC4690">
              <w:rPr>
                <w:rFonts w:eastAsia="Calibri"/>
                <w:sz w:val="24"/>
                <w:szCs w:val="22"/>
                <w:lang w:eastAsia="en-GB"/>
              </w:rPr>
              <w:br/>
            </w:r>
            <w:r w:rsidRPr="00AC4690">
              <w:rPr>
                <w:rFonts w:eastAsia="Calibri"/>
                <w:sz w:val="22"/>
                <w:szCs w:val="22"/>
                <w:lang w:eastAsia="en-GB"/>
              </w:rPr>
              <w:t xml:space="preserve">d) </w:t>
            </w:r>
            <w:proofErr w:type="gramStart"/>
            <w:r w:rsidRPr="00AC4690">
              <w:rPr>
                <w:rFonts w:eastAsia="Calibri"/>
                <w:sz w:val="22"/>
                <w:szCs w:val="22"/>
                <w:lang w:eastAsia="en-GB"/>
              </w:rPr>
              <w:t>A</w:t>
            </w:r>
            <w:proofErr w:type="gramEnd"/>
            <w:r w:rsidRPr="00AC4690">
              <w:rPr>
                <w:rFonts w:eastAsia="Calibri"/>
                <w:sz w:val="22"/>
                <w:szCs w:val="22"/>
                <w:lang w:eastAsia="en-GB"/>
              </w:rPr>
              <w:t xml:space="preserve"> nemzeti törvények és rendeletek szerinti hasonló eljárás következtében bármely hasonló helyzetben van</w:t>
            </w:r>
            <w:r w:rsidRPr="00AC4690">
              <w:rPr>
                <w:rFonts w:eastAsia="Calibri"/>
                <w:sz w:val="22"/>
                <w:szCs w:val="22"/>
                <w:vertAlign w:val="superscript"/>
                <w:lang w:eastAsia="en-GB"/>
              </w:rPr>
              <w:footnoteReference w:id="66"/>
            </w:r>
            <w:r w:rsidRPr="00AC4690">
              <w:rPr>
                <w:rFonts w:eastAsia="Calibri"/>
                <w:sz w:val="22"/>
                <w:szCs w:val="22"/>
                <w:lang w:eastAsia="en-GB"/>
              </w:rPr>
              <w:t>, vagy</w:t>
            </w:r>
            <w:r w:rsidRPr="00AC4690">
              <w:rPr>
                <w:rFonts w:eastAsia="Calibri"/>
                <w:sz w:val="24"/>
                <w:szCs w:val="22"/>
                <w:lang w:eastAsia="en-GB"/>
              </w:rPr>
              <w:br/>
            </w:r>
            <w:r w:rsidRPr="00AC4690">
              <w:rPr>
                <w:rFonts w:eastAsia="Calibri"/>
                <w:sz w:val="22"/>
                <w:szCs w:val="22"/>
                <w:lang w:eastAsia="en-GB"/>
              </w:rPr>
              <w:t>e) Vagyonát felszámoló vagy bíróság kezeli, vagy</w:t>
            </w:r>
            <w:r w:rsidRPr="00AC4690">
              <w:rPr>
                <w:rFonts w:eastAsia="Calibri"/>
                <w:sz w:val="24"/>
                <w:szCs w:val="22"/>
                <w:lang w:eastAsia="en-GB"/>
              </w:rPr>
              <w:br/>
            </w:r>
            <w:r w:rsidRPr="00AC4690">
              <w:rPr>
                <w:rFonts w:eastAsia="Calibri"/>
                <w:sz w:val="22"/>
                <w:szCs w:val="22"/>
                <w:lang w:eastAsia="en-GB"/>
              </w:rPr>
              <w:t>f) Üzleti tevékenységét felfüggesztette?</w:t>
            </w:r>
            <w:r w:rsidRPr="00AC4690">
              <w:rPr>
                <w:rFonts w:eastAsia="Calibri"/>
                <w:sz w:val="24"/>
                <w:szCs w:val="22"/>
                <w:lang w:eastAsia="en-GB"/>
              </w:rPr>
              <w:br/>
            </w:r>
            <w:r w:rsidRPr="00AC4690">
              <w:rPr>
                <w:rFonts w:eastAsia="Calibri"/>
                <w:b/>
                <w:sz w:val="22"/>
                <w:szCs w:val="22"/>
                <w:lang w:eastAsia="en-GB"/>
              </w:rPr>
              <w:t>Ha igen:</w:t>
            </w:r>
          </w:p>
          <w:p w14:paraId="2B38774F" w14:textId="77777777" w:rsidR="00AC4690" w:rsidRPr="00AC4690" w:rsidRDefault="00AC4690" w:rsidP="00AC4690">
            <w:pPr>
              <w:widowControl/>
              <w:numPr>
                <w:ilvl w:val="0"/>
                <w:numId w:val="23"/>
              </w:numPr>
              <w:adjustRightInd/>
              <w:spacing w:before="120" w:after="120" w:line="240" w:lineRule="auto"/>
              <w:textAlignment w:val="auto"/>
              <w:rPr>
                <w:rFonts w:eastAsia="Calibri"/>
                <w:sz w:val="24"/>
                <w:szCs w:val="22"/>
                <w:lang w:eastAsia="en-GB"/>
              </w:rPr>
            </w:pPr>
            <w:r w:rsidRPr="00AC4690">
              <w:rPr>
                <w:rFonts w:eastAsia="Calibri"/>
                <w:sz w:val="22"/>
                <w:szCs w:val="22"/>
                <w:lang w:eastAsia="en-GB"/>
              </w:rPr>
              <w:t>Kérjük, részletezze:</w:t>
            </w:r>
          </w:p>
          <w:p w14:paraId="3045CD32" w14:textId="77777777" w:rsidR="00AC4690" w:rsidRPr="00AC4690" w:rsidRDefault="00AC4690" w:rsidP="00AC4690">
            <w:pPr>
              <w:widowControl/>
              <w:numPr>
                <w:ilvl w:val="0"/>
                <w:numId w:val="23"/>
              </w:numPr>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xml:space="preserve">Kérjük, ismertesse az okokat, amelyek miatt mégis képes lesz az alkalmazandó nemzeti szabályokat és üzletfolytonossági intézkedéseket figyelembe véve a szerződés </w:t>
            </w:r>
            <w:proofErr w:type="gramStart"/>
            <w:r w:rsidRPr="00AC4690">
              <w:rPr>
                <w:rFonts w:eastAsia="Calibri"/>
                <w:sz w:val="22"/>
                <w:szCs w:val="22"/>
                <w:lang w:eastAsia="en-GB"/>
              </w:rPr>
              <w:t>teljesítésére</w:t>
            </w:r>
            <w:r w:rsidRPr="00AC4690">
              <w:rPr>
                <w:rFonts w:eastAsia="Calibri"/>
                <w:sz w:val="22"/>
                <w:szCs w:val="22"/>
                <w:vertAlign w:val="superscript"/>
                <w:lang w:eastAsia="en-GB"/>
              </w:rPr>
              <w:footnoteReference w:id="67"/>
            </w:r>
            <w:r w:rsidRPr="00AC4690">
              <w:rPr>
                <w:rFonts w:eastAsia="Calibri"/>
                <w:sz w:val="22"/>
                <w:szCs w:val="22"/>
                <w:lang w:eastAsia="en-GB"/>
              </w:rPr>
              <w:t>.</w:t>
            </w:r>
            <w:proofErr w:type="gramEnd"/>
          </w:p>
          <w:p w14:paraId="00DDB330"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Ha a vonatkozó információ elektronikusan elérhető, kérjük, adja meg a következő információkat:</w:t>
            </w:r>
          </w:p>
        </w:tc>
        <w:tc>
          <w:tcPr>
            <w:tcW w:w="4645" w:type="dxa"/>
            <w:shd w:val="clear" w:color="auto" w:fill="auto"/>
          </w:tcPr>
          <w:p w14:paraId="542FD882"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 Igen [] Nem</w:t>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p>
          <w:p w14:paraId="4A91C32D" w14:textId="77777777" w:rsidR="00AC4690" w:rsidRPr="00AC4690" w:rsidRDefault="00AC4690" w:rsidP="00AC4690">
            <w:pPr>
              <w:widowControl/>
              <w:numPr>
                <w:ilvl w:val="0"/>
                <w:numId w:val="23"/>
              </w:numPr>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p>
          <w:p w14:paraId="54F97362" w14:textId="77777777" w:rsidR="00AC4690" w:rsidRPr="00AC4690" w:rsidRDefault="00AC4690" w:rsidP="00AC4690">
            <w:pPr>
              <w:widowControl/>
              <w:numPr>
                <w:ilvl w:val="0"/>
                <w:numId w:val="23"/>
              </w:numPr>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p>
          <w:p w14:paraId="00CC4EDF" w14:textId="77777777" w:rsidR="00AC4690" w:rsidRPr="00AC4690" w:rsidRDefault="00AC4690" w:rsidP="00AC4690">
            <w:pPr>
              <w:widowControl/>
              <w:adjustRightInd/>
              <w:spacing w:before="120" w:after="120" w:line="240" w:lineRule="auto"/>
              <w:ind w:left="850"/>
              <w:textAlignment w:val="auto"/>
              <w:rPr>
                <w:rFonts w:eastAsia="Calibri"/>
                <w:sz w:val="24"/>
                <w:szCs w:val="22"/>
                <w:lang w:eastAsia="en-GB"/>
              </w:rPr>
            </w:pPr>
            <w:r w:rsidRPr="00AC4690">
              <w:rPr>
                <w:rFonts w:eastAsia="Calibri"/>
                <w:sz w:val="24"/>
                <w:szCs w:val="22"/>
                <w:lang w:eastAsia="en-GB"/>
              </w:rPr>
              <w:br/>
            </w:r>
          </w:p>
          <w:p w14:paraId="38FA7370"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(internetcím, a kibocsátó hatóság vagy testület, a dokumentáció pontos hivatkozási adatai): [</w:t>
            </w:r>
            <w:proofErr w:type="gramStart"/>
            <w:r w:rsidRPr="00AC4690">
              <w:rPr>
                <w:rFonts w:eastAsia="Calibri"/>
                <w:sz w:val="22"/>
                <w:szCs w:val="22"/>
                <w:lang w:eastAsia="en-GB"/>
              </w:rPr>
              <w:t>……</w:t>
            </w:r>
            <w:proofErr w:type="gramEnd"/>
            <w:r w:rsidRPr="00AC4690">
              <w:rPr>
                <w:rFonts w:eastAsia="Calibri"/>
                <w:sz w:val="22"/>
                <w:szCs w:val="22"/>
                <w:lang w:eastAsia="en-GB"/>
              </w:rPr>
              <w:t>][……][……]</w:t>
            </w:r>
          </w:p>
        </w:tc>
      </w:tr>
      <w:tr w:rsidR="00AC4690" w:rsidRPr="00AC4690" w14:paraId="7B1535DA" w14:textId="77777777" w:rsidTr="00AC4690">
        <w:trPr>
          <w:trHeight w:val="303"/>
        </w:trPr>
        <w:tc>
          <w:tcPr>
            <w:tcW w:w="4644" w:type="dxa"/>
            <w:vMerge w:val="restart"/>
            <w:shd w:val="clear" w:color="auto" w:fill="auto"/>
          </w:tcPr>
          <w:p w14:paraId="4CE38D03" w14:textId="77777777" w:rsidR="00AC4690" w:rsidRPr="007D4AB7" w:rsidRDefault="00AC4690" w:rsidP="00AC4690">
            <w:pPr>
              <w:widowControl/>
              <w:adjustRightInd/>
              <w:spacing w:before="120" w:after="120" w:line="240" w:lineRule="auto"/>
              <w:jc w:val="left"/>
              <w:textAlignment w:val="auto"/>
              <w:rPr>
                <w:rFonts w:eastAsia="Calibri"/>
                <w:strike/>
                <w:sz w:val="24"/>
                <w:szCs w:val="22"/>
                <w:lang w:eastAsia="en-GB"/>
              </w:rPr>
            </w:pPr>
            <w:r w:rsidRPr="00896896">
              <w:rPr>
                <w:rFonts w:eastAsia="Calibri"/>
                <w:strike/>
                <w:sz w:val="22"/>
                <w:szCs w:val="22"/>
                <w:lang w:eastAsia="en-GB"/>
              </w:rPr>
              <w:t xml:space="preserve">Elkövetett-e a gazdasági szereplő </w:t>
            </w:r>
            <w:r w:rsidRPr="00896896">
              <w:rPr>
                <w:rFonts w:eastAsia="Calibri"/>
                <w:b/>
                <w:strike/>
                <w:sz w:val="22"/>
                <w:szCs w:val="22"/>
                <w:lang w:eastAsia="en-GB"/>
              </w:rPr>
              <w:t xml:space="preserve">súlyos szakmai </w:t>
            </w:r>
            <w:proofErr w:type="gramStart"/>
            <w:r w:rsidRPr="00896896">
              <w:rPr>
                <w:rFonts w:eastAsia="Calibri"/>
                <w:b/>
                <w:strike/>
                <w:sz w:val="22"/>
                <w:szCs w:val="22"/>
                <w:lang w:eastAsia="en-GB"/>
              </w:rPr>
              <w:t>kötelességszegést</w:t>
            </w:r>
            <w:r w:rsidRPr="00896896">
              <w:rPr>
                <w:rFonts w:eastAsia="Calibri"/>
                <w:b/>
                <w:strike/>
                <w:sz w:val="22"/>
                <w:szCs w:val="22"/>
                <w:vertAlign w:val="superscript"/>
                <w:lang w:eastAsia="en-GB"/>
              </w:rPr>
              <w:footnoteReference w:id="68"/>
            </w:r>
            <w:r w:rsidRPr="007D4AB7">
              <w:rPr>
                <w:rFonts w:eastAsia="Calibri"/>
                <w:strike/>
                <w:sz w:val="22"/>
                <w:szCs w:val="22"/>
                <w:lang w:eastAsia="en-GB"/>
              </w:rPr>
              <w:t>?</w:t>
            </w:r>
            <w:proofErr w:type="gramEnd"/>
            <w:r w:rsidRPr="007D4AB7">
              <w:rPr>
                <w:rFonts w:eastAsia="Calibri"/>
                <w:strike/>
                <w:sz w:val="22"/>
                <w:szCs w:val="22"/>
                <w:lang w:eastAsia="en-GB"/>
              </w:rPr>
              <w:t xml:space="preserve"> </w:t>
            </w:r>
            <w:r w:rsidRPr="007D4AB7">
              <w:rPr>
                <w:rFonts w:eastAsia="Calibri"/>
                <w:strike/>
                <w:sz w:val="22"/>
                <w:szCs w:val="22"/>
                <w:lang w:eastAsia="en-GB"/>
              </w:rPr>
              <w:br/>
              <w:t>Ha igen, kérjük, részletezze:</w:t>
            </w:r>
          </w:p>
        </w:tc>
        <w:tc>
          <w:tcPr>
            <w:tcW w:w="4645" w:type="dxa"/>
            <w:shd w:val="clear" w:color="auto" w:fill="auto"/>
          </w:tcPr>
          <w:p w14:paraId="50A5936A" w14:textId="77777777" w:rsidR="00AC4690" w:rsidRPr="007D4AB7" w:rsidRDefault="00AC4690" w:rsidP="00AC4690">
            <w:pPr>
              <w:widowControl/>
              <w:adjustRightInd/>
              <w:spacing w:before="120" w:after="120" w:line="240" w:lineRule="auto"/>
              <w:jc w:val="left"/>
              <w:textAlignment w:val="auto"/>
              <w:rPr>
                <w:rFonts w:eastAsia="Calibri"/>
                <w:strike/>
                <w:sz w:val="24"/>
                <w:szCs w:val="22"/>
                <w:lang w:eastAsia="en-GB"/>
              </w:rPr>
            </w:pPr>
            <w:r w:rsidRPr="007D4AB7">
              <w:rPr>
                <w:rFonts w:eastAsia="Calibri"/>
                <w:strike/>
                <w:sz w:val="22"/>
                <w:szCs w:val="22"/>
                <w:lang w:eastAsia="en-GB"/>
              </w:rPr>
              <w:t>[] Igen [] Nem,</w:t>
            </w:r>
            <w:r w:rsidRPr="007D4AB7">
              <w:rPr>
                <w:rFonts w:eastAsia="Calibri"/>
                <w:strike/>
                <w:sz w:val="24"/>
                <w:szCs w:val="22"/>
                <w:lang w:eastAsia="en-GB"/>
              </w:rPr>
              <w:br/>
            </w:r>
            <w:r w:rsidRPr="007D4AB7">
              <w:rPr>
                <w:rFonts w:eastAsia="Calibri"/>
                <w:strike/>
                <w:sz w:val="24"/>
                <w:szCs w:val="22"/>
                <w:lang w:eastAsia="en-GB"/>
              </w:rPr>
              <w:br/>
            </w:r>
            <w:r w:rsidRPr="007D4AB7">
              <w:rPr>
                <w:rFonts w:eastAsia="Calibri"/>
                <w:strike/>
                <w:sz w:val="22"/>
                <w:szCs w:val="22"/>
                <w:lang w:eastAsia="en-GB"/>
              </w:rPr>
              <w:t xml:space="preserve"> [</w:t>
            </w:r>
            <w:proofErr w:type="gramStart"/>
            <w:r w:rsidRPr="007D4AB7">
              <w:rPr>
                <w:rFonts w:eastAsia="Calibri"/>
                <w:strike/>
                <w:sz w:val="22"/>
                <w:szCs w:val="22"/>
                <w:lang w:eastAsia="en-GB"/>
              </w:rPr>
              <w:t>……</w:t>
            </w:r>
            <w:proofErr w:type="gramEnd"/>
            <w:r w:rsidRPr="007D4AB7">
              <w:rPr>
                <w:rFonts w:eastAsia="Calibri"/>
                <w:strike/>
                <w:sz w:val="22"/>
                <w:szCs w:val="22"/>
                <w:lang w:eastAsia="en-GB"/>
              </w:rPr>
              <w:t>]</w:t>
            </w:r>
          </w:p>
        </w:tc>
      </w:tr>
      <w:tr w:rsidR="00AC4690" w:rsidRPr="00AC4690" w14:paraId="419E5262" w14:textId="77777777" w:rsidTr="00AC4690">
        <w:trPr>
          <w:trHeight w:val="303"/>
        </w:trPr>
        <w:tc>
          <w:tcPr>
            <w:tcW w:w="4644" w:type="dxa"/>
            <w:vMerge/>
            <w:shd w:val="clear" w:color="auto" w:fill="auto"/>
          </w:tcPr>
          <w:p w14:paraId="77BFDF0F" w14:textId="77777777" w:rsidR="00AC4690" w:rsidRPr="007D4AB7" w:rsidRDefault="00AC4690" w:rsidP="00AC4690">
            <w:pPr>
              <w:widowControl/>
              <w:adjustRightInd/>
              <w:spacing w:before="120" w:after="120" w:line="240" w:lineRule="auto"/>
              <w:jc w:val="left"/>
              <w:textAlignment w:val="auto"/>
              <w:rPr>
                <w:rFonts w:eastAsia="Calibri"/>
                <w:strike/>
                <w:sz w:val="24"/>
                <w:szCs w:val="22"/>
                <w:lang w:eastAsia="en-GB"/>
              </w:rPr>
            </w:pPr>
          </w:p>
        </w:tc>
        <w:tc>
          <w:tcPr>
            <w:tcW w:w="4645" w:type="dxa"/>
            <w:shd w:val="clear" w:color="auto" w:fill="auto"/>
          </w:tcPr>
          <w:p w14:paraId="16DD2DD3" w14:textId="77777777" w:rsidR="00AC4690" w:rsidRPr="007D4AB7" w:rsidRDefault="00AC4690" w:rsidP="00AC4690">
            <w:pPr>
              <w:widowControl/>
              <w:adjustRightInd/>
              <w:spacing w:before="120" w:after="120" w:line="240" w:lineRule="auto"/>
              <w:jc w:val="left"/>
              <w:textAlignment w:val="auto"/>
              <w:rPr>
                <w:rFonts w:eastAsia="Calibri"/>
                <w:strike/>
                <w:sz w:val="22"/>
                <w:szCs w:val="22"/>
                <w:lang w:eastAsia="en-GB"/>
              </w:rPr>
            </w:pPr>
            <w:r w:rsidRPr="007D4AB7">
              <w:rPr>
                <w:rFonts w:eastAsia="Calibri"/>
                <w:b/>
                <w:strike/>
                <w:sz w:val="22"/>
                <w:szCs w:val="22"/>
                <w:lang w:eastAsia="en-GB"/>
              </w:rPr>
              <w:t>Ha igen</w:t>
            </w:r>
            <w:r w:rsidRPr="007D4AB7">
              <w:rPr>
                <w:rFonts w:eastAsia="Calibri"/>
                <w:strike/>
                <w:sz w:val="22"/>
                <w:szCs w:val="22"/>
                <w:lang w:eastAsia="en-GB"/>
              </w:rPr>
              <w:t xml:space="preserve">, tett-e a gazdasági szereplő öntisztázó intézkedéseket? </w:t>
            </w:r>
          </w:p>
          <w:p w14:paraId="3E33B65E" w14:textId="77777777" w:rsidR="00AC4690" w:rsidRPr="007D4AB7" w:rsidRDefault="00AC4690" w:rsidP="00AC4690">
            <w:pPr>
              <w:widowControl/>
              <w:adjustRightInd/>
              <w:spacing w:before="120" w:after="120" w:line="240" w:lineRule="auto"/>
              <w:jc w:val="left"/>
              <w:textAlignment w:val="auto"/>
              <w:rPr>
                <w:rFonts w:eastAsia="Calibri"/>
                <w:strike/>
                <w:sz w:val="22"/>
                <w:szCs w:val="22"/>
                <w:lang w:eastAsia="en-GB"/>
              </w:rPr>
            </w:pPr>
            <w:r w:rsidRPr="007D4AB7">
              <w:rPr>
                <w:rFonts w:eastAsia="Calibri"/>
                <w:strike/>
                <w:sz w:val="22"/>
                <w:szCs w:val="22"/>
                <w:lang w:eastAsia="en-GB"/>
              </w:rPr>
              <w:t>[] Igen [] Nem</w:t>
            </w:r>
            <w:r w:rsidRPr="007D4AB7">
              <w:rPr>
                <w:rFonts w:eastAsia="Calibri"/>
                <w:strike/>
                <w:sz w:val="22"/>
                <w:szCs w:val="22"/>
                <w:lang w:eastAsia="en-GB"/>
              </w:rPr>
              <w:br/>
            </w:r>
            <w:r w:rsidRPr="007D4AB7">
              <w:rPr>
                <w:rFonts w:eastAsia="Calibri"/>
                <w:b/>
                <w:strike/>
                <w:sz w:val="22"/>
                <w:szCs w:val="22"/>
                <w:lang w:eastAsia="en-GB"/>
              </w:rPr>
              <w:t>Amennyiben igen</w:t>
            </w:r>
            <w:r w:rsidRPr="007D4AB7">
              <w:rPr>
                <w:rFonts w:eastAsia="Calibri"/>
                <w:strike/>
                <w:sz w:val="22"/>
                <w:szCs w:val="22"/>
                <w:lang w:eastAsia="en-GB"/>
              </w:rPr>
              <w:t xml:space="preserve">, kérjük, ismertesse ezeket az intézkedéseket: </w:t>
            </w:r>
          </w:p>
          <w:p w14:paraId="60E80F42" w14:textId="77777777" w:rsidR="00AC4690" w:rsidRPr="007D4AB7" w:rsidRDefault="00AC4690" w:rsidP="00AC4690">
            <w:pPr>
              <w:widowControl/>
              <w:adjustRightInd/>
              <w:spacing w:before="120" w:after="120" w:line="240" w:lineRule="auto"/>
              <w:jc w:val="left"/>
              <w:textAlignment w:val="auto"/>
              <w:rPr>
                <w:rFonts w:eastAsia="Calibri"/>
                <w:strike/>
                <w:sz w:val="24"/>
                <w:szCs w:val="22"/>
                <w:lang w:eastAsia="en-GB"/>
              </w:rPr>
            </w:pPr>
            <w:r w:rsidRPr="007D4AB7">
              <w:rPr>
                <w:rFonts w:eastAsia="Calibri"/>
                <w:strike/>
                <w:sz w:val="22"/>
                <w:szCs w:val="22"/>
                <w:lang w:eastAsia="en-GB"/>
              </w:rPr>
              <w:t>[……]</w:t>
            </w:r>
          </w:p>
        </w:tc>
      </w:tr>
      <w:tr w:rsidR="00AC4690" w:rsidRPr="00AC4690" w14:paraId="0236D29A" w14:textId="77777777" w:rsidTr="00AC4690">
        <w:trPr>
          <w:trHeight w:val="515"/>
        </w:trPr>
        <w:tc>
          <w:tcPr>
            <w:tcW w:w="4644" w:type="dxa"/>
            <w:vMerge w:val="restart"/>
            <w:shd w:val="clear" w:color="auto" w:fill="auto"/>
          </w:tcPr>
          <w:p w14:paraId="71CB59A8"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b/>
                <w:sz w:val="22"/>
                <w:szCs w:val="22"/>
              </w:rPr>
              <w:t>Kötött-e a gazdasági szereplő</w:t>
            </w:r>
            <w:r w:rsidRPr="00AC4690">
              <w:rPr>
                <w:rFonts w:eastAsia="Calibri"/>
                <w:sz w:val="22"/>
                <w:szCs w:val="22"/>
                <w:lang w:eastAsia="en-GB"/>
              </w:rPr>
              <w:t xml:space="preserve"> </w:t>
            </w:r>
            <w:r w:rsidRPr="00AC4690">
              <w:rPr>
                <w:rFonts w:eastAsia="Calibri"/>
                <w:b/>
                <w:sz w:val="22"/>
                <w:szCs w:val="22"/>
                <w:lang w:eastAsia="en-GB"/>
              </w:rPr>
              <w:t>a verseny torzítását célzó</w:t>
            </w:r>
            <w:r w:rsidRPr="00AC4690">
              <w:rPr>
                <w:rFonts w:eastAsia="Calibri"/>
                <w:sz w:val="22"/>
                <w:szCs w:val="22"/>
                <w:lang w:eastAsia="en-GB"/>
              </w:rPr>
              <w:t xml:space="preserve"> </w:t>
            </w:r>
            <w:r w:rsidRPr="00AC4690">
              <w:rPr>
                <w:rFonts w:eastAsia="Calibri"/>
                <w:b/>
                <w:sz w:val="22"/>
                <w:szCs w:val="22"/>
                <w:lang w:eastAsia="en-GB"/>
              </w:rPr>
              <w:t>megállapodást</w:t>
            </w:r>
            <w:r w:rsidRPr="00AC4690">
              <w:rPr>
                <w:rFonts w:eastAsia="Calibri"/>
                <w:sz w:val="22"/>
                <w:szCs w:val="22"/>
                <w:lang w:eastAsia="en-GB"/>
              </w:rPr>
              <w:t xml:space="preserve"> más gazdasági szereplőkkel?</w:t>
            </w:r>
            <w:r w:rsidRPr="00AC4690">
              <w:rPr>
                <w:rFonts w:eastAsia="Calibri"/>
                <w:sz w:val="22"/>
                <w:szCs w:val="22"/>
                <w:lang w:eastAsia="en-GB"/>
              </w:rPr>
              <w:br/>
            </w:r>
            <w:r w:rsidRPr="00AC4690">
              <w:rPr>
                <w:rFonts w:eastAsia="Calibri"/>
                <w:b/>
                <w:sz w:val="22"/>
                <w:szCs w:val="22"/>
                <w:lang w:eastAsia="en-GB"/>
              </w:rPr>
              <w:t>Ha igen</w:t>
            </w:r>
            <w:r w:rsidRPr="00AC4690">
              <w:rPr>
                <w:rFonts w:eastAsia="Calibri"/>
                <w:sz w:val="22"/>
                <w:szCs w:val="22"/>
                <w:lang w:eastAsia="en-GB"/>
              </w:rPr>
              <w:t>, kérjük, részletezze:</w:t>
            </w:r>
          </w:p>
        </w:tc>
        <w:tc>
          <w:tcPr>
            <w:tcW w:w="4645" w:type="dxa"/>
            <w:shd w:val="clear" w:color="auto" w:fill="auto"/>
          </w:tcPr>
          <w:p w14:paraId="213B7CFE"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 Igen [] Nem</w:t>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w:t>
            </w:r>
          </w:p>
        </w:tc>
      </w:tr>
      <w:tr w:rsidR="00AC4690" w:rsidRPr="00AC4690" w14:paraId="53FC3ECB" w14:textId="77777777" w:rsidTr="00AC4690">
        <w:trPr>
          <w:trHeight w:val="514"/>
        </w:trPr>
        <w:tc>
          <w:tcPr>
            <w:tcW w:w="4644" w:type="dxa"/>
            <w:vMerge/>
            <w:shd w:val="clear" w:color="auto" w:fill="auto"/>
          </w:tcPr>
          <w:p w14:paraId="0C3A0583" w14:textId="77777777" w:rsidR="00AC4690" w:rsidRPr="00AC4690" w:rsidRDefault="00AC4690" w:rsidP="00AC4690">
            <w:pPr>
              <w:widowControl/>
              <w:adjustRightInd/>
              <w:spacing w:before="120" w:after="120" w:line="240" w:lineRule="auto"/>
              <w:jc w:val="left"/>
              <w:textAlignment w:val="auto"/>
              <w:rPr>
                <w:rFonts w:eastAsia="Calibri"/>
                <w:sz w:val="22"/>
                <w:szCs w:val="22"/>
              </w:rPr>
            </w:pPr>
          </w:p>
        </w:tc>
        <w:tc>
          <w:tcPr>
            <w:tcW w:w="4645" w:type="dxa"/>
            <w:shd w:val="clear" w:color="auto" w:fill="auto"/>
          </w:tcPr>
          <w:p w14:paraId="28F22279" w14:textId="77777777" w:rsidR="00AC4690" w:rsidRPr="00AC4690" w:rsidRDefault="00AC4690" w:rsidP="00AC4690">
            <w:pPr>
              <w:widowControl/>
              <w:adjustRightInd/>
              <w:spacing w:before="120" w:after="120" w:line="240" w:lineRule="auto"/>
              <w:jc w:val="left"/>
              <w:textAlignment w:val="auto"/>
              <w:rPr>
                <w:rFonts w:eastAsia="Calibri"/>
                <w:sz w:val="22"/>
                <w:szCs w:val="22"/>
                <w:lang w:eastAsia="en-GB"/>
              </w:rPr>
            </w:pPr>
            <w:r w:rsidRPr="00AC4690">
              <w:rPr>
                <w:rFonts w:eastAsia="Calibri"/>
                <w:b/>
                <w:sz w:val="22"/>
                <w:szCs w:val="22"/>
                <w:lang w:eastAsia="en-GB"/>
              </w:rPr>
              <w:t>Ha igen</w:t>
            </w:r>
            <w:r w:rsidRPr="00AC4690">
              <w:rPr>
                <w:rFonts w:eastAsia="Calibri"/>
                <w:sz w:val="22"/>
                <w:szCs w:val="22"/>
                <w:lang w:eastAsia="en-GB"/>
              </w:rPr>
              <w:t xml:space="preserve">, tett-e a gazdasági szereplő öntisztázó intézkedéseket? </w:t>
            </w:r>
          </w:p>
          <w:p w14:paraId="6C21490C"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 Igen [] Nem</w:t>
            </w:r>
            <w:r w:rsidRPr="00AC4690">
              <w:rPr>
                <w:rFonts w:eastAsia="Calibri"/>
                <w:sz w:val="22"/>
                <w:szCs w:val="22"/>
                <w:lang w:eastAsia="en-GB"/>
              </w:rPr>
              <w:br/>
            </w:r>
            <w:r w:rsidRPr="00AC4690">
              <w:rPr>
                <w:rFonts w:eastAsia="Calibri"/>
                <w:b/>
                <w:sz w:val="22"/>
                <w:szCs w:val="22"/>
                <w:lang w:eastAsia="en-GB"/>
              </w:rPr>
              <w:lastRenderedPageBreak/>
              <w:t>Amennyiben igen</w:t>
            </w:r>
            <w:r w:rsidRPr="00AC4690">
              <w:rPr>
                <w:rFonts w:eastAsia="Calibri"/>
                <w:sz w:val="22"/>
                <w:szCs w:val="22"/>
                <w:lang w:eastAsia="en-GB"/>
              </w:rPr>
              <w:t>, kérjük, ismertesse ezeket az intézkedéseket: [</w:t>
            </w:r>
            <w:proofErr w:type="gramStart"/>
            <w:r w:rsidRPr="00AC4690">
              <w:rPr>
                <w:rFonts w:eastAsia="Calibri"/>
                <w:sz w:val="22"/>
                <w:szCs w:val="22"/>
                <w:lang w:eastAsia="en-GB"/>
              </w:rPr>
              <w:t>……</w:t>
            </w:r>
            <w:proofErr w:type="gramEnd"/>
            <w:r w:rsidRPr="00AC4690">
              <w:rPr>
                <w:rFonts w:eastAsia="Calibri"/>
                <w:sz w:val="22"/>
                <w:szCs w:val="22"/>
                <w:lang w:eastAsia="en-GB"/>
              </w:rPr>
              <w:t>]</w:t>
            </w:r>
          </w:p>
        </w:tc>
      </w:tr>
      <w:tr w:rsidR="00AC4690" w:rsidRPr="00AC4690" w14:paraId="3EC07775" w14:textId="77777777" w:rsidTr="00AC4690">
        <w:trPr>
          <w:trHeight w:val="1316"/>
        </w:trPr>
        <w:tc>
          <w:tcPr>
            <w:tcW w:w="4644" w:type="dxa"/>
            <w:shd w:val="clear" w:color="auto" w:fill="auto"/>
          </w:tcPr>
          <w:p w14:paraId="0F01C37F" w14:textId="77777777" w:rsidR="00AC4690" w:rsidRPr="00AC4690" w:rsidRDefault="00AC4690" w:rsidP="00AC4690">
            <w:pPr>
              <w:widowControl/>
              <w:adjustRightInd/>
              <w:spacing w:before="120" w:after="120" w:line="240" w:lineRule="auto"/>
              <w:jc w:val="left"/>
              <w:textAlignment w:val="auto"/>
              <w:rPr>
                <w:rFonts w:eastAsia="Calibri"/>
                <w:sz w:val="22"/>
                <w:szCs w:val="22"/>
              </w:rPr>
            </w:pPr>
            <w:r w:rsidRPr="00AC4690">
              <w:rPr>
                <w:rFonts w:eastAsia="Calibri"/>
                <w:sz w:val="22"/>
                <w:szCs w:val="22"/>
              </w:rPr>
              <w:lastRenderedPageBreak/>
              <w:t xml:space="preserve">Van-e tudomása a gazdasági szereplőnek bármilyen </w:t>
            </w:r>
            <w:r w:rsidRPr="00AC4690">
              <w:rPr>
                <w:rFonts w:eastAsia="Calibri"/>
                <w:b/>
                <w:sz w:val="22"/>
                <w:szCs w:val="22"/>
                <w:lang w:eastAsia="en-GB"/>
              </w:rPr>
              <w:t>összeférhetetlenségről</w:t>
            </w:r>
            <w:r w:rsidRPr="00AC4690">
              <w:rPr>
                <w:rFonts w:eastAsia="Calibri"/>
                <w:b/>
                <w:sz w:val="22"/>
                <w:szCs w:val="22"/>
                <w:vertAlign w:val="superscript"/>
                <w:lang w:eastAsia="en-GB"/>
              </w:rPr>
              <w:footnoteReference w:id="69"/>
            </w:r>
            <w:r w:rsidRPr="00AC4690">
              <w:rPr>
                <w:rFonts w:eastAsia="Calibri"/>
                <w:sz w:val="22"/>
                <w:szCs w:val="22"/>
                <w:lang w:eastAsia="en-GB"/>
              </w:rPr>
              <w:t xml:space="preserve"> a közbeszerzési eljárásban való részvételéből fakadóan?</w:t>
            </w:r>
            <w:r w:rsidRPr="00AC4690">
              <w:rPr>
                <w:rFonts w:eastAsia="Calibri"/>
                <w:sz w:val="22"/>
                <w:szCs w:val="22"/>
                <w:lang w:eastAsia="en-GB"/>
              </w:rPr>
              <w:br/>
            </w:r>
            <w:r w:rsidRPr="00AC4690">
              <w:rPr>
                <w:rFonts w:eastAsia="Calibri"/>
                <w:b/>
                <w:sz w:val="22"/>
                <w:szCs w:val="22"/>
                <w:lang w:eastAsia="en-GB"/>
              </w:rPr>
              <w:t>Ha igen</w:t>
            </w:r>
            <w:r w:rsidRPr="00AC4690">
              <w:rPr>
                <w:rFonts w:eastAsia="Calibri"/>
                <w:sz w:val="22"/>
                <w:szCs w:val="22"/>
                <w:lang w:eastAsia="en-GB"/>
              </w:rPr>
              <w:t>, kérjük, részletezze:</w:t>
            </w:r>
          </w:p>
        </w:tc>
        <w:tc>
          <w:tcPr>
            <w:tcW w:w="4645" w:type="dxa"/>
            <w:shd w:val="clear" w:color="auto" w:fill="auto"/>
          </w:tcPr>
          <w:p w14:paraId="51B59921"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 Igen [] Nem</w:t>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w:t>
            </w:r>
          </w:p>
        </w:tc>
      </w:tr>
      <w:tr w:rsidR="00AC4690" w:rsidRPr="00AC4690" w14:paraId="7E575D0C" w14:textId="77777777" w:rsidTr="00AC4690">
        <w:trPr>
          <w:trHeight w:val="1544"/>
        </w:trPr>
        <w:tc>
          <w:tcPr>
            <w:tcW w:w="4644" w:type="dxa"/>
            <w:shd w:val="clear" w:color="auto" w:fill="auto"/>
          </w:tcPr>
          <w:p w14:paraId="78B38FA1" w14:textId="77777777" w:rsidR="00AC4690" w:rsidRPr="00AC4690" w:rsidRDefault="00AC4690" w:rsidP="00AC4690">
            <w:pPr>
              <w:widowControl/>
              <w:adjustRightInd/>
              <w:spacing w:before="120" w:after="120" w:line="240" w:lineRule="auto"/>
              <w:jc w:val="left"/>
              <w:textAlignment w:val="auto"/>
              <w:rPr>
                <w:rFonts w:eastAsia="Calibri"/>
                <w:sz w:val="22"/>
                <w:szCs w:val="22"/>
              </w:rPr>
            </w:pPr>
            <w:r w:rsidRPr="00AC4690">
              <w:rPr>
                <w:rFonts w:eastAsia="Calibri"/>
                <w:b/>
                <w:sz w:val="22"/>
                <w:szCs w:val="22"/>
              </w:rPr>
              <w:t xml:space="preserve">Nyújtott-e a gazdasági szereplő vagy </w:t>
            </w:r>
            <w:r w:rsidRPr="00AC4690">
              <w:rPr>
                <w:rFonts w:eastAsia="Calibri"/>
                <w:sz w:val="22"/>
                <w:szCs w:val="22"/>
                <w:lang w:eastAsia="en-GB"/>
              </w:rPr>
              <w:t xml:space="preserve">valamely hozzá kapcsolódó vállalkozás </w:t>
            </w:r>
            <w:r w:rsidRPr="00AC4690">
              <w:rPr>
                <w:rFonts w:eastAsia="Calibri"/>
                <w:b/>
                <w:sz w:val="22"/>
                <w:szCs w:val="22"/>
                <w:lang w:eastAsia="en-GB"/>
              </w:rPr>
              <w:t>tanácsadást</w:t>
            </w:r>
            <w:r w:rsidRPr="00AC4690">
              <w:rPr>
                <w:rFonts w:eastAsia="Calibri"/>
                <w:sz w:val="22"/>
                <w:szCs w:val="22"/>
                <w:lang w:eastAsia="en-GB"/>
              </w:rPr>
              <w:t xml:space="preserve"> az ajánlatkérő szervnek vagy a közszolgáltató ajánlatkérőnek, vagy </w:t>
            </w:r>
            <w:r w:rsidRPr="00AC4690">
              <w:rPr>
                <w:rFonts w:eastAsia="Calibri"/>
                <w:b/>
                <w:sz w:val="22"/>
                <w:szCs w:val="22"/>
                <w:lang w:eastAsia="en-GB"/>
              </w:rPr>
              <w:t>részt vett-e</w:t>
            </w:r>
            <w:r w:rsidRPr="00AC4690">
              <w:rPr>
                <w:rFonts w:eastAsia="Calibri"/>
                <w:sz w:val="22"/>
                <w:szCs w:val="22"/>
                <w:lang w:eastAsia="en-GB"/>
              </w:rPr>
              <w:t xml:space="preserve"> más módon a közbeszerzési eljárás </w:t>
            </w:r>
            <w:r w:rsidRPr="00AC4690">
              <w:rPr>
                <w:rFonts w:eastAsia="Calibri"/>
                <w:b/>
                <w:sz w:val="22"/>
                <w:szCs w:val="22"/>
                <w:lang w:eastAsia="en-GB"/>
              </w:rPr>
              <w:t>előkészítésében</w:t>
            </w:r>
            <w:r w:rsidRPr="00AC4690">
              <w:rPr>
                <w:rFonts w:eastAsia="Calibri"/>
                <w:sz w:val="22"/>
                <w:szCs w:val="22"/>
                <w:lang w:eastAsia="en-GB"/>
              </w:rPr>
              <w:t>?</w:t>
            </w:r>
            <w:r w:rsidRPr="00AC4690">
              <w:rPr>
                <w:rFonts w:eastAsia="Calibri"/>
                <w:sz w:val="22"/>
                <w:szCs w:val="22"/>
                <w:lang w:eastAsia="en-GB"/>
              </w:rPr>
              <w:br/>
            </w:r>
            <w:r w:rsidRPr="00AC4690">
              <w:rPr>
                <w:rFonts w:eastAsia="Calibri"/>
                <w:b/>
                <w:sz w:val="22"/>
                <w:szCs w:val="22"/>
                <w:lang w:eastAsia="en-GB"/>
              </w:rPr>
              <w:t>Ha igen</w:t>
            </w:r>
            <w:r w:rsidRPr="00AC4690">
              <w:rPr>
                <w:rFonts w:eastAsia="Calibri"/>
                <w:sz w:val="22"/>
                <w:szCs w:val="22"/>
                <w:lang w:eastAsia="en-GB"/>
              </w:rPr>
              <w:t>, kérjük, részletezze:</w:t>
            </w:r>
          </w:p>
        </w:tc>
        <w:tc>
          <w:tcPr>
            <w:tcW w:w="4645" w:type="dxa"/>
            <w:shd w:val="clear" w:color="auto" w:fill="auto"/>
          </w:tcPr>
          <w:p w14:paraId="1B9A024F"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 Igen [] Nem</w:t>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w:t>
            </w:r>
          </w:p>
        </w:tc>
      </w:tr>
      <w:tr w:rsidR="00AC4690" w:rsidRPr="00AC4690" w14:paraId="0F397B9E" w14:textId="77777777" w:rsidTr="00AC4690">
        <w:trPr>
          <w:trHeight w:val="932"/>
        </w:trPr>
        <w:tc>
          <w:tcPr>
            <w:tcW w:w="4644" w:type="dxa"/>
            <w:vMerge w:val="restart"/>
            <w:shd w:val="clear" w:color="auto" w:fill="auto"/>
          </w:tcPr>
          <w:p w14:paraId="78999915" w14:textId="77777777" w:rsidR="00AC4690" w:rsidRPr="007D4AB7" w:rsidRDefault="00AC4690" w:rsidP="00AC4690">
            <w:pPr>
              <w:widowControl/>
              <w:adjustRightInd/>
              <w:spacing w:before="120" w:after="120" w:line="240" w:lineRule="auto"/>
              <w:jc w:val="left"/>
              <w:textAlignment w:val="auto"/>
              <w:rPr>
                <w:rFonts w:eastAsia="Calibri"/>
                <w:strike/>
                <w:sz w:val="22"/>
                <w:szCs w:val="22"/>
              </w:rPr>
            </w:pPr>
            <w:r w:rsidRPr="007D4AB7">
              <w:rPr>
                <w:rFonts w:eastAsia="Calibri"/>
                <w:strike/>
                <w:sz w:val="22"/>
                <w:szCs w:val="22"/>
                <w:lang w:eastAsia="en-GB"/>
              </w:rPr>
              <w:t>Tapasztalta-e a gazdasági szereplő valamely korábbi közbeszerzési szerződés vagy egy ajánlatkérő szervvel kötött korábbi szerződés vagy korábbi koncessziós szerződés</w:t>
            </w:r>
            <w:r w:rsidRPr="007D4AB7">
              <w:rPr>
                <w:rFonts w:eastAsia="Calibri"/>
                <w:b/>
                <w:strike/>
                <w:sz w:val="22"/>
                <w:szCs w:val="22"/>
                <w:lang w:eastAsia="en-GB"/>
              </w:rPr>
              <w:t xml:space="preserve"> lejárat előtti megszüntetését</w:t>
            </w:r>
            <w:r w:rsidRPr="007D4AB7">
              <w:rPr>
                <w:rFonts w:eastAsia="Calibri"/>
                <w:strike/>
                <w:sz w:val="22"/>
                <w:szCs w:val="22"/>
                <w:lang w:eastAsia="en-GB"/>
              </w:rPr>
              <w:t xml:space="preserve"> vagy az említett korábbi szerződéshez kapcsolódó kártérítési követelést vagy egyéb hasonló szankciókat?</w:t>
            </w:r>
            <w:r w:rsidRPr="007D4AB7">
              <w:rPr>
                <w:rFonts w:eastAsia="Calibri"/>
                <w:strike/>
                <w:sz w:val="22"/>
                <w:szCs w:val="22"/>
                <w:lang w:eastAsia="en-GB"/>
              </w:rPr>
              <w:br/>
            </w:r>
            <w:r w:rsidRPr="007D4AB7">
              <w:rPr>
                <w:rFonts w:eastAsia="Calibri"/>
                <w:b/>
                <w:strike/>
                <w:sz w:val="22"/>
                <w:szCs w:val="22"/>
                <w:lang w:eastAsia="en-GB"/>
              </w:rPr>
              <w:t>Ha igen</w:t>
            </w:r>
            <w:r w:rsidRPr="007D4AB7">
              <w:rPr>
                <w:rFonts w:eastAsia="Calibri"/>
                <w:strike/>
                <w:sz w:val="22"/>
                <w:szCs w:val="22"/>
                <w:lang w:eastAsia="en-GB"/>
              </w:rPr>
              <w:t>, kérjük, részletezze:</w:t>
            </w:r>
          </w:p>
        </w:tc>
        <w:tc>
          <w:tcPr>
            <w:tcW w:w="4645" w:type="dxa"/>
            <w:shd w:val="clear" w:color="auto" w:fill="auto"/>
          </w:tcPr>
          <w:p w14:paraId="3792A10F" w14:textId="77777777" w:rsidR="00AC4690" w:rsidRPr="007D4AB7" w:rsidRDefault="00AC4690" w:rsidP="00AC4690">
            <w:pPr>
              <w:widowControl/>
              <w:adjustRightInd/>
              <w:spacing w:before="120" w:after="120" w:line="240" w:lineRule="auto"/>
              <w:jc w:val="left"/>
              <w:textAlignment w:val="auto"/>
              <w:rPr>
                <w:rFonts w:eastAsia="Calibri"/>
                <w:strike/>
                <w:sz w:val="24"/>
                <w:szCs w:val="22"/>
                <w:lang w:eastAsia="en-GB"/>
              </w:rPr>
            </w:pPr>
            <w:r w:rsidRPr="007D4AB7">
              <w:rPr>
                <w:rFonts w:eastAsia="Calibri"/>
                <w:strike/>
                <w:sz w:val="22"/>
                <w:szCs w:val="22"/>
                <w:lang w:eastAsia="en-GB"/>
              </w:rPr>
              <w:t>[] Igen [] Nem</w:t>
            </w:r>
            <w:r w:rsidRPr="007D4AB7">
              <w:rPr>
                <w:rFonts w:eastAsia="Calibri"/>
                <w:strike/>
                <w:sz w:val="24"/>
                <w:szCs w:val="22"/>
                <w:lang w:eastAsia="en-GB"/>
              </w:rPr>
              <w:br/>
            </w:r>
            <w:r w:rsidRPr="007D4AB7">
              <w:rPr>
                <w:rFonts w:eastAsia="Calibri"/>
                <w:strike/>
                <w:sz w:val="24"/>
                <w:szCs w:val="22"/>
                <w:lang w:eastAsia="en-GB"/>
              </w:rPr>
              <w:br/>
            </w:r>
            <w:r w:rsidRPr="007D4AB7">
              <w:rPr>
                <w:rFonts w:eastAsia="Calibri"/>
                <w:strike/>
                <w:sz w:val="24"/>
                <w:szCs w:val="22"/>
                <w:lang w:eastAsia="en-GB"/>
              </w:rPr>
              <w:br/>
            </w:r>
            <w:r w:rsidRPr="007D4AB7">
              <w:rPr>
                <w:rFonts w:eastAsia="Calibri"/>
                <w:strike/>
                <w:sz w:val="24"/>
                <w:szCs w:val="22"/>
                <w:lang w:eastAsia="en-GB"/>
              </w:rPr>
              <w:br/>
            </w:r>
            <w:r w:rsidRPr="007D4AB7">
              <w:rPr>
                <w:rFonts w:eastAsia="Calibri"/>
                <w:strike/>
                <w:sz w:val="24"/>
                <w:szCs w:val="22"/>
                <w:lang w:eastAsia="en-GB"/>
              </w:rPr>
              <w:br/>
            </w:r>
            <w:r w:rsidRPr="007D4AB7">
              <w:rPr>
                <w:rFonts w:eastAsia="Calibri"/>
                <w:strike/>
                <w:sz w:val="24"/>
                <w:szCs w:val="22"/>
                <w:lang w:eastAsia="en-GB"/>
              </w:rPr>
              <w:br/>
            </w:r>
            <w:r w:rsidRPr="007D4AB7">
              <w:rPr>
                <w:rFonts w:eastAsia="Calibri"/>
                <w:strike/>
                <w:sz w:val="22"/>
                <w:szCs w:val="22"/>
                <w:lang w:eastAsia="en-GB"/>
              </w:rPr>
              <w:t>[…]</w:t>
            </w:r>
          </w:p>
        </w:tc>
      </w:tr>
      <w:tr w:rsidR="00AC4690" w:rsidRPr="00AC4690" w14:paraId="606447BF" w14:textId="77777777" w:rsidTr="00AC4690">
        <w:trPr>
          <w:trHeight w:val="931"/>
        </w:trPr>
        <w:tc>
          <w:tcPr>
            <w:tcW w:w="4644" w:type="dxa"/>
            <w:vMerge/>
            <w:shd w:val="clear" w:color="auto" w:fill="auto"/>
          </w:tcPr>
          <w:p w14:paraId="2B481499" w14:textId="77777777" w:rsidR="00AC4690" w:rsidRPr="007D4AB7" w:rsidRDefault="00AC4690" w:rsidP="00AC4690">
            <w:pPr>
              <w:widowControl/>
              <w:adjustRightInd/>
              <w:spacing w:before="120" w:after="120" w:line="240" w:lineRule="auto"/>
              <w:jc w:val="left"/>
              <w:textAlignment w:val="auto"/>
              <w:rPr>
                <w:rFonts w:eastAsia="Calibri"/>
                <w:strike/>
                <w:sz w:val="24"/>
                <w:szCs w:val="22"/>
                <w:lang w:eastAsia="en-GB"/>
              </w:rPr>
            </w:pPr>
          </w:p>
        </w:tc>
        <w:tc>
          <w:tcPr>
            <w:tcW w:w="4645" w:type="dxa"/>
            <w:shd w:val="clear" w:color="auto" w:fill="auto"/>
          </w:tcPr>
          <w:p w14:paraId="074AEDE7" w14:textId="77777777" w:rsidR="00AC4690" w:rsidRPr="007D4AB7" w:rsidRDefault="00AC4690" w:rsidP="00AC4690">
            <w:pPr>
              <w:widowControl/>
              <w:adjustRightInd/>
              <w:spacing w:before="120" w:after="120" w:line="240" w:lineRule="auto"/>
              <w:jc w:val="left"/>
              <w:textAlignment w:val="auto"/>
              <w:rPr>
                <w:rFonts w:eastAsia="Calibri"/>
                <w:strike/>
                <w:sz w:val="22"/>
                <w:szCs w:val="22"/>
                <w:lang w:eastAsia="en-GB"/>
              </w:rPr>
            </w:pPr>
            <w:r w:rsidRPr="007D4AB7">
              <w:rPr>
                <w:rFonts w:eastAsia="Calibri"/>
                <w:b/>
                <w:strike/>
                <w:sz w:val="22"/>
                <w:szCs w:val="22"/>
                <w:lang w:eastAsia="en-GB"/>
              </w:rPr>
              <w:t>Ha igen</w:t>
            </w:r>
            <w:r w:rsidRPr="007D4AB7">
              <w:rPr>
                <w:rFonts w:eastAsia="Calibri"/>
                <w:strike/>
                <w:sz w:val="22"/>
                <w:szCs w:val="22"/>
                <w:lang w:eastAsia="en-GB"/>
              </w:rPr>
              <w:t xml:space="preserve">, tett-e a gazdasági szereplő öntisztázó intézkedéseket? </w:t>
            </w:r>
          </w:p>
          <w:p w14:paraId="609572DC" w14:textId="77777777" w:rsidR="00AC4690" w:rsidRPr="007D4AB7" w:rsidRDefault="00AC4690" w:rsidP="00AC4690">
            <w:pPr>
              <w:widowControl/>
              <w:adjustRightInd/>
              <w:spacing w:before="120" w:after="120" w:line="240" w:lineRule="auto"/>
              <w:jc w:val="left"/>
              <w:textAlignment w:val="auto"/>
              <w:rPr>
                <w:rFonts w:eastAsia="Calibri"/>
                <w:strike/>
                <w:sz w:val="24"/>
                <w:szCs w:val="22"/>
                <w:lang w:eastAsia="en-GB"/>
              </w:rPr>
            </w:pPr>
            <w:r w:rsidRPr="007D4AB7">
              <w:rPr>
                <w:rFonts w:eastAsia="Calibri"/>
                <w:strike/>
                <w:sz w:val="22"/>
                <w:szCs w:val="22"/>
                <w:lang w:eastAsia="en-GB"/>
              </w:rPr>
              <w:t>[] Igen [] Nem</w:t>
            </w:r>
            <w:r w:rsidRPr="007D4AB7">
              <w:rPr>
                <w:rFonts w:eastAsia="Calibri"/>
                <w:strike/>
                <w:sz w:val="22"/>
                <w:szCs w:val="22"/>
                <w:lang w:eastAsia="en-GB"/>
              </w:rPr>
              <w:br/>
            </w:r>
            <w:r w:rsidRPr="007D4AB7">
              <w:rPr>
                <w:rFonts w:eastAsia="Calibri"/>
                <w:b/>
                <w:strike/>
                <w:sz w:val="22"/>
                <w:szCs w:val="22"/>
                <w:lang w:eastAsia="en-GB"/>
              </w:rPr>
              <w:t>Amennyiben igen</w:t>
            </w:r>
            <w:r w:rsidRPr="007D4AB7">
              <w:rPr>
                <w:rFonts w:eastAsia="Calibri"/>
                <w:strike/>
                <w:sz w:val="22"/>
                <w:szCs w:val="22"/>
                <w:lang w:eastAsia="en-GB"/>
              </w:rPr>
              <w:t>, kérjük, ismertesse ezeket az intézkedéseket: [</w:t>
            </w:r>
            <w:proofErr w:type="gramStart"/>
            <w:r w:rsidRPr="007D4AB7">
              <w:rPr>
                <w:rFonts w:eastAsia="Calibri"/>
                <w:strike/>
                <w:sz w:val="22"/>
                <w:szCs w:val="22"/>
                <w:lang w:eastAsia="en-GB"/>
              </w:rPr>
              <w:t>……</w:t>
            </w:r>
            <w:proofErr w:type="gramEnd"/>
            <w:r w:rsidRPr="007D4AB7">
              <w:rPr>
                <w:rFonts w:eastAsia="Calibri"/>
                <w:strike/>
                <w:sz w:val="22"/>
                <w:szCs w:val="22"/>
                <w:lang w:eastAsia="en-GB"/>
              </w:rPr>
              <w:t>]</w:t>
            </w:r>
          </w:p>
        </w:tc>
      </w:tr>
      <w:tr w:rsidR="00AC4690" w:rsidRPr="00AC4690" w14:paraId="7C3DDEDA" w14:textId="77777777" w:rsidTr="00AC4690">
        <w:tc>
          <w:tcPr>
            <w:tcW w:w="4644" w:type="dxa"/>
            <w:shd w:val="clear" w:color="auto" w:fill="auto"/>
          </w:tcPr>
          <w:p w14:paraId="022164D3"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Megerősíti-e a gazdasági szereplő a következőket?</w:t>
            </w:r>
            <w:r w:rsidRPr="00AC4690">
              <w:rPr>
                <w:rFonts w:eastAsia="Calibri"/>
                <w:sz w:val="22"/>
                <w:szCs w:val="22"/>
                <w:lang w:eastAsia="en-GB"/>
              </w:rPr>
              <w:br/>
            </w:r>
            <w:proofErr w:type="gramStart"/>
            <w:r w:rsidRPr="00AC4690">
              <w:rPr>
                <w:rFonts w:eastAsia="Calibri"/>
                <w:sz w:val="22"/>
                <w:szCs w:val="22"/>
                <w:lang w:eastAsia="en-GB"/>
              </w:rPr>
              <w:t xml:space="preserve">a) </w:t>
            </w:r>
            <w:proofErr w:type="spellStart"/>
            <w:r w:rsidRPr="00AC4690">
              <w:rPr>
                <w:rFonts w:eastAsia="Calibri"/>
                <w:sz w:val="22"/>
                <w:szCs w:val="22"/>
              </w:rPr>
              <w:t>A</w:t>
            </w:r>
            <w:proofErr w:type="spellEnd"/>
            <w:r w:rsidRPr="00AC4690">
              <w:rPr>
                <w:rFonts w:eastAsia="Calibri"/>
                <w:sz w:val="22"/>
                <w:szCs w:val="22"/>
              </w:rPr>
              <w:t xml:space="preserve"> kizárási okok fenn nem állásának, </w:t>
            </w:r>
            <w:r w:rsidRPr="00AC4690">
              <w:rPr>
                <w:rFonts w:eastAsia="Calibri"/>
                <w:sz w:val="22"/>
                <w:szCs w:val="22"/>
                <w:lang w:eastAsia="en-GB"/>
              </w:rPr>
              <w:t xml:space="preserve">illetve a kiválasztási kritériumok teljesülésének ellenőrzéséhez szükséges információk szolgáltatása során nem tett </w:t>
            </w:r>
            <w:r w:rsidRPr="00AC4690">
              <w:rPr>
                <w:rFonts w:eastAsia="Calibri"/>
                <w:b/>
                <w:sz w:val="22"/>
                <w:szCs w:val="22"/>
                <w:lang w:eastAsia="en-GB"/>
              </w:rPr>
              <w:t>hamis nyilatkozatot</w:t>
            </w:r>
            <w:r w:rsidRPr="00AC4690">
              <w:rPr>
                <w:rFonts w:eastAsia="Calibri"/>
                <w:sz w:val="22"/>
                <w:szCs w:val="22"/>
                <w:lang w:eastAsia="en-GB"/>
              </w:rPr>
              <w:t>,</w:t>
            </w:r>
            <w:r w:rsidRPr="00AC4690">
              <w:rPr>
                <w:rFonts w:eastAsia="Calibri"/>
                <w:sz w:val="22"/>
                <w:szCs w:val="22"/>
                <w:lang w:eastAsia="en-GB"/>
              </w:rPr>
              <w:br/>
              <w:t xml:space="preserve">b) Nem </w:t>
            </w:r>
            <w:r w:rsidRPr="00AC4690">
              <w:rPr>
                <w:rFonts w:eastAsia="Calibri"/>
                <w:b/>
                <w:sz w:val="22"/>
                <w:szCs w:val="22"/>
                <w:lang w:eastAsia="en-GB"/>
              </w:rPr>
              <w:t>tartott vissza</w:t>
            </w:r>
            <w:r w:rsidRPr="00AC4690">
              <w:rPr>
                <w:rFonts w:eastAsia="Calibri"/>
                <w:sz w:val="22"/>
                <w:szCs w:val="22"/>
                <w:lang w:eastAsia="en-GB"/>
              </w:rPr>
              <w:t xml:space="preserve"> ilyen információt,</w:t>
            </w:r>
            <w:r w:rsidRPr="00AC4690">
              <w:rPr>
                <w:rFonts w:eastAsia="Calibri"/>
                <w:sz w:val="22"/>
                <w:szCs w:val="22"/>
                <w:lang w:eastAsia="en-GB"/>
              </w:rPr>
              <w:br/>
              <w:t>c) Késedelem nélkül be tudta nyújtani az ajánlatkérő szerv vagy a közszolgáltató ajánlatkérő által megkívánt kiegészítő iratokat, és</w:t>
            </w:r>
            <w:r w:rsidRPr="00AC4690">
              <w:rPr>
                <w:rFonts w:eastAsia="Calibri"/>
                <w:sz w:val="22"/>
                <w:szCs w:val="22"/>
                <w:lang w:eastAsia="en-GB"/>
              </w:rPr>
              <w:br/>
              <w:t>d) Nem kísérelte meg jogtalanul befolyásolni az ajánlatkérő szerv vagy a közszolgáltató ajánlatkérő döntéshozatali folyamatát, vagy olyan bizalmas információkat megszerezni, amelyek jogtalan előnyöket biztosítanának számára a közbeszerzési eljárásban,</w:t>
            </w:r>
            <w:proofErr w:type="gramEnd"/>
            <w:r w:rsidRPr="00AC4690">
              <w:rPr>
                <w:rFonts w:eastAsia="Calibri"/>
                <w:sz w:val="22"/>
                <w:szCs w:val="22"/>
                <w:lang w:eastAsia="en-GB"/>
              </w:rPr>
              <w:t xml:space="preserve"> vagy gondatlanságból olyan félrevezető információkat szolgáltatni, amelyek érdemben befolyásolhatják a kizárásra, a kiválasztásra vagy az odaítélésre vonatkozó döntéseket.</w:t>
            </w:r>
          </w:p>
        </w:tc>
        <w:tc>
          <w:tcPr>
            <w:tcW w:w="4645" w:type="dxa"/>
            <w:shd w:val="clear" w:color="auto" w:fill="auto"/>
          </w:tcPr>
          <w:p w14:paraId="56259E7C"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 Igen [] Nem</w:t>
            </w:r>
          </w:p>
        </w:tc>
      </w:tr>
    </w:tbl>
    <w:p w14:paraId="6C9B3FF0" w14:textId="77777777" w:rsidR="00AC4690" w:rsidRDefault="00AC4690" w:rsidP="00AC4690">
      <w:pPr>
        <w:keepNext/>
        <w:widowControl/>
        <w:adjustRightInd/>
        <w:spacing w:before="120" w:after="360" w:line="240" w:lineRule="auto"/>
        <w:jc w:val="center"/>
        <w:textAlignment w:val="auto"/>
        <w:rPr>
          <w:rFonts w:eastAsia="Calibri"/>
          <w:b/>
          <w:smallCaps/>
          <w:sz w:val="22"/>
          <w:szCs w:val="22"/>
          <w:lang w:eastAsia="en-GB"/>
        </w:rPr>
      </w:pPr>
      <w:r w:rsidRPr="00AC4690">
        <w:rPr>
          <w:rFonts w:eastAsia="Calibri"/>
          <w:b/>
          <w:smallCaps/>
          <w:sz w:val="22"/>
          <w:szCs w:val="22"/>
          <w:lang w:eastAsia="en-GB"/>
        </w:rPr>
        <w:lastRenderedPageBreak/>
        <w:t>D: Egyéb, adott esetben az ajánlatkérő szerv vagy a közszolgáltató ajánlatkérő tagállamának nemzeti jogszabályaiban előírt kizárási okok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5"/>
      </w:tblGrid>
      <w:tr w:rsidR="00AC4690" w:rsidRPr="00AC4690" w14:paraId="07FA3701" w14:textId="77777777" w:rsidTr="00AC4690">
        <w:tc>
          <w:tcPr>
            <w:tcW w:w="4644" w:type="dxa"/>
            <w:shd w:val="clear" w:color="auto" w:fill="auto"/>
          </w:tcPr>
          <w:p w14:paraId="1AF0C603" w14:textId="77777777" w:rsidR="00AC4690" w:rsidRPr="00AC4690" w:rsidRDefault="00402E50" w:rsidP="00AC4690">
            <w:pPr>
              <w:widowControl/>
              <w:adjustRightInd/>
              <w:spacing w:before="120" w:after="120" w:line="240" w:lineRule="auto"/>
              <w:textAlignment w:val="auto"/>
              <w:rPr>
                <w:rFonts w:eastAsia="Calibri"/>
                <w:b/>
                <w:sz w:val="24"/>
                <w:szCs w:val="22"/>
                <w:lang w:eastAsia="en-GB"/>
              </w:rPr>
            </w:pPr>
            <w:r w:rsidRPr="004073E8">
              <w:rPr>
                <w:rFonts w:ascii="Arial" w:hAnsi="Arial" w:cs="Arial"/>
                <w:sz w:val="22"/>
                <w:szCs w:val="22"/>
              </w:rPr>
              <w:t xml:space="preserve">Az eljárásban nem lehet ajánlattevő, részvételre jelentkező, alvállalkozó, és nem vehet részt az alkalmasság igazolásában olyan gazdasági szereplő, aki a Kbt. 62. § 1) bekezdés a) pont </w:t>
            </w:r>
            <w:proofErr w:type="spellStart"/>
            <w:r w:rsidRPr="004073E8">
              <w:rPr>
                <w:rFonts w:ascii="Arial" w:hAnsi="Arial" w:cs="Arial"/>
                <w:sz w:val="22"/>
                <w:szCs w:val="22"/>
              </w:rPr>
              <w:t>ag</w:t>
            </w:r>
            <w:proofErr w:type="spellEnd"/>
            <w:r w:rsidRPr="004073E8">
              <w:rPr>
                <w:rFonts w:ascii="Arial" w:hAnsi="Arial" w:cs="Arial"/>
                <w:sz w:val="22"/>
                <w:szCs w:val="22"/>
              </w:rPr>
              <w:t xml:space="preserve">), ah) alpontjában, a Kbt. 62. § (2) bekezdés az (1) bekezdés </w:t>
            </w:r>
            <w:proofErr w:type="spellStart"/>
            <w:r w:rsidRPr="004073E8">
              <w:rPr>
                <w:rFonts w:ascii="Arial" w:hAnsi="Arial" w:cs="Arial"/>
                <w:sz w:val="22"/>
                <w:szCs w:val="22"/>
              </w:rPr>
              <w:t>ag</w:t>
            </w:r>
            <w:proofErr w:type="spellEnd"/>
            <w:r w:rsidRPr="004073E8">
              <w:rPr>
                <w:rFonts w:ascii="Arial" w:hAnsi="Arial" w:cs="Arial"/>
                <w:sz w:val="22"/>
                <w:szCs w:val="22"/>
              </w:rPr>
              <w:t xml:space="preserve">) és ah) pontjai kapcsán, illetve e), f), g), k), l) p) </w:t>
            </w:r>
            <w:r>
              <w:rPr>
                <w:rFonts w:ascii="Arial" w:hAnsi="Arial" w:cs="Arial"/>
                <w:sz w:val="22"/>
                <w:szCs w:val="22"/>
              </w:rPr>
              <w:t xml:space="preserve">és q) </w:t>
            </w:r>
            <w:r w:rsidRPr="004073E8">
              <w:rPr>
                <w:rFonts w:ascii="Arial" w:hAnsi="Arial" w:cs="Arial"/>
                <w:sz w:val="22"/>
                <w:szCs w:val="22"/>
              </w:rPr>
              <w:t xml:space="preserve">pontjában meghatározott kizáró ok hatálya alá </w:t>
            </w:r>
            <w:proofErr w:type="spellStart"/>
            <w:r w:rsidRPr="004073E8">
              <w:rPr>
                <w:rFonts w:ascii="Arial" w:hAnsi="Arial" w:cs="Arial"/>
                <w:sz w:val="22"/>
                <w:szCs w:val="22"/>
              </w:rPr>
              <w:t>tartozik</w:t>
            </w:r>
            <w:proofErr w:type="gramStart"/>
            <w:r w:rsidRPr="004073E8">
              <w:rPr>
                <w:rFonts w:ascii="Arial" w:hAnsi="Arial" w:cs="Arial"/>
                <w:sz w:val="22"/>
                <w:szCs w:val="22"/>
              </w:rPr>
              <w:t>.</w:t>
            </w:r>
            <w:r w:rsidR="00AC4690" w:rsidRPr="00AC4690">
              <w:rPr>
                <w:rFonts w:eastAsia="Calibri"/>
                <w:b/>
                <w:sz w:val="22"/>
                <w:szCs w:val="22"/>
                <w:lang w:eastAsia="en-GB"/>
              </w:rPr>
              <w:t>Tisztán</w:t>
            </w:r>
            <w:proofErr w:type="spellEnd"/>
            <w:proofErr w:type="gramEnd"/>
            <w:r w:rsidR="00AC4690" w:rsidRPr="00AC4690">
              <w:rPr>
                <w:rFonts w:eastAsia="Calibri"/>
                <w:b/>
                <w:sz w:val="22"/>
                <w:szCs w:val="22"/>
                <w:lang w:eastAsia="en-GB"/>
              </w:rPr>
              <w:t xml:space="preserve"> nemzeti kizárási okok</w:t>
            </w:r>
          </w:p>
        </w:tc>
        <w:tc>
          <w:tcPr>
            <w:tcW w:w="4645" w:type="dxa"/>
            <w:shd w:val="clear" w:color="auto" w:fill="auto"/>
          </w:tcPr>
          <w:p w14:paraId="21E92341"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Válasz:</w:t>
            </w:r>
          </w:p>
        </w:tc>
      </w:tr>
      <w:tr w:rsidR="00AC4690" w:rsidRPr="00AC4690" w14:paraId="1CA95467" w14:textId="77777777" w:rsidTr="00AC4690">
        <w:tc>
          <w:tcPr>
            <w:tcW w:w="4644" w:type="dxa"/>
            <w:shd w:val="clear" w:color="auto" w:fill="auto"/>
          </w:tcPr>
          <w:p w14:paraId="251CD24B"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 xml:space="preserve">Vonatkoznak-e a gazdasági szereplőre azok a </w:t>
            </w:r>
            <w:r w:rsidRPr="00AC4690">
              <w:rPr>
                <w:rFonts w:eastAsia="Calibri"/>
                <w:b/>
                <w:sz w:val="22"/>
                <w:szCs w:val="22"/>
                <w:lang w:eastAsia="en-GB"/>
              </w:rPr>
              <w:t>tisztán nemzeti kizárási okok</w:t>
            </w:r>
            <w:r w:rsidRPr="00AC4690">
              <w:rPr>
                <w:rFonts w:eastAsia="Calibri"/>
                <w:sz w:val="22"/>
                <w:szCs w:val="22"/>
                <w:lang w:eastAsia="en-GB"/>
              </w:rPr>
              <w:t>, amelyeket a vonatkozó hirdetmény vagy a közbeszerzési dokumentumok meghatároznak?</w:t>
            </w:r>
            <w:r w:rsidRPr="00AC4690">
              <w:rPr>
                <w:rFonts w:eastAsia="Calibri"/>
                <w:sz w:val="22"/>
                <w:szCs w:val="22"/>
                <w:lang w:eastAsia="en-GB"/>
              </w:rPr>
              <w:br/>
              <w:t>Ha a vonatkozó hirdetményben vagy a közbeszerzési dokumentumokban megkívánt dokumentáció elektronikus formában rendelkezésre áll, kérjük, adja meg a következő információkat:</w:t>
            </w:r>
          </w:p>
        </w:tc>
        <w:tc>
          <w:tcPr>
            <w:tcW w:w="4645" w:type="dxa"/>
            <w:shd w:val="clear" w:color="auto" w:fill="auto"/>
          </w:tcPr>
          <w:p w14:paraId="5DBC522C"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 Igen [] Nem</w:t>
            </w:r>
            <w:r w:rsidRPr="00AC4690">
              <w:rPr>
                <w:rFonts w:eastAsia="Calibri"/>
                <w:sz w:val="22"/>
                <w:szCs w:val="22"/>
                <w:lang w:eastAsia="en-GB"/>
              </w:rPr>
              <w:br/>
            </w:r>
            <w:r w:rsidRPr="00AC4690">
              <w:rPr>
                <w:rFonts w:eastAsia="Calibri"/>
                <w:sz w:val="22"/>
                <w:szCs w:val="22"/>
                <w:lang w:eastAsia="en-GB"/>
              </w:rPr>
              <w:br/>
            </w:r>
            <w:r w:rsidRPr="00AC4690">
              <w:rPr>
                <w:rFonts w:eastAsia="Calibri"/>
                <w:sz w:val="22"/>
                <w:szCs w:val="22"/>
                <w:lang w:eastAsia="en-GB"/>
              </w:rPr>
              <w:br/>
              <w:t>(internetcím, a kibocsátó hatóság vagy testület, a dokumentáció pontos hivatkozási adatai):</w:t>
            </w:r>
            <w:r w:rsidRPr="00AC4690">
              <w:rPr>
                <w:rFonts w:eastAsia="Calibri"/>
                <w:sz w:val="22"/>
                <w:szCs w:val="22"/>
                <w:lang w:eastAsia="en-GB"/>
              </w:rPr>
              <w:br/>
              <w:t>[</w:t>
            </w:r>
            <w:proofErr w:type="gramStart"/>
            <w:r w:rsidRPr="00AC4690">
              <w:rPr>
                <w:rFonts w:eastAsia="Calibri"/>
                <w:sz w:val="22"/>
                <w:szCs w:val="22"/>
                <w:lang w:eastAsia="en-GB"/>
              </w:rPr>
              <w:t>……</w:t>
            </w:r>
            <w:proofErr w:type="gramEnd"/>
            <w:r w:rsidRPr="00AC4690">
              <w:rPr>
                <w:rFonts w:eastAsia="Calibri"/>
                <w:sz w:val="22"/>
                <w:szCs w:val="22"/>
                <w:lang w:eastAsia="en-GB"/>
              </w:rPr>
              <w:t>][……][……]</w:t>
            </w:r>
            <w:r w:rsidRPr="00AC4690">
              <w:rPr>
                <w:rFonts w:eastAsia="Calibri"/>
                <w:sz w:val="22"/>
                <w:szCs w:val="22"/>
                <w:vertAlign w:val="superscript"/>
                <w:lang w:eastAsia="en-GB"/>
              </w:rPr>
              <w:footnoteReference w:id="70"/>
            </w:r>
          </w:p>
        </w:tc>
      </w:tr>
      <w:tr w:rsidR="00AC4690" w:rsidRPr="00AC4690" w14:paraId="08E8013B" w14:textId="77777777" w:rsidTr="00AC4690">
        <w:tc>
          <w:tcPr>
            <w:tcW w:w="4644" w:type="dxa"/>
            <w:shd w:val="clear" w:color="auto" w:fill="auto"/>
          </w:tcPr>
          <w:p w14:paraId="2717B4E8"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b/>
                <w:sz w:val="22"/>
                <w:szCs w:val="22"/>
              </w:rPr>
              <w:t>Amennyiben a tisztán nemzeti kizárási okok fennállnak</w:t>
            </w:r>
            <w:r w:rsidRPr="00AC4690">
              <w:rPr>
                <w:rFonts w:eastAsia="Calibri"/>
                <w:sz w:val="22"/>
                <w:szCs w:val="22"/>
                <w:lang w:eastAsia="en-GB"/>
              </w:rPr>
              <w:t xml:space="preserve">, tett-e a gazdasági szereplő öntisztázási intézkedéseket? </w:t>
            </w:r>
            <w:r w:rsidRPr="00AC4690">
              <w:rPr>
                <w:rFonts w:eastAsia="Calibri"/>
                <w:sz w:val="22"/>
                <w:szCs w:val="22"/>
                <w:lang w:eastAsia="en-GB"/>
              </w:rPr>
              <w:br/>
            </w:r>
            <w:r w:rsidRPr="00AC4690">
              <w:rPr>
                <w:rFonts w:eastAsia="Calibri"/>
                <w:b/>
                <w:sz w:val="22"/>
                <w:szCs w:val="22"/>
                <w:lang w:eastAsia="en-GB"/>
              </w:rPr>
              <w:t>Amennyiben igen</w:t>
            </w:r>
            <w:r w:rsidRPr="00AC4690">
              <w:rPr>
                <w:rFonts w:eastAsia="Calibri"/>
                <w:sz w:val="22"/>
                <w:szCs w:val="22"/>
                <w:lang w:eastAsia="en-GB"/>
              </w:rPr>
              <w:t xml:space="preserve">, kérjük, ismertesse ezeket az intézkedéseket: </w:t>
            </w:r>
          </w:p>
        </w:tc>
        <w:tc>
          <w:tcPr>
            <w:tcW w:w="4645" w:type="dxa"/>
            <w:shd w:val="clear" w:color="auto" w:fill="auto"/>
          </w:tcPr>
          <w:p w14:paraId="5383F8AE"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 Igen [] Nem</w:t>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w:t>
            </w:r>
            <w:proofErr w:type="gramStart"/>
            <w:r w:rsidRPr="00AC4690">
              <w:rPr>
                <w:rFonts w:eastAsia="Calibri"/>
                <w:sz w:val="22"/>
                <w:szCs w:val="22"/>
                <w:lang w:eastAsia="en-GB"/>
              </w:rPr>
              <w:t>……</w:t>
            </w:r>
            <w:proofErr w:type="gramEnd"/>
            <w:r w:rsidRPr="00AC4690">
              <w:rPr>
                <w:rFonts w:eastAsia="Calibri"/>
                <w:sz w:val="22"/>
                <w:szCs w:val="22"/>
                <w:lang w:eastAsia="en-GB"/>
              </w:rPr>
              <w:t>]</w:t>
            </w:r>
          </w:p>
        </w:tc>
      </w:tr>
    </w:tbl>
    <w:p w14:paraId="4783FBFD" w14:textId="77777777" w:rsidR="00AC4690" w:rsidRPr="00AC4690" w:rsidRDefault="00AC4690" w:rsidP="00AC4690">
      <w:pPr>
        <w:keepNext/>
        <w:widowControl/>
        <w:adjustRightInd/>
        <w:spacing w:before="120" w:after="360" w:line="240" w:lineRule="auto"/>
        <w:jc w:val="center"/>
        <w:textAlignment w:val="auto"/>
        <w:rPr>
          <w:rFonts w:eastAsia="Calibri"/>
          <w:b/>
          <w:sz w:val="22"/>
          <w:szCs w:val="22"/>
          <w:lang w:eastAsia="en-GB"/>
        </w:rPr>
      </w:pPr>
      <w:r w:rsidRPr="00AC4690">
        <w:rPr>
          <w:rFonts w:eastAsia="Calibri"/>
          <w:b/>
          <w:sz w:val="22"/>
          <w:szCs w:val="22"/>
          <w:lang w:eastAsia="en-GB"/>
        </w:rPr>
        <w:t>IV. rész: Kiválasztási szempontok</w:t>
      </w:r>
    </w:p>
    <w:p w14:paraId="2D6704A9"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b/>
          <w:sz w:val="22"/>
          <w:szCs w:val="22"/>
          <w:lang w:eastAsia="en-GB"/>
        </w:rPr>
        <w:t xml:space="preserve">A kiválasztási szempontokat illetően </w:t>
      </w:r>
      <w:proofErr w:type="gramStart"/>
      <w:r w:rsidRPr="00AC4690">
        <w:rPr>
          <w:rFonts w:eastAsia="Calibri"/>
          <w:b/>
          <w:sz w:val="22"/>
          <w:szCs w:val="22"/>
          <w:lang w:eastAsia="en-GB"/>
        </w:rPr>
        <w:t>(</w:t>
      </w:r>
      <w:r w:rsidRPr="00AC4690">
        <w:rPr>
          <w:rFonts w:eastAsia="Calibri"/>
          <w:b/>
          <w:sz w:val="22"/>
          <w:szCs w:val="22"/>
          <w:lang w:eastAsia="en-GB"/>
        </w:rPr>
        <w:sym w:font="Symbol" w:char="F061"/>
      </w:r>
      <w:r w:rsidRPr="00AC4690">
        <w:rPr>
          <w:rFonts w:eastAsia="Calibri"/>
          <w:sz w:val="24"/>
          <w:szCs w:val="22"/>
          <w:lang w:eastAsia="en-GB"/>
        </w:rPr>
        <w:t xml:space="preserve"> </w:t>
      </w:r>
      <w:r w:rsidRPr="00AC4690">
        <w:rPr>
          <w:rFonts w:eastAsia="Calibri"/>
          <w:b/>
          <w:sz w:val="22"/>
          <w:szCs w:val="22"/>
          <w:lang w:eastAsia="en-GB"/>
        </w:rPr>
        <w:t>szakasz</w:t>
      </w:r>
      <w:proofErr w:type="gramEnd"/>
      <w:r w:rsidRPr="00AC4690">
        <w:rPr>
          <w:rFonts w:eastAsia="Calibri"/>
          <w:b/>
          <w:sz w:val="22"/>
          <w:szCs w:val="22"/>
          <w:lang w:eastAsia="en-GB"/>
        </w:rPr>
        <w:t xml:space="preserve"> vagy e rész A–D szakaszai), a gazdasági szereplő kijelenti a következőket:</w:t>
      </w:r>
    </w:p>
    <w:p w14:paraId="642A8283" w14:textId="77777777" w:rsidR="00AC4690" w:rsidRPr="00AC4690" w:rsidRDefault="00AC4690" w:rsidP="00AC4690">
      <w:pPr>
        <w:keepNext/>
        <w:widowControl/>
        <w:adjustRightInd/>
        <w:spacing w:before="120" w:after="360" w:line="240" w:lineRule="auto"/>
        <w:jc w:val="center"/>
        <w:textAlignment w:val="auto"/>
        <w:rPr>
          <w:rFonts w:eastAsia="Calibri"/>
          <w:b/>
          <w:smallCaps/>
          <w:sz w:val="22"/>
          <w:szCs w:val="22"/>
          <w:lang w:eastAsia="en-GB"/>
        </w:rPr>
      </w:pPr>
      <w:r w:rsidRPr="00AC4690">
        <w:rPr>
          <w:rFonts w:eastAsia="Calibri"/>
          <w:b/>
          <w:smallCaps/>
          <w:sz w:val="22"/>
          <w:szCs w:val="22"/>
          <w:lang w:eastAsia="en-GB"/>
        </w:rPr>
        <w:sym w:font="Symbol" w:char="F061"/>
      </w:r>
      <w:r w:rsidRPr="00AC4690">
        <w:rPr>
          <w:rFonts w:eastAsia="Calibri"/>
          <w:b/>
          <w:smallCaps/>
          <w:sz w:val="22"/>
          <w:szCs w:val="22"/>
          <w:lang w:eastAsia="en-GB"/>
        </w:rPr>
        <w:t>: Az összes kiválasztási szempont általános jelzése</w:t>
      </w:r>
    </w:p>
    <w:p w14:paraId="4DDDC17E"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textAlignment w:val="auto"/>
        <w:rPr>
          <w:rFonts w:eastAsia="Calibri"/>
          <w:b/>
          <w:sz w:val="22"/>
          <w:szCs w:val="22"/>
          <w:lang w:eastAsia="en-GB"/>
        </w:rPr>
      </w:pPr>
      <w:r w:rsidRPr="00AC4690">
        <w:rPr>
          <w:rFonts w:eastAsia="Calibri"/>
          <w:b/>
          <w:sz w:val="24"/>
          <w:szCs w:val="22"/>
          <w:lang w:eastAsia="en-GB"/>
        </w:rPr>
        <w:t>A gazdasági szereplőnek csak ezt a mezőt kell kitöltenie abban az esetben, ha az ajánlatkérő szerv vagy a közszolgáltató ajánlatkérő a vonatkozó hirdetményben vagy a hirdetményben hivatkozott közbeszerzési dokumentumokban jelezte, hogy a gazdasági szereplő szorítkozhat a IV. rész</w:t>
      </w:r>
      <w:r w:rsidRPr="00AC4690">
        <w:rPr>
          <w:rFonts w:eastAsia="Calibri"/>
          <w:sz w:val="24"/>
          <w:szCs w:val="22"/>
          <w:lang w:eastAsia="en-GB"/>
        </w:rPr>
        <w:t xml:space="preserve"> </w:t>
      </w:r>
      <w:r w:rsidRPr="00AC4690">
        <w:rPr>
          <w:rFonts w:eastAsia="Calibri"/>
          <w:b/>
          <w:sz w:val="22"/>
          <w:szCs w:val="22"/>
          <w:lang w:eastAsia="en-GB"/>
        </w:rPr>
        <w:sym w:font="Symbol" w:char="F061"/>
      </w:r>
      <w:r w:rsidRPr="00AC4690">
        <w:rPr>
          <w:rFonts w:eastAsia="Calibri"/>
          <w:b/>
          <w:sz w:val="22"/>
          <w:szCs w:val="22"/>
          <w:lang w:eastAsia="en-GB"/>
        </w:rPr>
        <w:t xml:space="preserve"> szakaszának kitöltésére anélkül, hogy a IV. rész bármely további szakaszát ki kellene 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AC4690" w:rsidRPr="00AC4690" w14:paraId="55E82765" w14:textId="77777777" w:rsidTr="00AC4690">
        <w:tc>
          <w:tcPr>
            <w:tcW w:w="4606" w:type="dxa"/>
            <w:shd w:val="clear" w:color="auto" w:fill="auto"/>
          </w:tcPr>
          <w:p w14:paraId="4F54D9D0"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Minden előírt kiválasztási szempont teljesítése</w:t>
            </w:r>
          </w:p>
        </w:tc>
        <w:tc>
          <w:tcPr>
            <w:tcW w:w="4607" w:type="dxa"/>
            <w:shd w:val="clear" w:color="auto" w:fill="auto"/>
          </w:tcPr>
          <w:p w14:paraId="0534CEA4"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Válasz:</w:t>
            </w:r>
          </w:p>
        </w:tc>
      </w:tr>
      <w:tr w:rsidR="00AC4690" w:rsidRPr="00AC4690" w14:paraId="3C15F8DB" w14:textId="77777777" w:rsidTr="00AC4690">
        <w:tc>
          <w:tcPr>
            <w:tcW w:w="4606" w:type="dxa"/>
            <w:shd w:val="clear" w:color="auto" w:fill="auto"/>
          </w:tcPr>
          <w:p w14:paraId="463C21E9"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Megfelel az előírt kiválasztási szempontoknak:</w:t>
            </w:r>
          </w:p>
        </w:tc>
        <w:tc>
          <w:tcPr>
            <w:tcW w:w="4607" w:type="dxa"/>
            <w:shd w:val="clear" w:color="auto" w:fill="auto"/>
          </w:tcPr>
          <w:p w14:paraId="0BEDC7C8"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Igen [] Nem</w:t>
            </w:r>
          </w:p>
        </w:tc>
      </w:tr>
    </w:tbl>
    <w:p w14:paraId="31F8C20D" w14:textId="77777777" w:rsidR="00AC4690" w:rsidRPr="00AC4690" w:rsidRDefault="00AC4690" w:rsidP="00AC4690">
      <w:pPr>
        <w:keepNext/>
        <w:widowControl/>
        <w:adjustRightInd/>
        <w:spacing w:before="120" w:after="360" w:line="240" w:lineRule="auto"/>
        <w:jc w:val="center"/>
        <w:textAlignment w:val="auto"/>
        <w:rPr>
          <w:rFonts w:eastAsia="Calibri"/>
          <w:b/>
          <w:smallCaps/>
          <w:sz w:val="22"/>
          <w:szCs w:val="22"/>
          <w:lang w:eastAsia="en-GB"/>
        </w:rPr>
      </w:pPr>
      <w:r w:rsidRPr="00AC4690">
        <w:rPr>
          <w:rFonts w:eastAsia="Calibri"/>
          <w:b/>
          <w:smallCaps/>
          <w:sz w:val="22"/>
          <w:szCs w:val="22"/>
          <w:lang w:eastAsia="en-GB"/>
        </w:rPr>
        <w:lastRenderedPageBreak/>
        <w:t>A: Alkalmasság szakmai tevékenység végzésére</w:t>
      </w:r>
    </w:p>
    <w:p w14:paraId="2F39340E"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textAlignment w:val="auto"/>
        <w:rPr>
          <w:rFonts w:eastAsia="Calibri"/>
          <w:b/>
          <w:sz w:val="22"/>
          <w:szCs w:val="22"/>
          <w:lang w:eastAsia="en-GB"/>
        </w:rPr>
      </w:pPr>
      <w:r w:rsidRPr="00AC4690">
        <w:rPr>
          <w:rFonts w:eastAsia="Calibri"/>
          <w:b/>
          <w:sz w:val="22"/>
          <w:szCs w:val="22"/>
          <w:lang w:eastAsia="en-GB"/>
        </w:rPr>
        <w:t>A gazdasági szereplőnek kizárólag</w:t>
      </w:r>
      <w:r w:rsidRPr="00AC4690">
        <w:rPr>
          <w:rFonts w:eastAsia="Calibri"/>
          <w:sz w:val="24"/>
          <w:szCs w:val="22"/>
          <w:lang w:eastAsia="en-GB"/>
        </w:rPr>
        <w:t xml:space="preserve"> </w:t>
      </w:r>
      <w:r w:rsidRPr="00AC4690">
        <w:rPr>
          <w:rFonts w:eastAsia="Calibri"/>
          <w:b/>
          <w:sz w:val="22"/>
          <w:szCs w:val="22"/>
          <w:lang w:eastAsia="en-GB"/>
        </w:rPr>
        <w:t>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AC4690" w:rsidRPr="00AC4690" w14:paraId="3B7ABA54" w14:textId="77777777" w:rsidTr="00AC4690">
        <w:tc>
          <w:tcPr>
            <w:tcW w:w="4644" w:type="dxa"/>
            <w:shd w:val="clear" w:color="auto" w:fill="auto"/>
          </w:tcPr>
          <w:p w14:paraId="408ED3EE" w14:textId="77777777" w:rsidR="00AC4690" w:rsidRPr="00492D94" w:rsidRDefault="00AC4690" w:rsidP="00AC4690">
            <w:pPr>
              <w:widowControl/>
              <w:adjustRightInd/>
              <w:spacing w:before="120" w:after="120" w:line="240" w:lineRule="auto"/>
              <w:textAlignment w:val="auto"/>
              <w:rPr>
                <w:rFonts w:eastAsia="Calibri"/>
                <w:b/>
                <w:strike/>
                <w:sz w:val="24"/>
                <w:szCs w:val="22"/>
                <w:lang w:eastAsia="en-GB"/>
              </w:rPr>
            </w:pPr>
            <w:r w:rsidRPr="00492D94">
              <w:rPr>
                <w:rFonts w:eastAsia="Calibri"/>
                <w:b/>
                <w:strike/>
                <w:sz w:val="22"/>
                <w:szCs w:val="22"/>
                <w:lang w:eastAsia="en-GB"/>
              </w:rPr>
              <w:t>Alkalmasság szakmai tevékenység végzésére</w:t>
            </w:r>
          </w:p>
        </w:tc>
        <w:tc>
          <w:tcPr>
            <w:tcW w:w="4645" w:type="dxa"/>
            <w:shd w:val="clear" w:color="auto" w:fill="auto"/>
          </w:tcPr>
          <w:p w14:paraId="426518F1" w14:textId="77777777" w:rsidR="00AC4690" w:rsidRPr="00492D94" w:rsidRDefault="00AC4690" w:rsidP="00AC4690">
            <w:pPr>
              <w:widowControl/>
              <w:adjustRightInd/>
              <w:spacing w:before="120" w:after="120" w:line="240" w:lineRule="auto"/>
              <w:textAlignment w:val="auto"/>
              <w:rPr>
                <w:rFonts w:eastAsia="Calibri"/>
                <w:b/>
                <w:strike/>
                <w:sz w:val="24"/>
                <w:szCs w:val="22"/>
                <w:lang w:eastAsia="en-GB"/>
              </w:rPr>
            </w:pPr>
            <w:r w:rsidRPr="00492D94">
              <w:rPr>
                <w:rFonts w:eastAsia="Calibri"/>
                <w:b/>
                <w:strike/>
                <w:sz w:val="22"/>
                <w:szCs w:val="22"/>
                <w:lang w:eastAsia="en-GB"/>
              </w:rPr>
              <w:t>Válasz:</w:t>
            </w:r>
          </w:p>
        </w:tc>
      </w:tr>
      <w:tr w:rsidR="00AC4690" w:rsidRPr="00AC4690" w14:paraId="798A863B" w14:textId="77777777" w:rsidTr="00AC4690">
        <w:tc>
          <w:tcPr>
            <w:tcW w:w="4644" w:type="dxa"/>
            <w:shd w:val="clear" w:color="auto" w:fill="auto"/>
          </w:tcPr>
          <w:p w14:paraId="6E4B0E1E"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b/>
                <w:strike/>
                <w:sz w:val="22"/>
                <w:szCs w:val="22"/>
                <w:lang w:eastAsia="en-GB"/>
              </w:rPr>
              <w:t>1) Be van jegyezve</w:t>
            </w:r>
            <w:r w:rsidRPr="00492D94">
              <w:rPr>
                <w:rFonts w:eastAsia="Calibri"/>
                <w:strike/>
                <w:sz w:val="22"/>
                <w:szCs w:val="22"/>
                <w:lang w:eastAsia="en-GB"/>
              </w:rPr>
              <w:t xml:space="preserve"> a letelepedés helye szerinti tagállamának vonatkozó </w:t>
            </w:r>
            <w:r w:rsidRPr="00492D94">
              <w:rPr>
                <w:rFonts w:eastAsia="Calibri"/>
                <w:b/>
                <w:strike/>
                <w:sz w:val="22"/>
                <w:szCs w:val="22"/>
                <w:lang w:eastAsia="en-GB"/>
              </w:rPr>
              <w:t xml:space="preserve">szakmai vagy </w:t>
            </w:r>
            <w:proofErr w:type="gramStart"/>
            <w:r w:rsidRPr="00492D94">
              <w:rPr>
                <w:rFonts w:eastAsia="Calibri"/>
                <w:b/>
                <w:strike/>
                <w:sz w:val="22"/>
                <w:szCs w:val="22"/>
                <w:lang w:eastAsia="en-GB"/>
              </w:rPr>
              <w:t>cégnyilvántartásába</w:t>
            </w:r>
            <w:r w:rsidRPr="00492D94">
              <w:rPr>
                <w:rFonts w:eastAsia="Calibri"/>
                <w:b/>
                <w:strike/>
                <w:sz w:val="22"/>
                <w:szCs w:val="22"/>
                <w:vertAlign w:val="superscript"/>
                <w:lang w:eastAsia="en-GB"/>
              </w:rPr>
              <w:footnoteReference w:id="71"/>
            </w:r>
            <w:r w:rsidRPr="00492D94">
              <w:rPr>
                <w:rFonts w:eastAsia="Calibri"/>
                <w:strike/>
                <w:sz w:val="22"/>
                <w:szCs w:val="22"/>
                <w:lang w:eastAsia="en-GB"/>
              </w:rPr>
              <w:t>:</w:t>
            </w:r>
            <w:proofErr w:type="gramEnd"/>
            <w:r w:rsidRPr="00492D94">
              <w:rPr>
                <w:rFonts w:eastAsia="Calibri"/>
                <w:strike/>
                <w:sz w:val="22"/>
                <w:szCs w:val="22"/>
                <w:lang w:eastAsia="en-GB"/>
              </w:rPr>
              <w:br/>
              <w:t>Ha a vonatkozó információ elektronikusan elérhető, kérjük, adja meg a következő információkat:</w:t>
            </w:r>
          </w:p>
        </w:tc>
        <w:tc>
          <w:tcPr>
            <w:tcW w:w="4645" w:type="dxa"/>
            <w:shd w:val="clear" w:color="auto" w:fill="auto"/>
          </w:tcPr>
          <w:p w14:paraId="50697A6D"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w:t>
            </w:r>
            <w:r w:rsidRPr="00492D94">
              <w:rPr>
                <w:rFonts w:eastAsia="Calibri"/>
                <w:strike/>
                <w:sz w:val="22"/>
                <w:szCs w:val="22"/>
                <w:lang w:eastAsia="en-GB"/>
              </w:rPr>
              <w:br/>
            </w:r>
            <w:r w:rsidRPr="00492D94">
              <w:rPr>
                <w:rFonts w:eastAsia="Calibri"/>
                <w:strike/>
                <w:sz w:val="22"/>
                <w:szCs w:val="22"/>
                <w:lang w:eastAsia="en-GB"/>
              </w:rPr>
              <w:br/>
              <w:t>(internetcím, a kibocsátó hatóság vagy testület, a dokumentáció pontos hivatkozási adatai): [</w:t>
            </w:r>
            <w:proofErr w:type="gramStart"/>
            <w:r w:rsidRPr="00492D94">
              <w:rPr>
                <w:rFonts w:eastAsia="Calibri"/>
                <w:strike/>
                <w:sz w:val="22"/>
                <w:szCs w:val="22"/>
                <w:lang w:eastAsia="en-GB"/>
              </w:rPr>
              <w:t>……</w:t>
            </w:r>
            <w:proofErr w:type="gramEnd"/>
            <w:r w:rsidRPr="00492D94">
              <w:rPr>
                <w:rFonts w:eastAsia="Calibri"/>
                <w:strike/>
                <w:sz w:val="22"/>
                <w:szCs w:val="22"/>
                <w:lang w:eastAsia="en-GB"/>
              </w:rPr>
              <w:t>][……][……]</w:t>
            </w:r>
          </w:p>
        </w:tc>
      </w:tr>
      <w:tr w:rsidR="00AC4690" w:rsidRPr="00AC4690" w14:paraId="23ED641D" w14:textId="77777777" w:rsidTr="00AC4690">
        <w:tc>
          <w:tcPr>
            <w:tcW w:w="4644" w:type="dxa"/>
            <w:shd w:val="clear" w:color="auto" w:fill="auto"/>
          </w:tcPr>
          <w:p w14:paraId="524C6F15" w14:textId="77777777" w:rsidR="00AC4690" w:rsidRPr="00492D94" w:rsidRDefault="00AC4690" w:rsidP="00AC4690">
            <w:pPr>
              <w:widowControl/>
              <w:adjustRightInd/>
              <w:spacing w:before="120" w:after="120" w:line="240" w:lineRule="auto"/>
              <w:jc w:val="left"/>
              <w:textAlignment w:val="auto"/>
              <w:rPr>
                <w:rFonts w:eastAsia="Calibri"/>
                <w:b/>
                <w:strike/>
                <w:sz w:val="24"/>
                <w:szCs w:val="22"/>
                <w:lang w:eastAsia="en-GB"/>
              </w:rPr>
            </w:pPr>
            <w:r w:rsidRPr="00492D94">
              <w:rPr>
                <w:rFonts w:eastAsia="Calibri"/>
                <w:b/>
                <w:strike/>
                <w:sz w:val="22"/>
                <w:szCs w:val="22"/>
                <w:lang w:eastAsia="en-GB"/>
              </w:rPr>
              <w:t>2) Szolgáltatásnyújtásra irányuló szerződéseknél:</w:t>
            </w:r>
            <w:r w:rsidRPr="00492D94">
              <w:rPr>
                <w:rFonts w:eastAsia="Calibri"/>
                <w:strike/>
                <w:sz w:val="22"/>
                <w:szCs w:val="22"/>
                <w:lang w:eastAsia="en-GB"/>
              </w:rPr>
              <w:br/>
              <w:t xml:space="preserve">A gazdasági szereplőnek meghatározott </w:t>
            </w:r>
            <w:r w:rsidRPr="00492D94">
              <w:rPr>
                <w:rFonts w:eastAsia="Calibri"/>
                <w:b/>
                <w:strike/>
                <w:sz w:val="22"/>
                <w:szCs w:val="22"/>
                <w:lang w:eastAsia="en-GB"/>
              </w:rPr>
              <w:t>engedéllyel</w:t>
            </w:r>
            <w:r w:rsidRPr="00492D94">
              <w:rPr>
                <w:rFonts w:eastAsia="Calibri"/>
                <w:strike/>
                <w:sz w:val="22"/>
                <w:szCs w:val="22"/>
                <w:lang w:eastAsia="en-GB"/>
              </w:rPr>
              <w:t xml:space="preserve"> kell-e rendelkeznie vagy meghatározott szervezet </w:t>
            </w:r>
            <w:r w:rsidRPr="00492D94">
              <w:rPr>
                <w:rFonts w:eastAsia="Calibri"/>
                <w:b/>
                <w:strike/>
                <w:sz w:val="22"/>
                <w:szCs w:val="22"/>
                <w:lang w:eastAsia="en-GB"/>
              </w:rPr>
              <w:t>tagjának</w:t>
            </w:r>
            <w:r w:rsidRPr="00492D94">
              <w:rPr>
                <w:rFonts w:eastAsia="Calibri"/>
                <w:strike/>
                <w:sz w:val="22"/>
                <w:szCs w:val="22"/>
                <w:lang w:eastAsia="en-GB"/>
              </w:rPr>
              <w:t xml:space="preserve"> kell-e lennie ahhoz, hogy a gazdasági szereplő letelepedési helye szerinti országban az adott szolgáltatást nyújthassa? </w:t>
            </w:r>
            <w:r w:rsidRPr="00492D94">
              <w:rPr>
                <w:rFonts w:eastAsia="Calibri"/>
                <w:strike/>
                <w:sz w:val="22"/>
                <w:szCs w:val="22"/>
                <w:lang w:eastAsia="en-GB"/>
              </w:rPr>
              <w:br/>
            </w:r>
            <w:r w:rsidRPr="00492D94">
              <w:rPr>
                <w:rFonts w:eastAsia="Calibri"/>
                <w:strike/>
                <w:sz w:val="22"/>
                <w:szCs w:val="22"/>
                <w:lang w:eastAsia="en-GB"/>
              </w:rPr>
              <w:br/>
              <w:t>Ha a vonatkozó információ elektronikusan elérhető, kérjük, adja meg a következő információkat:</w:t>
            </w:r>
          </w:p>
        </w:tc>
        <w:tc>
          <w:tcPr>
            <w:tcW w:w="4645" w:type="dxa"/>
            <w:shd w:val="clear" w:color="auto" w:fill="auto"/>
          </w:tcPr>
          <w:p w14:paraId="594E56F6" w14:textId="77777777" w:rsidR="00AC4690" w:rsidRPr="00492D94" w:rsidRDefault="00AC4690" w:rsidP="00AC4690">
            <w:pPr>
              <w:widowControl/>
              <w:adjustRightInd/>
              <w:spacing w:before="120" w:after="120" w:line="240" w:lineRule="auto"/>
              <w:jc w:val="left"/>
              <w:textAlignment w:val="auto"/>
              <w:rPr>
                <w:rFonts w:eastAsia="Calibri"/>
                <w:strike/>
                <w:sz w:val="22"/>
                <w:szCs w:val="22"/>
                <w:lang w:eastAsia="en-GB"/>
              </w:rPr>
            </w:pPr>
            <w:r w:rsidRPr="00492D94">
              <w:rPr>
                <w:rFonts w:eastAsia="Calibri"/>
                <w:strike/>
                <w:sz w:val="22"/>
                <w:szCs w:val="22"/>
                <w:lang w:eastAsia="en-GB"/>
              </w:rPr>
              <w:br/>
              <w:t>[] Igen [] Nem</w:t>
            </w:r>
            <w:r w:rsidRPr="00492D94">
              <w:rPr>
                <w:rFonts w:eastAsia="Calibri"/>
                <w:strike/>
                <w:sz w:val="22"/>
                <w:szCs w:val="22"/>
                <w:lang w:eastAsia="en-GB"/>
              </w:rPr>
              <w:br/>
            </w:r>
            <w:r w:rsidRPr="00492D94">
              <w:rPr>
                <w:rFonts w:eastAsia="Calibri"/>
                <w:strike/>
                <w:sz w:val="22"/>
                <w:szCs w:val="22"/>
                <w:lang w:eastAsia="en-GB"/>
              </w:rPr>
              <w:br/>
              <w:t xml:space="preserve">Ha igen, kérjük, adja meg, hogy ez miben áll, és jelezze, hogy a gazdasági szereplő rendelkezik-e ezzel: </w:t>
            </w:r>
            <w:proofErr w:type="gramStart"/>
            <w:r w:rsidRPr="00492D94">
              <w:rPr>
                <w:rFonts w:eastAsia="Calibri"/>
                <w:strike/>
                <w:sz w:val="22"/>
                <w:szCs w:val="22"/>
                <w:lang w:eastAsia="en-GB"/>
              </w:rPr>
              <w:t>[ …</w:t>
            </w:r>
            <w:proofErr w:type="gramEnd"/>
            <w:r w:rsidRPr="00492D94">
              <w:rPr>
                <w:rFonts w:eastAsia="Calibri"/>
                <w:strike/>
                <w:sz w:val="22"/>
                <w:szCs w:val="22"/>
                <w:lang w:eastAsia="en-GB"/>
              </w:rPr>
              <w:t>] [] Igen [] Nem</w:t>
            </w:r>
          </w:p>
          <w:p w14:paraId="2D6B0F82" w14:textId="77777777" w:rsidR="00AC4690" w:rsidRPr="00492D94" w:rsidRDefault="00AC4690" w:rsidP="00AC4690">
            <w:pPr>
              <w:widowControl/>
              <w:adjustRightInd/>
              <w:spacing w:before="120" w:after="120" w:line="240" w:lineRule="auto"/>
              <w:jc w:val="left"/>
              <w:textAlignment w:val="auto"/>
              <w:rPr>
                <w:rFonts w:eastAsia="Calibri"/>
                <w:strike/>
                <w:sz w:val="22"/>
                <w:szCs w:val="22"/>
                <w:lang w:eastAsia="en-GB"/>
              </w:rPr>
            </w:pPr>
          </w:p>
          <w:p w14:paraId="7F3EB687"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br/>
              <w:t>(internetcím, a kibocsátó hatóság vagy testület, a dokumentáció pontos hivatkozási adatai): [</w:t>
            </w:r>
            <w:proofErr w:type="gramStart"/>
            <w:r w:rsidRPr="00492D94">
              <w:rPr>
                <w:rFonts w:eastAsia="Calibri"/>
                <w:strike/>
                <w:sz w:val="22"/>
                <w:szCs w:val="22"/>
                <w:lang w:eastAsia="en-GB"/>
              </w:rPr>
              <w:t>……</w:t>
            </w:r>
            <w:proofErr w:type="gramEnd"/>
            <w:r w:rsidRPr="00492D94">
              <w:rPr>
                <w:rFonts w:eastAsia="Calibri"/>
                <w:strike/>
                <w:sz w:val="22"/>
                <w:szCs w:val="22"/>
                <w:lang w:eastAsia="en-GB"/>
              </w:rPr>
              <w:t>][……][……]</w:t>
            </w:r>
          </w:p>
        </w:tc>
      </w:tr>
    </w:tbl>
    <w:p w14:paraId="652664CE" w14:textId="77777777" w:rsidR="00AC4690" w:rsidRPr="00AC4690" w:rsidRDefault="00AC4690" w:rsidP="00AC4690">
      <w:pPr>
        <w:keepNext/>
        <w:widowControl/>
        <w:adjustRightInd/>
        <w:spacing w:before="120" w:after="360" w:line="240" w:lineRule="auto"/>
        <w:jc w:val="center"/>
        <w:textAlignment w:val="auto"/>
        <w:rPr>
          <w:rFonts w:eastAsia="Calibri"/>
          <w:b/>
          <w:smallCaps/>
          <w:sz w:val="22"/>
          <w:szCs w:val="22"/>
          <w:lang w:eastAsia="en-GB"/>
        </w:rPr>
      </w:pPr>
      <w:r w:rsidRPr="00AC4690">
        <w:rPr>
          <w:rFonts w:eastAsia="Calibri"/>
          <w:b/>
          <w:smallCaps/>
          <w:sz w:val="22"/>
          <w:szCs w:val="22"/>
          <w:lang w:eastAsia="en-GB"/>
        </w:rPr>
        <w:t>B: Gazdasági és pénzügyi helyzet</w:t>
      </w:r>
    </w:p>
    <w:p w14:paraId="0CF61C7D"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textAlignment w:val="auto"/>
        <w:rPr>
          <w:rFonts w:eastAsia="Calibri"/>
          <w:b/>
          <w:sz w:val="22"/>
          <w:szCs w:val="22"/>
          <w:lang w:eastAsia="en-GB"/>
        </w:rPr>
      </w:pPr>
      <w:r w:rsidRPr="00AC4690">
        <w:rPr>
          <w:rFonts w:eastAsia="Calibri"/>
          <w:b/>
          <w:sz w:val="22"/>
          <w:szCs w:val="22"/>
          <w:lang w:eastAsia="en-GB"/>
        </w:rPr>
        <w:t>A gazdasági szereplőnek kizárólag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5"/>
      </w:tblGrid>
      <w:tr w:rsidR="00AC4690" w:rsidRPr="00AC4690" w14:paraId="175FBDC4" w14:textId="77777777" w:rsidTr="00AC4690">
        <w:tc>
          <w:tcPr>
            <w:tcW w:w="4644" w:type="dxa"/>
            <w:shd w:val="clear" w:color="auto" w:fill="auto"/>
          </w:tcPr>
          <w:p w14:paraId="58AF9F3B" w14:textId="77777777" w:rsidR="00AC4690" w:rsidRPr="00492D94" w:rsidRDefault="00AC4690" w:rsidP="00AC4690">
            <w:pPr>
              <w:widowControl/>
              <w:adjustRightInd/>
              <w:spacing w:before="120" w:after="120" w:line="240" w:lineRule="auto"/>
              <w:textAlignment w:val="auto"/>
              <w:rPr>
                <w:rFonts w:eastAsia="Calibri"/>
                <w:b/>
                <w:strike/>
                <w:sz w:val="24"/>
                <w:szCs w:val="22"/>
                <w:lang w:eastAsia="en-GB"/>
              </w:rPr>
            </w:pPr>
            <w:r w:rsidRPr="00492D94">
              <w:rPr>
                <w:rFonts w:eastAsia="Calibri"/>
                <w:b/>
                <w:strike/>
                <w:sz w:val="22"/>
                <w:szCs w:val="22"/>
                <w:lang w:eastAsia="en-GB"/>
              </w:rPr>
              <w:t>Gazdasági és pénzügyi helyzet</w:t>
            </w:r>
          </w:p>
        </w:tc>
        <w:tc>
          <w:tcPr>
            <w:tcW w:w="4645" w:type="dxa"/>
            <w:shd w:val="clear" w:color="auto" w:fill="auto"/>
          </w:tcPr>
          <w:p w14:paraId="647C80A2" w14:textId="77777777" w:rsidR="00AC4690" w:rsidRPr="00492D94" w:rsidRDefault="00AC4690" w:rsidP="00AC4690">
            <w:pPr>
              <w:widowControl/>
              <w:adjustRightInd/>
              <w:spacing w:before="120" w:after="120" w:line="240" w:lineRule="auto"/>
              <w:textAlignment w:val="auto"/>
              <w:rPr>
                <w:rFonts w:eastAsia="Calibri"/>
                <w:b/>
                <w:strike/>
                <w:sz w:val="24"/>
                <w:szCs w:val="22"/>
                <w:lang w:eastAsia="en-GB"/>
              </w:rPr>
            </w:pPr>
            <w:r w:rsidRPr="00492D94">
              <w:rPr>
                <w:rFonts w:eastAsia="Calibri"/>
                <w:b/>
                <w:strike/>
                <w:sz w:val="22"/>
                <w:szCs w:val="22"/>
                <w:lang w:eastAsia="en-GB"/>
              </w:rPr>
              <w:t>Válasz:</w:t>
            </w:r>
          </w:p>
        </w:tc>
      </w:tr>
      <w:tr w:rsidR="00AC4690" w:rsidRPr="00AC4690" w14:paraId="1F311C92" w14:textId="77777777" w:rsidTr="00AC4690">
        <w:tc>
          <w:tcPr>
            <w:tcW w:w="4644" w:type="dxa"/>
            <w:shd w:val="clear" w:color="auto" w:fill="auto"/>
          </w:tcPr>
          <w:p w14:paraId="4EFFC5CB"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 xml:space="preserve">1a) </w:t>
            </w:r>
            <w:proofErr w:type="gramStart"/>
            <w:r w:rsidRPr="00492D94">
              <w:rPr>
                <w:rFonts w:eastAsia="Calibri"/>
                <w:strike/>
                <w:sz w:val="22"/>
                <w:szCs w:val="22"/>
                <w:lang w:eastAsia="en-GB"/>
              </w:rPr>
              <w:t>A</w:t>
            </w:r>
            <w:proofErr w:type="gramEnd"/>
            <w:r w:rsidRPr="00492D94">
              <w:rPr>
                <w:rFonts w:eastAsia="Calibri"/>
                <w:strike/>
                <w:sz w:val="22"/>
                <w:szCs w:val="22"/>
                <w:lang w:eastAsia="en-GB"/>
              </w:rPr>
              <w:t xml:space="preserve"> gazdasági szereplő („általános”) </w:t>
            </w:r>
            <w:r w:rsidRPr="00492D94">
              <w:rPr>
                <w:rFonts w:eastAsia="Calibri"/>
                <w:b/>
                <w:strike/>
                <w:sz w:val="22"/>
                <w:szCs w:val="22"/>
                <w:lang w:eastAsia="en-GB"/>
              </w:rPr>
              <w:t>éves árbevétele</w:t>
            </w:r>
            <w:r w:rsidRPr="00492D94">
              <w:rPr>
                <w:rFonts w:eastAsia="Calibri"/>
                <w:strike/>
                <w:sz w:val="22"/>
                <w:szCs w:val="22"/>
                <w:lang w:eastAsia="en-GB"/>
              </w:rPr>
              <w:t xml:space="preserve"> a vonatkozó hirdetményben vagy a közbeszerzési dokumentumokban előírt számú pénzügyi évben a következő:</w:t>
            </w:r>
            <w:r w:rsidRPr="00492D94">
              <w:rPr>
                <w:rFonts w:eastAsia="Calibri"/>
                <w:strike/>
                <w:sz w:val="22"/>
                <w:szCs w:val="22"/>
                <w:lang w:eastAsia="en-GB"/>
              </w:rPr>
              <w:br/>
            </w:r>
            <w:r w:rsidRPr="00492D94">
              <w:rPr>
                <w:rFonts w:eastAsia="Calibri"/>
                <w:b/>
                <w:strike/>
                <w:sz w:val="22"/>
                <w:szCs w:val="22"/>
                <w:lang w:eastAsia="en-GB"/>
              </w:rPr>
              <w:t>És/vagy</w:t>
            </w:r>
            <w:r w:rsidRPr="00492D94">
              <w:rPr>
                <w:rFonts w:eastAsia="Calibri"/>
                <w:strike/>
                <w:sz w:val="22"/>
                <w:szCs w:val="22"/>
                <w:lang w:eastAsia="en-GB"/>
              </w:rPr>
              <w:br/>
              <w:t xml:space="preserve">1b) A gazdasági szereplő </w:t>
            </w:r>
            <w:r w:rsidRPr="00492D94">
              <w:rPr>
                <w:rFonts w:eastAsia="Calibri"/>
                <w:b/>
                <w:strike/>
                <w:sz w:val="22"/>
                <w:szCs w:val="22"/>
                <w:lang w:eastAsia="en-GB"/>
              </w:rPr>
              <w:t>átlagos</w:t>
            </w:r>
            <w:r w:rsidRPr="00492D94">
              <w:rPr>
                <w:rFonts w:eastAsia="Calibri"/>
                <w:strike/>
                <w:sz w:val="22"/>
                <w:szCs w:val="22"/>
                <w:lang w:eastAsia="en-GB"/>
              </w:rPr>
              <w:t xml:space="preserve"> </w:t>
            </w:r>
            <w:r w:rsidRPr="00492D94">
              <w:rPr>
                <w:rFonts w:eastAsia="Calibri"/>
                <w:b/>
                <w:strike/>
                <w:sz w:val="22"/>
                <w:szCs w:val="22"/>
                <w:lang w:eastAsia="en-GB"/>
              </w:rPr>
              <w:t>éves árbevétele a vonatkozó hirdetményben vagy a közbeszerzési dokumentumokban előírt számú évben a következő</w:t>
            </w:r>
            <w:r w:rsidRPr="00492D94">
              <w:rPr>
                <w:rFonts w:eastAsia="Calibri"/>
                <w:b/>
                <w:strike/>
                <w:sz w:val="22"/>
                <w:szCs w:val="22"/>
                <w:vertAlign w:val="superscript"/>
                <w:lang w:eastAsia="en-GB"/>
              </w:rPr>
              <w:footnoteReference w:id="72"/>
            </w:r>
            <w:r w:rsidRPr="00492D94">
              <w:rPr>
                <w:rFonts w:eastAsia="Calibri"/>
                <w:b/>
                <w:strike/>
                <w:sz w:val="22"/>
                <w:szCs w:val="22"/>
                <w:lang w:eastAsia="en-GB"/>
              </w:rPr>
              <w:t xml:space="preserve"> (</w:t>
            </w:r>
            <w:r w:rsidRPr="00492D94">
              <w:rPr>
                <w:rFonts w:eastAsia="Calibri"/>
                <w:strike/>
                <w:sz w:val="22"/>
                <w:szCs w:val="22"/>
                <w:lang w:eastAsia="en-GB"/>
              </w:rPr>
              <w:t>)</w:t>
            </w:r>
            <w:r w:rsidRPr="00492D94">
              <w:rPr>
                <w:rFonts w:eastAsia="Calibri"/>
                <w:b/>
                <w:strike/>
                <w:sz w:val="22"/>
                <w:szCs w:val="22"/>
                <w:lang w:eastAsia="en-GB"/>
              </w:rPr>
              <w:t>:</w:t>
            </w:r>
            <w:r w:rsidRPr="00492D94">
              <w:rPr>
                <w:rFonts w:eastAsia="Calibri"/>
                <w:strike/>
                <w:sz w:val="22"/>
                <w:szCs w:val="22"/>
                <w:lang w:eastAsia="en-GB"/>
              </w:rPr>
              <w:br/>
              <w:t>Ha a vonatkozó információ elektronikusan elérhető, kérjük, adja meg a következő információkat:</w:t>
            </w:r>
          </w:p>
        </w:tc>
        <w:tc>
          <w:tcPr>
            <w:tcW w:w="4645" w:type="dxa"/>
            <w:shd w:val="clear" w:color="auto" w:fill="auto"/>
          </w:tcPr>
          <w:p w14:paraId="4553E26C" w14:textId="77777777" w:rsidR="00AC4690" w:rsidRPr="00492D94" w:rsidRDefault="00AC4690" w:rsidP="00AC4690">
            <w:pPr>
              <w:widowControl/>
              <w:adjustRightInd/>
              <w:spacing w:before="120" w:after="120" w:line="240" w:lineRule="auto"/>
              <w:jc w:val="left"/>
              <w:textAlignment w:val="auto"/>
              <w:rPr>
                <w:rFonts w:eastAsia="Calibri"/>
                <w:strike/>
                <w:sz w:val="22"/>
                <w:szCs w:val="22"/>
                <w:lang w:eastAsia="en-GB"/>
              </w:rPr>
            </w:pPr>
            <w:r w:rsidRPr="00492D94">
              <w:rPr>
                <w:rFonts w:eastAsia="Calibri"/>
                <w:strike/>
                <w:sz w:val="22"/>
                <w:szCs w:val="22"/>
                <w:lang w:eastAsia="en-GB"/>
              </w:rPr>
              <w:t>év: [</w:t>
            </w:r>
            <w:proofErr w:type="gramStart"/>
            <w:r w:rsidRPr="00492D94">
              <w:rPr>
                <w:rFonts w:eastAsia="Calibri"/>
                <w:strike/>
                <w:sz w:val="22"/>
                <w:szCs w:val="22"/>
                <w:lang w:eastAsia="en-GB"/>
              </w:rPr>
              <w:t>……</w:t>
            </w:r>
            <w:proofErr w:type="gramEnd"/>
            <w:r w:rsidRPr="00492D94">
              <w:rPr>
                <w:rFonts w:eastAsia="Calibri"/>
                <w:strike/>
                <w:sz w:val="22"/>
                <w:szCs w:val="22"/>
                <w:lang w:eastAsia="en-GB"/>
              </w:rPr>
              <w:t>] árbevétel:[……][…]pénznem</w:t>
            </w:r>
            <w:r w:rsidRPr="00492D94">
              <w:rPr>
                <w:rFonts w:eastAsia="Calibri"/>
                <w:strike/>
                <w:sz w:val="22"/>
                <w:szCs w:val="22"/>
                <w:lang w:eastAsia="en-GB"/>
              </w:rPr>
              <w:br/>
              <w:t>év: [……] árbevétel:[……][…]pénznem</w:t>
            </w:r>
            <w:r w:rsidRPr="00492D94">
              <w:rPr>
                <w:rFonts w:eastAsia="Calibri"/>
                <w:strike/>
                <w:sz w:val="22"/>
                <w:szCs w:val="22"/>
                <w:lang w:eastAsia="en-GB"/>
              </w:rPr>
              <w:br/>
              <w:t>év: [……] árbevétel:[……][…]pénznem</w:t>
            </w:r>
            <w:r w:rsidRPr="00492D94">
              <w:rPr>
                <w:rFonts w:eastAsia="Calibri"/>
                <w:strike/>
                <w:sz w:val="22"/>
                <w:szCs w:val="22"/>
                <w:lang w:eastAsia="en-GB"/>
              </w:rPr>
              <w:br/>
            </w:r>
            <w:r w:rsidRPr="00492D94">
              <w:rPr>
                <w:rFonts w:eastAsia="Calibri"/>
                <w:strike/>
                <w:sz w:val="22"/>
                <w:szCs w:val="22"/>
                <w:lang w:eastAsia="en-GB"/>
              </w:rPr>
              <w:br/>
              <w:t>(évek száma, átlagos árbevétel)</w:t>
            </w:r>
            <w:r w:rsidRPr="00492D94">
              <w:rPr>
                <w:rFonts w:eastAsia="Calibri"/>
                <w:b/>
                <w:strike/>
                <w:sz w:val="22"/>
                <w:szCs w:val="22"/>
                <w:lang w:eastAsia="en-GB"/>
              </w:rPr>
              <w:t>:</w:t>
            </w:r>
            <w:r w:rsidRPr="00492D94">
              <w:rPr>
                <w:rFonts w:eastAsia="Calibri"/>
                <w:strike/>
                <w:sz w:val="22"/>
                <w:szCs w:val="22"/>
                <w:lang w:eastAsia="en-GB"/>
              </w:rPr>
              <w:t xml:space="preserve"> [……],[……][…]pénznem</w:t>
            </w:r>
          </w:p>
          <w:p w14:paraId="3E2235BB" w14:textId="77777777" w:rsidR="00AC4690" w:rsidRPr="00492D94" w:rsidRDefault="00AC4690" w:rsidP="00AC4690">
            <w:pPr>
              <w:widowControl/>
              <w:adjustRightInd/>
              <w:spacing w:before="120" w:after="120" w:line="240" w:lineRule="auto"/>
              <w:jc w:val="left"/>
              <w:textAlignment w:val="auto"/>
              <w:rPr>
                <w:rFonts w:eastAsia="Calibri"/>
                <w:strike/>
                <w:sz w:val="22"/>
                <w:szCs w:val="22"/>
                <w:lang w:eastAsia="en-GB"/>
              </w:rPr>
            </w:pPr>
          </w:p>
          <w:p w14:paraId="4174215F"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br/>
              <w:t>(internetcím, a kibocsátó hatóság vagy testület, a dokumentáció pontos hivatkozási adatai): [</w:t>
            </w:r>
            <w:proofErr w:type="gramStart"/>
            <w:r w:rsidRPr="00492D94">
              <w:rPr>
                <w:rFonts w:eastAsia="Calibri"/>
                <w:strike/>
                <w:sz w:val="22"/>
                <w:szCs w:val="22"/>
                <w:lang w:eastAsia="en-GB"/>
              </w:rPr>
              <w:t>……</w:t>
            </w:r>
            <w:proofErr w:type="gramEnd"/>
            <w:r w:rsidRPr="00492D94">
              <w:rPr>
                <w:rFonts w:eastAsia="Calibri"/>
                <w:strike/>
                <w:sz w:val="22"/>
                <w:szCs w:val="22"/>
                <w:lang w:eastAsia="en-GB"/>
              </w:rPr>
              <w:t>][……][……]</w:t>
            </w:r>
          </w:p>
        </w:tc>
      </w:tr>
      <w:tr w:rsidR="00AC4690" w:rsidRPr="00AC4690" w14:paraId="0DB5CB90" w14:textId="77777777" w:rsidTr="00AC4690">
        <w:tc>
          <w:tcPr>
            <w:tcW w:w="4644" w:type="dxa"/>
            <w:shd w:val="clear" w:color="auto" w:fill="auto"/>
          </w:tcPr>
          <w:p w14:paraId="3A21C576"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proofErr w:type="gramStart"/>
            <w:r w:rsidRPr="00492D94">
              <w:rPr>
                <w:rFonts w:eastAsia="Calibri"/>
                <w:strike/>
                <w:sz w:val="22"/>
                <w:szCs w:val="22"/>
                <w:lang w:eastAsia="en-GB"/>
              </w:rPr>
              <w:lastRenderedPageBreak/>
              <w:t xml:space="preserve">2a) A gazdasági szereplő éves („specifikus”) </w:t>
            </w:r>
            <w:r w:rsidRPr="00492D94">
              <w:rPr>
                <w:rFonts w:eastAsia="Calibri"/>
                <w:b/>
                <w:strike/>
                <w:sz w:val="22"/>
                <w:szCs w:val="22"/>
                <w:lang w:eastAsia="en-GB"/>
              </w:rPr>
              <w:t>árbevétele a szerződés által érintett üzleti területre vonatkozóan</w:t>
            </w:r>
            <w:r w:rsidRPr="00492D94">
              <w:rPr>
                <w:rFonts w:eastAsia="Calibri"/>
                <w:strike/>
                <w:sz w:val="22"/>
                <w:szCs w:val="22"/>
                <w:lang w:eastAsia="en-GB"/>
              </w:rPr>
              <w:t>, a vonatkozó hirdetményben vagy a közbeszerzési dokumentumokban meghatározott módon az előírt pénzügyi évek tekintetében a következő:</w:t>
            </w:r>
            <w:r w:rsidRPr="00492D94">
              <w:rPr>
                <w:rFonts w:eastAsia="Calibri"/>
                <w:strike/>
                <w:sz w:val="22"/>
                <w:szCs w:val="22"/>
                <w:lang w:eastAsia="en-GB"/>
              </w:rPr>
              <w:br/>
            </w:r>
            <w:r w:rsidRPr="00492D94">
              <w:rPr>
                <w:rFonts w:eastAsia="Calibri"/>
                <w:b/>
                <w:strike/>
                <w:sz w:val="22"/>
                <w:szCs w:val="22"/>
                <w:lang w:eastAsia="en-GB"/>
              </w:rPr>
              <w:t>És/vagy</w:t>
            </w:r>
            <w:r w:rsidRPr="00492D94">
              <w:rPr>
                <w:rFonts w:eastAsia="Calibri"/>
                <w:strike/>
                <w:sz w:val="22"/>
                <w:szCs w:val="22"/>
                <w:lang w:eastAsia="en-GB"/>
              </w:rPr>
              <w:br/>
              <w:t xml:space="preserve">2b) A gazdasági szereplő </w:t>
            </w:r>
            <w:r w:rsidRPr="00492D94">
              <w:rPr>
                <w:rFonts w:eastAsia="Calibri"/>
                <w:b/>
                <w:strike/>
                <w:sz w:val="22"/>
                <w:szCs w:val="22"/>
                <w:lang w:eastAsia="en-GB"/>
              </w:rPr>
              <w:t>átlagos</w:t>
            </w:r>
            <w:r w:rsidRPr="00492D94">
              <w:rPr>
                <w:rFonts w:eastAsia="Calibri"/>
                <w:strike/>
                <w:sz w:val="22"/>
                <w:szCs w:val="22"/>
                <w:lang w:eastAsia="en-GB"/>
              </w:rPr>
              <w:t xml:space="preserve"> </w:t>
            </w:r>
            <w:r w:rsidRPr="00492D94">
              <w:rPr>
                <w:rFonts w:eastAsia="Calibri"/>
                <w:b/>
                <w:strike/>
                <w:sz w:val="22"/>
                <w:szCs w:val="22"/>
                <w:lang w:eastAsia="en-GB"/>
              </w:rPr>
              <w:t>éves árbevétele a területen és a vonatkozó hirdetményben vagy a közbeszerzési dokumentumokban előírt számú évben a következő</w:t>
            </w:r>
            <w:r w:rsidRPr="00492D94">
              <w:rPr>
                <w:rFonts w:eastAsia="Calibri"/>
                <w:b/>
                <w:strike/>
                <w:sz w:val="22"/>
                <w:szCs w:val="22"/>
                <w:vertAlign w:val="superscript"/>
                <w:lang w:eastAsia="en-GB"/>
              </w:rPr>
              <w:footnoteReference w:id="73"/>
            </w:r>
            <w:r w:rsidRPr="00492D94">
              <w:rPr>
                <w:rFonts w:eastAsia="Calibri"/>
                <w:b/>
                <w:strike/>
                <w:sz w:val="22"/>
                <w:szCs w:val="22"/>
                <w:lang w:eastAsia="en-GB"/>
              </w:rPr>
              <w:t>:</w:t>
            </w:r>
            <w:r w:rsidRPr="00492D94">
              <w:rPr>
                <w:rFonts w:eastAsia="Calibri"/>
                <w:strike/>
                <w:sz w:val="22"/>
                <w:szCs w:val="22"/>
                <w:lang w:eastAsia="en-GB"/>
              </w:rPr>
              <w:br/>
              <w:t>Ha a vonatkozó információ elektronikusan elérhető, kérjük, adja meg a következő információkat:</w:t>
            </w:r>
            <w:proofErr w:type="gramEnd"/>
          </w:p>
        </w:tc>
        <w:tc>
          <w:tcPr>
            <w:tcW w:w="4645" w:type="dxa"/>
            <w:shd w:val="clear" w:color="auto" w:fill="auto"/>
          </w:tcPr>
          <w:p w14:paraId="3CA11117" w14:textId="77777777" w:rsidR="00AC4690" w:rsidRPr="00492D94" w:rsidRDefault="00AC4690" w:rsidP="00AC4690">
            <w:pPr>
              <w:widowControl/>
              <w:adjustRightInd/>
              <w:spacing w:before="120" w:after="120" w:line="240" w:lineRule="auto"/>
              <w:jc w:val="left"/>
              <w:textAlignment w:val="auto"/>
              <w:rPr>
                <w:rFonts w:eastAsia="Calibri"/>
                <w:strike/>
                <w:sz w:val="22"/>
                <w:szCs w:val="22"/>
                <w:lang w:eastAsia="en-GB"/>
              </w:rPr>
            </w:pPr>
            <w:r w:rsidRPr="00492D94">
              <w:rPr>
                <w:rFonts w:eastAsia="Calibri"/>
                <w:strike/>
                <w:sz w:val="22"/>
                <w:szCs w:val="22"/>
                <w:lang w:eastAsia="en-GB"/>
              </w:rPr>
              <w:t>év: [</w:t>
            </w:r>
            <w:proofErr w:type="gramStart"/>
            <w:r w:rsidRPr="00492D94">
              <w:rPr>
                <w:rFonts w:eastAsia="Calibri"/>
                <w:strike/>
                <w:sz w:val="22"/>
                <w:szCs w:val="22"/>
                <w:lang w:eastAsia="en-GB"/>
              </w:rPr>
              <w:t>……</w:t>
            </w:r>
            <w:proofErr w:type="gramEnd"/>
            <w:r w:rsidRPr="00492D94">
              <w:rPr>
                <w:rFonts w:eastAsia="Calibri"/>
                <w:strike/>
                <w:sz w:val="22"/>
                <w:szCs w:val="22"/>
                <w:lang w:eastAsia="en-GB"/>
              </w:rPr>
              <w:t>] árbevétel:[……][…]pénznem</w:t>
            </w:r>
            <w:r w:rsidRPr="00492D94">
              <w:rPr>
                <w:rFonts w:eastAsia="Calibri"/>
                <w:strike/>
                <w:sz w:val="22"/>
                <w:szCs w:val="22"/>
                <w:lang w:eastAsia="en-GB"/>
              </w:rPr>
              <w:br/>
              <w:t>év: [……] árbevétel:[……][…]pénznem</w:t>
            </w:r>
            <w:r w:rsidRPr="00492D94">
              <w:rPr>
                <w:rFonts w:eastAsia="Calibri"/>
                <w:strike/>
                <w:sz w:val="22"/>
                <w:szCs w:val="22"/>
                <w:lang w:eastAsia="en-GB"/>
              </w:rPr>
              <w:br/>
              <w:t>év: [……] árbevétel:[……][…]pénznem</w:t>
            </w:r>
            <w:r w:rsidRPr="00492D94">
              <w:rPr>
                <w:rFonts w:eastAsia="Calibri"/>
                <w:strike/>
                <w:sz w:val="22"/>
                <w:szCs w:val="22"/>
                <w:lang w:eastAsia="en-GB"/>
              </w:rPr>
              <w:br/>
            </w:r>
            <w:r w:rsidRPr="00492D94">
              <w:rPr>
                <w:rFonts w:eastAsia="Calibri"/>
                <w:strike/>
                <w:sz w:val="22"/>
                <w:szCs w:val="22"/>
                <w:lang w:eastAsia="en-GB"/>
              </w:rPr>
              <w:br/>
            </w:r>
            <w:r w:rsidRPr="00492D94">
              <w:rPr>
                <w:rFonts w:eastAsia="Calibri"/>
                <w:strike/>
                <w:sz w:val="22"/>
                <w:szCs w:val="22"/>
                <w:lang w:eastAsia="en-GB"/>
              </w:rPr>
              <w:br/>
            </w:r>
            <w:r w:rsidRPr="00492D94">
              <w:rPr>
                <w:rFonts w:eastAsia="Calibri"/>
                <w:strike/>
                <w:sz w:val="22"/>
                <w:szCs w:val="22"/>
                <w:lang w:eastAsia="en-GB"/>
              </w:rPr>
              <w:br/>
            </w:r>
            <w:r w:rsidRPr="00492D94">
              <w:rPr>
                <w:rFonts w:eastAsia="Calibri"/>
                <w:strike/>
                <w:sz w:val="22"/>
                <w:szCs w:val="22"/>
                <w:lang w:eastAsia="en-GB"/>
              </w:rPr>
              <w:br/>
              <w:t>(évek száma, átlagos árbevétel): [……],[……][…]pénznem</w:t>
            </w:r>
          </w:p>
          <w:p w14:paraId="0A19754D"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br/>
              <w:t>(internetcím, a kibocsátó hatóság vagy testület, a dokumentáció pontos hivatkozási adatai): [</w:t>
            </w:r>
            <w:proofErr w:type="gramStart"/>
            <w:r w:rsidRPr="00492D94">
              <w:rPr>
                <w:rFonts w:eastAsia="Calibri"/>
                <w:strike/>
                <w:sz w:val="22"/>
                <w:szCs w:val="22"/>
                <w:lang w:eastAsia="en-GB"/>
              </w:rPr>
              <w:t>……</w:t>
            </w:r>
            <w:proofErr w:type="gramEnd"/>
            <w:r w:rsidRPr="00492D94">
              <w:rPr>
                <w:rFonts w:eastAsia="Calibri"/>
                <w:strike/>
                <w:sz w:val="22"/>
                <w:szCs w:val="22"/>
                <w:lang w:eastAsia="en-GB"/>
              </w:rPr>
              <w:t>][……][……]</w:t>
            </w:r>
          </w:p>
        </w:tc>
      </w:tr>
      <w:tr w:rsidR="00AC4690" w:rsidRPr="00AC4690" w14:paraId="35779F55" w14:textId="77777777" w:rsidTr="00AC4690">
        <w:tc>
          <w:tcPr>
            <w:tcW w:w="4644" w:type="dxa"/>
            <w:shd w:val="clear" w:color="auto" w:fill="auto"/>
          </w:tcPr>
          <w:p w14:paraId="124F1CD2"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3) Amennyiben az (általános vagy specifikus) árbevételre vonatkozó információ nem áll rendelkezésre a kért időszak egészére vonatkozóan, kérjük, adja meg a gazdasági szereplő létrejöttének dátumát vagy azt az időpontot, amikor megkezdte üzleti tevékenységét:</w:t>
            </w:r>
          </w:p>
        </w:tc>
        <w:tc>
          <w:tcPr>
            <w:tcW w:w="4645" w:type="dxa"/>
            <w:shd w:val="clear" w:color="auto" w:fill="auto"/>
          </w:tcPr>
          <w:p w14:paraId="00115F09"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r w:rsidRPr="00492D94">
              <w:rPr>
                <w:rFonts w:eastAsia="Calibri"/>
                <w:strike/>
                <w:sz w:val="22"/>
                <w:szCs w:val="22"/>
                <w:lang w:eastAsia="en-GB"/>
              </w:rPr>
              <w:t>[……]</w:t>
            </w:r>
          </w:p>
        </w:tc>
      </w:tr>
      <w:tr w:rsidR="00AC4690" w:rsidRPr="00AC4690" w14:paraId="08C5AE47" w14:textId="77777777" w:rsidTr="00AC4690">
        <w:tc>
          <w:tcPr>
            <w:tcW w:w="4644" w:type="dxa"/>
            <w:shd w:val="clear" w:color="auto" w:fill="auto"/>
          </w:tcPr>
          <w:p w14:paraId="49284929" w14:textId="77777777" w:rsidR="00AC4690" w:rsidRPr="00492D94" w:rsidRDefault="00AC4690" w:rsidP="00AC4690">
            <w:pPr>
              <w:widowControl/>
              <w:adjustRightInd/>
              <w:spacing w:before="120" w:after="120" w:line="240" w:lineRule="auto"/>
              <w:jc w:val="left"/>
              <w:textAlignment w:val="auto"/>
              <w:rPr>
                <w:rFonts w:eastAsia="Calibri"/>
                <w:strike/>
                <w:sz w:val="22"/>
                <w:szCs w:val="22"/>
                <w:lang w:eastAsia="en-GB"/>
              </w:rPr>
            </w:pPr>
            <w:r w:rsidRPr="00492D94">
              <w:rPr>
                <w:rFonts w:eastAsia="Calibri"/>
                <w:strike/>
                <w:sz w:val="22"/>
                <w:szCs w:val="22"/>
                <w:lang w:eastAsia="en-GB"/>
              </w:rPr>
              <w:t xml:space="preserve">4) A vonatkozó hirdetményben vagy a közbeszerzési dokumentumokban meghatározott </w:t>
            </w:r>
            <w:r w:rsidRPr="00492D94">
              <w:rPr>
                <w:rFonts w:eastAsia="Calibri"/>
                <w:b/>
                <w:strike/>
                <w:sz w:val="22"/>
                <w:szCs w:val="22"/>
                <w:lang w:eastAsia="en-GB"/>
              </w:rPr>
              <w:t>pénzügyi mutatók</w:t>
            </w:r>
            <w:r w:rsidRPr="00492D94">
              <w:rPr>
                <w:rFonts w:eastAsia="Calibri"/>
                <w:b/>
                <w:strike/>
                <w:sz w:val="22"/>
                <w:szCs w:val="22"/>
                <w:vertAlign w:val="superscript"/>
                <w:lang w:eastAsia="en-GB"/>
              </w:rPr>
              <w:footnoteReference w:id="74"/>
            </w:r>
            <w:r w:rsidRPr="00492D94">
              <w:rPr>
                <w:rFonts w:eastAsia="Calibri"/>
                <w:strike/>
                <w:sz w:val="22"/>
                <w:szCs w:val="22"/>
                <w:lang w:eastAsia="en-GB"/>
              </w:rPr>
              <w:t xml:space="preserve"> tekintetében a gazdasági szereplő kijelenti, hogy az előírt </w:t>
            </w:r>
            <w:proofErr w:type="gramStart"/>
            <w:r w:rsidRPr="00492D94">
              <w:rPr>
                <w:rFonts w:eastAsia="Calibri"/>
                <w:strike/>
                <w:sz w:val="22"/>
                <w:szCs w:val="22"/>
                <w:lang w:eastAsia="en-GB"/>
              </w:rPr>
              <w:t>mutató(</w:t>
            </w:r>
            <w:proofErr w:type="gramEnd"/>
            <w:r w:rsidRPr="00492D94">
              <w:rPr>
                <w:rFonts w:eastAsia="Calibri"/>
                <w:strike/>
                <w:sz w:val="22"/>
                <w:szCs w:val="22"/>
                <w:lang w:eastAsia="en-GB"/>
              </w:rPr>
              <w:t>k) tényleges értéke(i) a következő(k):</w:t>
            </w:r>
            <w:r w:rsidRPr="00492D94">
              <w:rPr>
                <w:rFonts w:eastAsia="Calibri"/>
                <w:strike/>
                <w:sz w:val="22"/>
                <w:szCs w:val="22"/>
                <w:lang w:eastAsia="en-GB"/>
              </w:rPr>
              <w:br/>
            </w:r>
          </w:p>
          <w:p w14:paraId="298B83BC"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Ha a vonatkozó információ elektronikusan elérhető, kérjük, adja meg a következő információkat:</w:t>
            </w:r>
          </w:p>
        </w:tc>
        <w:tc>
          <w:tcPr>
            <w:tcW w:w="4645" w:type="dxa"/>
            <w:shd w:val="clear" w:color="auto" w:fill="auto"/>
          </w:tcPr>
          <w:p w14:paraId="684994F7"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(az előírt mutató azonosítása – x és y</w:t>
            </w:r>
            <w:r w:rsidRPr="00492D94">
              <w:rPr>
                <w:rFonts w:eastAsia="Calibri"/>
                <w:strike/>
                <w:sz w:val="22"/>
                <w:szCs w:val="22"/>
                <w:vertAlign w:val="superscript"/>
                <w:lang w:eastAsia="en-GB"/>
              </w:rPr>
              <w:footnoteReference w:id="75"/>
            </w:r>
            <w:r w:rsidRPr="00492D94">
              <w:rPr>
                <w:rFonts w:eastAsia="Calibri"/>
                <w:strike/>
                <w:sz w:val="22"/>
                <w:szCs w:val="22"/>
                <w:lang w:eastAsia="en-GB"/>
              </w:rPr>
              <w:t xml:space="preserve"> aránya - és az érték):</w:t>
            </w:r>
            <w:r w:rsidRPr="00492D94">
              <w:rPr>
                <w:rFonts w:eastAsia="Calibri"/>
                <w:strike/>
                <w:sz w:val="24"/>
                <w:szCs w:val="22"/>
                <w:lang w:eastAsia="en-GB"/>
              </w:rPr>
              <w:br/>
            </w:r>
            <w:r w:rsidRPr="00492D94">
              <w:rPr>
                <w:rFonts w:eastAsia="Calibri"/>
                <w:strike/>
                <w:sz w:val="22"/>
                <w:szCs w:val="22"/>
                <w:lang w:eastAsia="en-GB"/>
              </w:rPr>
              <w:t>[</w:t>
            </w:r>
            <w:proofErr w:type="gramStart"/>
            <w:r w:rsidRPr="00492D94">
              <w:rPr>
                <w:rFonts w:eastAsia="Calibri"/>
                <w:strike/>
                <w:sz w:val="22"/>
                <w:szCs w:val="22"/>
                <w:lang w:eastAsia="en-GB"/>
              </w:rPr>
              <w:t>……</w:t>
            </w:r>
            <w:proofErr w:type="gramEnd"/>
            <w:r w:rsidRPr="00492D94">
              <w:rPr>
                <w:rFonts w:eastAsia="Calibri"/>
                <w:strike/>
                <w:sz w:val="22"/>
                <w:szCs w:val="22"/>
                <w:lang w:eastAsia="en-GB"/>
              </w:rPr>
              <w:t>], [……]</w:t>
            </w:r>
            <w:r w:rsidRPr="00492D94">
              <w:rPr>
                <w:rFonts w:eastAsia="Calibri"/>
                <w:strike/>
                <w:sz w:val="22"/>
                <w:szCs w:val="22"/>
                <w:vertAlign w:val="superscript"/>
                <w:lang w:eastAsia="en-GB"/>
              </w:rPr>
              <w:footnoteReference w:id="76"/>
            </w:r>
            <w:r w:rsidRPr="00492D94">
              <w:rPr>
                <w:rFonts w:eastAsia="Calibri"/>
                <w:strike/>
                <w:sz w:val="24"/>
                <w:szCs w:val="22"/>
                <w:lang w:eastAsia="en-GB"/>
              </w:rPr>
              <w:br/>
            </w:r>
          </w:p>
          <w:p w14:paraId="69E4C77B"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4"/>
                <w:szCs w:val="22"/>
                <w:lang w:eastAsia="en-GB"/>
              </w:rPr>
              <w:br/>
              <w:t>(internetcím, a kibocsátó hatóság vagy testület, a dokumentáció pontos hivatkozási adatai):</w:t>
            </w:r>
            <w:r w:rsidRPr="00492D94">
              <w:rPr>
                <w:rFonts w:eastAsia="Calibri"/>
                <w:strike/>
                <w:sz w:val="22"/>
                <w:szCs w:val="22"/>
                <w:lang w:eastAsia="en-GB"/>
              </w:rPr>
              <w:t xml:space="preserve"> [</w:t>
            </w:r>
            <w:proofErr w:type="gramStart"/>
            <w:r w:rsidRPr="00492D94">
              <w:rPr>
                <w:rFonts w:eastAsia="Calibri"/>
                <w:strike/>
                <w:sz w:val="22"/>
                <w:szCs w:val="22"/>
                <w:lang w:eastAsia="en-GB"/>
              </w:rPr>
              <w:t>……</w:t>
            </w:r>
            <w:proofErr w:type="gramEnd"/>
            <w:r w:rsidRPr="00492D94">
              <w:rPr>
                <w:rFonts w:eastAsia="Calibri"/>
                <w:strike/>
                <w:sz w:val="22"/>
                <w:szCs w:val="22"/>
                <w:lang w:eastAsia="en-GB"/>
              </w:rPr>
              <w:t>][……][……]</w:t>
            </w:r>
          </w:p>
        </w:tc>
      </w:tr>
      <w:tr w:rsidR="00AC4690" w:rsidRPr="00AC4690" w14:paraId="4A08FFD4" w14:textId="77777777" w:rsidTr="00AC4690">
        <w:tc>
          <w:tcPr>
            <w:tcW w:w="4644" w:type="dxa"/>
            <w:shd w:val="clear" w:color="auto" w:fill="auto"/>
          </w:tcPr>
          <w:p w14:paraId="22BB7F2F"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4"/>
                <w:szCs w:val="22"/>
                <w:lang w:eastAsia="en-GB"/>
              </w:rPr>
              <w:t xml:space="preserve">5) </w:t>
            </w:r>
            <w:r w:rsidRPr="00492D94">
              <w:rPr>
                <w:rFonts w:eastAsia="Calibri"/>
                <w:b/>
                <w:strike/>
                <w:sz w:val="24"/>
                <w:szCs w:val="22"/>
                <w:lang w:eastAsia="en-GB"/>
              </w:rPr>
              <w:t>Szakmai felelősségbiztosításának</w:t>
            </w:r>
            <w:r w:rsidRPr="00492D94">
              <w:rPr>
                <w:rFonts w:eastAsia="Calibri"/>
                <w:strike/>
                <w:sz w:val="24"/>
                <w:szCs w:val="22"/>
                <w:lang w:eastAsia="en-GB"/>
              </w:rPr>
              <w:t xml:space="preserve"> biztosítási összege a következő:</w:t>
            </w:r>
            <w:r w:rsidRPr="00492D94">
              <w:rPr>
                <w:rFonts w:eastAsia="Calibri"/>
                <w:strike/>
                <w:sz w:val="24"/>
                <w:szCs w:val="22"/>
                <w:lang w:eastAsia="en-GB"/>
              </w:rPr>
              <w:br/>
              <w:t xml:space="preserve">Ha a vonatkozó információ elektronikusan elérhető, kérjük, </w:t>
            </w:r>
            <w:r w:rsidRPr="00492D94">
              <w:rPr>
                <w:rFonts w:eastAsia="Calibri"/>
                <w:strike/>
                <w:sz w:val="22"/>
                <w:szCs w:val="22"/>
                <w:lang w:eastAsia="en-GB"/>
              </w:rPr>
              <w:t>adja meg a következő információkat</w:t>
            </w:r>
            <w:r w:rsidRPr="00492D94">
              <w:rPr>
                <w:rFonts w:eastAsia="Calibri"/>
                <w:strike/>
                <w:sz w:val="24"/>
                <w:szCs w:val="22"/>
                <w:lang w:eastAsia="en-GB"/>
              </w:rPr>
              <w:t>:</w:t>
            </w:r>
          </w:p>
        </w:tc>
        <w:tc>
          <w:tcPr>
            <w:tcW w:w="4645" w:type="dxa"/>
            <w:shd w:val="clear" w:color="auto" w:fill="auto"/>
          </w:tcPr>
          <w:p w14:paraId="0E0AFA0E" w14:textId="77777777" w:rsidR="00AC4690" w:rsidRPr="00492D94" w:rsidRDefault="00AC4690" w:rsidP="00AC4690">
            <w:pPr>
              <w:widowControl/>
              <w:adjustRightInd/>
              <w:spacing w:before="120" w:after="120" w:line="240" w:lineRule="auto"/>
              <w:jc w:val="left"/>
              <w:textAlignment w:val="auto"/>
              <w:rPr>
                <w:rFonts w:eastAsia="Calibri"/>
                <w:strike/>
                <w:sz w:val="22"/>
                <w:szCs w:val="22"/>
                <w:lang w:eastAsia="en-GB"/>
              </w:rPr>
            </w:pPr>
            <w:r w:rsidRPr="00492D94">
              <w:rPr>
                <w:rFonts w:eastAsia="Calibri"/>
                <w:strike/>
                <w:sz w:val="22"/>
                <w:szCs w:val="22"/>
                <w:lang w:eastAsia="en-GB"/>
              </w:rPr>
              <w:t>[</w:t>
            </w:r>
            <w:proofErr w:type="gramStart"/>
            <w:r w:rsidRPr="00492D94">
              <w:rPr>
                <w:rFonts w:eastAsia="Calibri"/>
                <w:strike/>
                <w:sz w:val="22"/>
                <w:szCs w:val="22"/>
                <w:lang w:eastAsia="en-GB"/>
              </w:rPr>
              <w:t>……</w:t>
            </w:r>
            <w:proofErr w:type="gramEnd"/>
            <w:r w:rsidRPr="00492D94">
              <w:rPr>
                <w:rFonts w:eastAsia="Calibri"/>
                <w:strike/>
                <w:sz w:val="22"/>
                <w:szCs w:val="22"/>
                <w:lang w:eastAsia="en-GB"/>
              </w:rPr>
              <w:t>],[……][…]pénznem</w:t>
            </w:r>
          </w:p>
          <w:p w14:paraId="5627A59B"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4"/>
                <w:szCs w:val="22"/>
                <w:lang w:eastAsia="en-GB"/>
              </w:rPr>
              <w:br/>
              <w:t>(internetcím, a kibocsátó hatóság vagy testület, a dokumentáció pontos hivatkozási adatai):</w:t>
            </w:r>
            <w:r w:rsidRPr="00492D94">
              <w:rPr>
                <w:rFonts w:eastAsia="Calibri"/>
                <w:strike/>
                <w:sz w:val="22"/>
                <w:szCs w:val="22"/>
                <w:lang w:eastAsia="en-GB"/>
              </w:rPr>
              <w:t xml:space="preserve"> [</w:t>
            </w:r>
            <w:proofErr w:type="gramStart"/>
            <w:r w:rsidRPr="00492D94">
              <w:rPr>
                <w:rFonts w:eastAsia="Calibri"/>
                <w:strike/>
                <w:sz w:val="22"/>
                <w:szCs w:val="22"/>
                <w:lang w:eastAsia="en-GB"/>
              </w:rPr>
              <w:t>……</w:t>
            </w:r>
            <w:proofErr w:type="gramEnd"/>
            <w:r w:rsidRPr="00492D94">
              <w:rPr>
                <w:rFonts w:eastAsia="Calibri"/>
                <w:strike/>
                <w:sz w:val="22"/>
                <w:szCs w:val="22"/>
                <w:lang w:eastAsia="en-GB"/>
              </w:rPr>
              <w:t>][……][……]</w:t>
            </w:r>
          </w:p>
        </w:tc>
      </w:tr>
      <w:tr w:rsidR="00AC4690" w:rsidRPr="00AC4690" w14:paraId="7087C6F1" w14:textId="77777777" w:rsidTr="00AC4690">
        <w:tc>
          <w:tcPr>
            <w:tcW w:w="4644" w:type="dxa"/>
            <w:shd w:val="clear" w:color="auto" w:fill="auto"/>
          </w:tcPr>
          <w:p w14:paraId="564B3DA8"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 xml:space="preserve">6) Az </w:t>
            </w:r>
            <w:r w:rsidRPr="00492D94">
              <w:rPr>
                <w:rFonts w:eastAsia="Calibri"/>
                <w:b/>
                <w:strike/>
                <w:sz w:val="22"/>
                <w:szCs w:val="22"/>
                <w:lang w:eastAsia="en-GB"/>
              </w:rPr>
              <w:t>esetleges</w:t>
            </w:r>
            <w:r w:rsidRPr="00492D94">
              <w:rPr>
                <w:rFonts w:eastAsia="Calibri"/>
                <w:strike/>
                <w:sz w:val="22"/>
                <w:szCs w:val="22"/>
                <w:lang w:eastAsia="en-GB"/>
              </w:rPr>
              <w:t xml:space="preserve"> </w:t>
            </w:r>
            <w:r w:rsidRPr="00492D94">
              <w:rPr>
                <w:rFonts w:eastAsia="Calibri"/>
                <w:b/>
                <w:strike/>
                <w:sz w:val="22"/>
                <w:szCs w:val="22"/>
                <w:lang w:eastAsia="en-GB"/>
              </w:rPr>
              <w:t>egyéb gazdasági vagy pénzügyi követelmények</w:t>
            </w:r>
            <w:r w:rsidRPr="00492D94">
              <w:rPr>
                <w:rFonts w:eastAsia="Calibri"/>
                <w:strike/>
                <w:sz w:val="22"/>
                <w:szCs w:val="22"/>
                <w:lang w:eastAsia="en-GB"/>
              </w:rPr>
              <w:t xml:space="preserve"> tekintetében, amelyeket a vonatkozó hirdetményben vagy a közbeszerzési dokumentumokban meghatároztak, a gazdasági szereplő kijelenti a következőket:</w:t>
            </w:r>
            <w:r w:rsidRPr="00492D94">
              <w:rPr>
                <w:rFonts w:eastAsia="Calibri"/>
                <w:strike/>
                <w:sz w:val="22"/>
                <w:szCs w:val="22"/>
                <w:lang w:eastAsia="en-GB"/>
              </w:rPr>
              <w:br/>
              <w:t xml:space="preserve">Ha a vonatkozó hirdetményben vagy a közbeszerzési dokumentumokban </w:t>
            </w:r>
            <w:r w:rsidRPr="00492D94">
              <w:rPr>
                <w:rFonts w:eastAsia="Calibri"/>
                <w:b/>
                <w:strike/>
                <w:sz w:val="22"/>
                <w:szCs w:val="22"/>
                <w:lang w:eastAsia="en-GB"/>
              </w:rPr>
              <w:t>esetlegesen</w:t>
            </w:r>
            <w:r w:rsidRPr="00492D94">
              <w:rPr>
                <w:rFonts w:eastAsia="Calibri"/>
                <w:strike/>
                <w:sz w:val="22"/>
                <w:szCs w:val="22"/>
                <w:lang w:eastAsia="en-GB"/>
              </w:rPr>
              <w:t xml:space="preserve"> </w:t>
            </w:r>
            <w:r w:rsidRPr="00492D94">
              <w:rPr>
                <w:rFonts w:eastAsia="Calibri"/>
                <w:strike/>
                <w:sz w:val="22"/>
                <w:szCs w:val="22"/>
                <w:lang w:eastAsia="en-GB"/>
              </w:rPr>
              <w:lastRenderedPageBreak/>
              <w:t>meghatározott vonatkozó dokumentáció elektronikus formában rendelkezésre áll, kérjük, adja meg a következő információkat:</w:t>
            </w:r>
          </w:p>
        </w:tc>
        <w:tc>
          <w:tcPr>
            <w:tcW w:w="4645" w:type="dxa"/>
            <w:shd w:val="clear" w:color="auto" w:fill="auto"/>
          </w:tcPr>
          <w:p w14:paraId="1F89477A"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lastRenderedPageBreak/>
              <w:t>[</w:t>
            </w:r>
            <w:proofErr w:type="gramStart"/>
            <w:r w:rsidRPr="00492D94">
              <w:rPr>
                <w:rFonts w:eastAsia="Calibri"/>
                <w:strike/>
                <w:sz w:val="22"/>
                <w:szCs w:val="22"/>
                <w:lang w:eastAsia="en-GB"/>
              </w:rPr>
              <w:t>……</w:t>
            </w:r>
            <w:proofErr w:type="gramEnd"/>
            <w:r w:rsidRPr="00492D94">
              <w:rPr>
                <w:rFonts w:eastAsia="Calibri"/>
                <w:strike/>
                <w:sz w:val="22"/>
                <w:szCs w:val="22"/>
                <w:lang w:eastAsia="en-GB"/>
              </w:rPr>
              <w:t>]</w:t>
            </w:r>
            <w:r w:rsidRPr="00492D94">
              <w:rPr>
                <w:rFonts w:eastAsia="Calibri"/>
                <w:strike/>
                <w:sz w:val="22"/>
                <w:szCs w:val="22"/>
                <w:lang w:eastAsia="en-GB"/>
              </w:rPr>
              <w:br/>
            </w:r>
            <w:r w:rsidRPr="00492D94">
              <w:rPr>
                <w:rFonts w:eastAsia="Calibri"/>
                <w:strike/>
                <w:sz w:val="22"/>
                <w:szCs w:val="22"/>
                <w:lang w:eastAsia="en-GB"/>
              </w:rPr>
              <w:br/>
            </w:r>
            <w:r w:rsidRPr="00492D94">
              <w:rPr>
                <w:rFonts w:eastAsia="Calibri"/>
                <w:strike/>
                <w:sz w:val="22"/>
                <w:szCs w:val="22"/>
                <w:lang w:eastAsia="en-GB"/>
              </w:rPr>
              <w:br/>
            </w:r>
            <w:r w:rsidRPr="00492D94">
              <w:rPr>
                <w:rFonts w:eastAsia="Calibri"/>
                <w:strike/>
                <w:sz w:val="22"/>
                <w:szCs w:val="22"/>
                <w:lang w:eastAsia="en-GB"/>
              </w:rPr>
              <w:br/>
            </w:r>
            <w:r w:rsidRPr="00492D94">
              <w:rPr>
                <w:rFonts w:eastAsia="Calibri"/>
                <w:strike/>
                <w:sz w:val="22"/>
                <w:szCs w:val="22"/>
                <w:lang w:eastAsia="en-GB"/>
              </w:rPr>
              <w:br/>
              <w:t xml:space="preserve">(internetcím, a kibocsátó hatóság vagy testület, a dokumentáció pontos hivatkozási adatai): </w:t>
            </w:r>
            <w:r w:rsidRPr="00492D94">
              <w:rPr>
                <w:rFonts w:eastAsia="Calibri"/>
                <w:strike/>
                <w:sz w:val="22"/>
                <w:szCs w:val="22"/>
                <w:lang w:eastAsia="en-GB"/>
              </w:rPr>
              <w:lastRenderedPageBreak/>
              <w:t>[……][……][……]</w:t>
            </w:r>
          </w:p>
        </w:tc>
      </w:tr>
    </w:tbl>
    <w:p w14:paraId="23E81186" w14:textId="77777777" w:rsidR="00AC4690" w:rsidRPr="00AC4690" w:rsidRDefault="00AC4690" w:rsidP="00AC4690">
      <w:pPr>
        <w:keepNext/>
        <w:widowControl/>
        <w:adjustRightInd/>
        <w:spacing w:before="120" w:after="360" w:line="240" w:lineRule="auto"/>
        <w:jc w:val="center"/>
        <w:textAlignment w:val="auto"/>
        <w:rPr>
          <w:rFonts w:eastAsia="Calibri"/>
          <w:b/>
          <w:smallCaps/>
          <w:sz w:val="22"/>
          <w:szCs w:val="22"/>
          <w:lang w:eastAsia="en-GB"/>
        </w:rPr>
      </w:pPr>
      <w:r w:rsidRPr="00AC4690">
        <w:rPr>
          <w:rFonts w:eastAsia="Calibri"/>
          <w:b/>
          <w:smallCaps/>
          <w:sz w:val="22"/>
          <w:szCs w:val="22"/>
          <w:lang w:eastAsia="en-GB"/>
        </w:rPr>
        <w:lastRenderedPageBreak/>
        <w:t>C: Technikai és szakmai alkalmasság</w:t>
      </w:r>
    </w:p>
    <w:p w14:paraId="18F512D4"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textAlignment w:val="auto"/>
        <w:rPr>
          <w:rFonts w:eastAsia="Calibri"/>
          <w:b/>
          <w:sz w:val="22"/>
          <w:szCs w:val="22"/>
          <w:lang w:eastAsia="en-GB"/>
        </w:rPr>
      </w:pPr>
      <w:r w:rsidRPr="00AC4690">
        <w:rPr>
          <w:rFonts w:eastAsia="Calibri"/>
          <w:b/>
          <w:sz w:val="22"/>
          <w:szCs w:val="22"/>
          <w:lang w:eastAsia="en-GB"/>
        </w:rPr>
        <w:t>A gazdasági szereplőnek kizárólag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5"/>
      </w:tblGrid>
      <w:tr w:rsidR="00AC4690" w:rsidRPr="00AC4690" w14:paraId="3C8155AD" w14:textId="77777777" w:rsidTr="00AC4690">
        <w:tc>
          <w:tcPr>
            <w:tcW w:w="4644" w:type="dxa"/>
            <w:shd w:val="clear" w:color="auto" w:fill="auto"/>
          </w:tcPr>
          <w:p w14:paraId="0CE01DFE" w14:textId="77777777" w:rsidR="00AC4690" w:rsidRPr="00492D94" w:rsidRDefault="00AC4690" w:rsidP="00AC4690">
            <w:pPr>
              <w:widowControl/>
              <w:adjustRightInd/>
              <w:spacing w:before="120" w:after="120" w:line="240" w:lineRule="auto"/>
              <w:textAlignment w:val="auto"/>
              <w:rPr>
                <w:rFonts w:eastAsia="Calibri"/>
                <w:b/>
                <w:strike/>
                <w:sz w:val="24"/>
                <w:szCs w:val="22"/>
                <w:lang w:eastAsia="en-GB"/>
              </w:rPr>
            </w:pPr>
            <w:bookmarkStart w:id="18" w:name="_DV_M4300"/>
            <w:bookmarkStart w:id="19" w:name="_DV_M4301"/>
            <w:bookmarkEnd w:id="18"/>
            <w:bookmarkEnd w:id="19"/>
            <w:r w:rsidRPr="00492D94">
              <w:rPr>
                <w:rFonts w:eastAsia="Calibri"/>
                <w:b/>
                <w:strike/>
                <w:sz w:val="22"/>
                <w:szCs w:val="22"/>
                <w:lang w:eastAsia="en-GB"/>
              </w:rPr>
              <w:t>Technikai és szakmai alkalmasság</w:t>
            </w:r>
          </w:p>
        </w:tc>
        <w:tc>
          <w:tcPr>
            <w:tcW w:w="4645" w:type="dxa"/>
            <w:shd w:val="clear" w:color="auto" w:fill="auto"/>
          </w:tcPr>
          <w:p w14:paraId="0CEB5DFC" w14:textId="77777777" w:rsidR="00AC4690" w:rsidRPr="00492D94" w:rsidRDefault="00AC4690" w:rsidP="00AC4690">
            <w:pPr>
              <w:widowControl/>
              <w:adjustRightInd/>
              <w:spacing w:before="120" w:after="120" w:line="240" w:lineRule="auto"/>
              <w:textAlignment w:val="auto"/>
              <w:rPr>
                <w:rFonts w:eastAsia="Calibri"/>
                <w:b/>
                <w:strike/>
                <w:sz w:val="24"/>
                <w:szCs w:val="22"/>
                <w:lang w:eastAsia="en-GB"/>
              </w:rPr>
            </w:pPr>
            <w:r w:rsidRPr="00492D94">
              <w:rPr>
                <w:rFonts w:eastAsia="Calibri"/>
                <w:b/>
                <w:strike/>
                <w:sz w:val="22"/>
                <w:szCs w:val="22"/>
                <w:lang w:eastAsia="en-GB"/>
              </w:rPr>
              <w:t>Válasz:</w:t>
            </w:r>
          </w:p>
        </w:tc>
      </w:tr>
      <w:tr w:rsidR="00AC4690" w:rsidRPr="00AC4690" w14:paraId="15EF1F3D" w14:textId="77777777" w:rsidTr="00AC4690">
        <w:tc>
          <w:tcPr>
            <w:tcW w:w="4644" w:type="dxa"/>
            <w:shd w:val="clear" w:color="auto" w:fill="auto"/>
          </w:tcPr>
          <w:p w14:paraId="48C0B27A"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 xml:space="preserve">1a) Csak </w:t>
            </w:r>
            <w:r w:rsidRPr="00492D94">
              <w:rPr>
                <w:rFonts w:eastAsia="Calibri"/>
                <w:b/>
                <w:i/>
                <w:strike/>
                <w:sz w:val="22"/>
                <w:szCs w:val="22"/>
                <w:lang w:eastAsia="en-GB"/>
              </w:rPr>
              <w:t>építési beruházásra vonatkozó közbeszerzési szerződések</w:t>
            </w:r>
            <w:r w:rsidRPr="00492D94">
              <w:rPr>
                <w:rFonts w:eastAsia="Calibri"/>
                <w:b/>
                <w:strike/>
                <w:sz w:val="22"/>
                <w:szCs w:val="22"/>
                <w:lang w:eastAsia="en-GB"/>
              </w:rPr>
              <w:t xml:space="preserve"> esetében</w:t>
            </w:r>
            <w:r w:rsidRPr="00492D94">
              <w:rPr>
                <w:rFonts w:eastAsia="Calibri"/>
                <w:strike/>
                <w:sz w:val="22"/>
                <w:szCs w:val="22"/>
                <w:highlight w:val="lightGray"/>
                <w:lang w:eastAsia="en-GB"/>
              </w:rPr>
              <w:t>:</w:t>
            </w:r>
            <w:r w:rsidRPr="00492D94">
              <w:rPr>
                <w:rFonts w:eastAsia="Calibri"/>
                <w:strike/>
                <w:sz w:val="22"/>
                <w:szCs w:val="22"/>
                <w:lang w:eastAsia="en-GB"/>
              </w:rPr>
              <w:br/>
              <w:t>A referencia-időszak folyamán</w:t>
            </w:r>
            <w:r w:rsidRPr="00492D94">
              <w:rPr>
                <w:rFonts w:eastAsia="Calibri"/>
                <w:strike/>
                <w:sz w:val="22"/>
                <w:szCs w:val="22"/>
                <w:vertAlign w:val="superscript"/>
                <w:lang w:eastAsia="en-GB"/>
              </w:rPr>
              <w:footnoteReference w:id="77"/>
            </w:r>
            <w:r w:rsidRPr="00492D94">
              <w:rPr>
                <w:rFonts w:eastAsia="Calibri"/>
                <w:strike/>
                <w:sz w:val="22"/>
                <w:szCs w:val="22"/>
                <w:lang w:eastAsia="en-GB"/>
              </w:rPr>
              <w:t xml:space="preserve"> a gazdasági szereplő </w:t>
            </w:r>
            <w:r w:rsidRPr="00492D94">
              <w:rPr>
                <w:rFonts w:eastAsia="Calibri"/>
                <w:b/>
                <w:strike/>
                <w:sz w:val="22"/>
                <w:szCs w:val="22"/>
                <w:lang w:eastAsia="en-GB"/>
              </w:rPr>
              <w:t>a meghatározott típusú munkákból a következőket végezte</w:t>
            </w:r>
            <w:r w:rsidRPr="00492D94">
              <w:rPr>
                <w:rFonts w:eastAsia="Calibri"/>
                <w:strike/>
                <w:sz w:val="22"/>
                <w:szCs w:val="22"/>
                <w:lang w:eastAsia="en-GB"/>
              </w:rPr>
              <w:t xml:space="preserve">: </w:t>
            </w:r>
            <w:r w:rsidRPr="00492D94">
              <w:rPr>
                <w:rFonts w:eastAsia="Calibri"/>
                <w:strike/>
                <w:sz w:val="22"/>
                <w:szCs w:val="22"/>
                <w:lang w:eastAsia="en-GB"/>
              </w:rPr>
              <w:br/>
              <w:t>Ha a legfontosabb munkák megfelelő elvégzésére és eredményére vonatkozó dokumentáció elektronikus formában rendelkezésre áll, kérjük, adja meg a következő információkat:</w:t>
            </w:r>
          </w:p>
        </w:tc>
        <w:tc>
          <w:tcPr>
            <w:tcW w:w="4645" w:type="dxa"/>
            <w:shd w:val="clear" w:color="auto" w:fill="auto"/>
          </w:tcPr>
          <w:p w14:paraId="238BC9FD" w14:textId="77777777" w:rsidR="00AC4690" w:rsidRPr="00492D94" w:rsidRDefault="00AC4690" w:rsidP="00AC4690">
            <w:pPr>
              <w:widowControl/>
              <w:adjustRightInd/>
              <w:spacing w:before="120" w:after="120" w:line="240" w:lineRule="auto"/>
              <w:jc w:val="left"/>
              <w:textAlignment w:val="auto"/>
              <w:rPr>
                <w:rFonts w:eastAsia="Calibri"/>
                <w:strike/>
                <w:sz w:val="22"/>
                <w:szCs w:val="22"/>
                <w:lang w:eastAsia="en-GB"/>
              </w:rPr>
            </w:pPr>
            <w:r w:rsidRPr="00492D94">
              <w:rPr>
                <w:rFonts w:eastAsia="Calibri"/>
                <w:strike/>
                <w:sz w:val="22"/>
                <w:szCs w:val="22"/>
                <w:lang w:eastAsia="en-GB"/>
              </w:rPr>
              <w:t>Évek száma (ezt az időszakot a vonatkozó hirdetmény vagy a közbeszerzési dokumentumok határozzák meg): […]</w:t>
            </w:r>
            <w:r w:rsidRPr="00492D94">
              <w:rPr>
                <w:rFonts w:eastAsia="Calibri"/>
                <w:strike/>
                <w:sz w:val="22"/>
                <w:szCs w:val="22"/>
                <w:lang w:eastAsia="en-GB"/>
              </w:rPr>
              <w:br/>
              <w:t>Munkák</w:t>
            </w:r>
            <w:proofErr w:type="gramStart"/>
            <w:r w:rsidRPr="00492D94">
              <w:rPr>
                <w:rFonts w:eastAsia="Calibri"/>
                <w:strike/>
                <w:sz w:val="22"/>
                <w:szCs w:val="22"/>
                <w:lang w:eastAsia="en-GB"/>
              </w:rPr>
              <w:t>:  [</w:t>
            </w:r>
            <w:proofErr w:type="gramEnd"/>
            <w:r w:rsidRPr="00492D94">
              <w:rPr>
                <w:rFonts w:eastAsia="Calibri"/>
                <w:strike/>
                <w:sz w:val="22"/>
                <w:szCs w:val="22"/>
                <w:lang w:eastAsia="en-GB"/>
              </w:rPr>
              <w:t>…...]</w:t>
            </w:r>
          </w:p>
          <w:p w14:paraId="44D0B651"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br/>
              <w:t>(internetcím, a kibocsátó hatóság vagy testület, a dokumentáció pontos hivatkozási adatai): [</w:t>
            </w:r>
            <w:proofErr w:type="gramStart"/>
            <w:r w:rsidRPr="00492D94">
              <w:rPr>
                <w:rFonts w:eastAsia="Calibri"/>
                <w:strike/>
                <w:sz w:val="22"/>
                <w:szCs w:val="22"/>
                <w:lang w:eastAsia="en-GB"/>
              </w:rPr>
              <w:t>……</w:t>
            </w:r>
            <w:proofErr w:type="gramEnd"/>
            <w:r w:rsidRPr="00492D94">
              <w:rPr>
                <w:rFonts w:eastAsia="Calibri"/>
                <w:strike/>
                <w:sz w:val="22"/>
                <w:szCs w:val="22"/>
                <w:lang w:eastAsia="en-GB"/>
              </w:rPr>
              <w:t>][……][……]</w:t>
            </w:r>
          </w:p>
        </w:tc>
      </w:tr>
      <w:tr w:rsidR="00AC4690" w:rsidRPr="00AC4690" w14:paraId="15BDF64C" w14:textId="77777777" w:rsidTr="00AC4690">
        <w:tc>
          <w:tcPr>
            <w:tcW w:w="4644" w:type="dxa"/>
            <w:shd w:val="clear" w:color="auto" w:fill="auto"/>
          </w:tcPr>
          <w:p w14:paraId="118E2A86" w14:textId="77777777" w:rsidR="00AC4690" w:rsidRPr="00492D94" w:rsidRDefault="00AC4690" w:rsidP="00AC4690">
            <w:pPr>
              <w:widowControl/>
              <w:adjustRightInd/>
              <w:spacing w:before="120" w:after="120" w:line="240" w:lineRule="auto"/>
              <w:jc w:val="left"/>
              <w:textAlignment w:val="auto"/>
              <w:rPr>
                <w:rFonts w:eastAsia="Calibri"/>
                <w:strike/>
                <w:sz w:val="24"/>
                <w:szCs w:val="22"/>
                <w:shd w:val="clear" w:color="000000" w:fill="auto"/>
                <w:lang w:eastAsia="en-GB"/>
              </w:rPr>
            </w:pPr>
            <w:r w:rsidRPr="00492D94">
              <w:rPr>
                <w:rFonts w:eastAsia="Calibri"/>
                <w:strike/>
                <w:sz w:val="22"/>
                <w:szCs w:val="22"/>
                <w:lang w:eastAsia="en-GB"/>
              </w:rPr>
              <w:t xml:space="preserve">1b) Csak </w:t>
            </w:r>
            <w:r w:rsidRPr="00492D94">
              <w:rPr>
                <w:rFonts w:eastAsia="Calibri"/>
                <w:b/>
                <w:i/>
                <w:strike/>
                <w:sz w:val="22"/>
                <w:szCs w:val="22"/>
                <w:lang w:eastAsia="en-GB"/>
              </w:rPr>
              <w:t>árubeszerzésre és szolgáltatásnyújtásra irányuló közbeszerzési szerződések</w:t>
            </w:r>
            <w:r w:rsidRPr="00492D94">
              <w:rPr>
                <w:rFonts w:eastAsia="Calibri"/>
                <w:strike/>
                <w:sz w:val="22"/>
                <w:szCs w:val="22"/>
                <w:lang w:eastAsia="en-GB"/>
              </w:rPr>
              <w:t xml:space="preserve"> esetében:</w:t>
            </w:r>
            <w:r w:rsidRPr="00492D94">
              <w:rPr>
                <w:rFonts w:eastAsia="Calibri"/>
                <w:strike/>
                <w:sz w:val="22"/>
                <w:szCs w:val="22"/>
                <w:lang w:eastAsia="en-GB"/>
              </w:rPr>
              <w:br/>
              <w:t>A referencia-időszak folyamán</w:t>
            </w:r>
            <w:r w:rsidRPr="00492D94">
              <w:rPr>
                <w:rFonts w:eastAsia="Calibri"/>
                <w:strike/>
                <w:sz w:val="22"/>
                <w:szCs w:val="22"/>
                <w:vertAlign w:val="superscript"/>
                <w:lang w:eastAsia="en-GB"/>
              </w:rPr>
              <w:footnoteReference w:id="78"/>
            </w:r>
            <w:r w:rsidRPr="00492D94">
              <w:rPr>
                <w:rFonts w:eastAsia="Calibri"/>
                <w:strike/>
                <w:sz w:val="22"/>
                <w:szCs w:val="22"/>
                <w:lang w:eastAsia="en-GB"/>
              </w:rPr>
              <w:t xml:space="preserve"> a gazdasági szereplő </w:t>
            </w:r>
            <w:r w:rsidRPr="00492D94">
              <w:rPr>
                <w:rFonts w:eastAsia="Calibri"/>
                <w:b/>
                <w:strike/>
                <w:sz w:val="22"/>
                <w:szCs w:val="22"/>
                <w:lang w:eastAsia="en-GB"/>
              </w:rPr>
              <w:t xml:space="preserve">a meghatározott típusokon belül a következő főbb szállításokat végezte, vagy a következő főbb szolgáltatásokat nyújtotta: </w:t>
            </w:r>
            <w:r w:rsidRPr="00492D94">
              <w:rPr>
                <w:rFonts w:eastAsia="Calibri"/>
                <w:strike/>
                <w:sz w:val="22"/>
                <w:szCs w:val="22"/>
                <w:lang w:eastAsia="en-GB"/>
              </w:rPr>
              <w:t xml:space="preserve">A lista elkészítésekor kérjük, tüntesse fel az összegeket, a dátumokat és a közületi vagy </w:t>
            </w:r>
            <w:proofErr w:type="gramStart"/>
            <w:r w:rsidRPr="00492D94">
              <w:rPr>
                <w:rFonts w:eastAsia="Calibri"/>
                <w:strike/>
                <w:sz w:val="22"/>
                <w:szCs w:val="22"/>
                <w:lang w:eastAsia="en-GB"/>
              </w:rPr>
              <w:t>magánmegrendelőket</w:t>
            </w:r>
            <w:r w:rsidRPr="00492D94">
              <w:rPr>
                <w:rFonts w:eastAsia="Calibri"/>
                <w:strike/>
                <w:sz w:val="22"/>
                <w:szCs w:val="22"/>
                <w:vertAlign w:val="superscript"/>
                <w:lang w:eastAsia="en-GB"/>
              </w:rPr>
              <w:footnoteReference w:id="79"/>
            </w:r>
            <w:r w:rsidRPr="00492D94">
              <w:rPr>
                <w:rFonts w:eastAsia="Calibri"/>
                <w:strike/>
                <w:sz w:val="22"/>
                <w:szCs w:val="22"/>
                <w:lang w:eastAsia="en-GB"/>
              </w:rPr>
              <w:t>:</w:t>
            </w:r>
            <w:proofErr w:type="gramEnd"/>
          </w:p>
        </w:tc>
        <w:tc>
          <w:tcPr>
            <w:tcW w:w="4645" w:type="dxa"/>
            <w:shd w:val="clear" w:color="auto" w:fill="auto"/>
          </w:tcPr>
          <w:p w14:paraId="16021579"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r w:rsidRPr="00492D94">
              <w:rPr>
                <w:rFonts w:eastAsia="Calibri"/>
                <w:strike/>
                <w:sz w:val="24"/>
                <w:szCs w:val="22"/>
                <w:lang w:eastAsia="en-GB"/>
              </w:rPr>
              <w:br/>
            </w:r>
            <w:r w:rsidRPr="00492D94">
              <w:rPr>
                <w:rFonts w:eastAsia="Calibri"/>
                <w:strike/>
                <w:sz w:val="22"/>
                <w:szCs w:val="22"/>
                <w:lang w:eastAsia="en-GB"/>
              </w:rPr>
              <w:t>Évek száma (ezt az időszakot a vonatkozó hirdetmény vagy a közbeszerzési dokumentumok határozzák meg):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7"/>
              <w:gridCol w:w="1011"/>
              <w:gridCol w:w="986"/>
              <w:gridCol w:w="1365"/>
            </w:tblGrid>
            <w:tr w:rsidR="00AC4690" w:rsidRPr="00AC4690" w14:paraId="003632EA" w14:textId="77777777" w:rsidTr="00AC4690">
              <w:tc>
                <w:tcPr>
                  <w:tcW w:w="1336" w:type="dxa"/>
                  <w:shd w:val="clear" w:color="auto" w:fill="auto"/>
                </w:tcPr>
                <w:p w14:paraId="68FE7EAC"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r w:rsidRPr="00492D94">
                    <w:rPr>
                      <w:rFonts w:eastAsia="Calibri"/>
                      <w:strike/>
                      <w:sz w:val="22"/>
                      <w:szCs w:val="22"/>
                      <w:lang w:eastAsia="en-GB"/>
                    </w:rPr>
                    <w:t>Leírás</w:t>
                  </w:r>
                </w:p>
              </w:tc>
              <w:tc>
                <w:tcPr>
                  <w:tcW w:w="936" w:type="dxa"/>
                  <w:shd w:val="clear" w:color="auto" w:fill="auto"/>
                </w:tcPr>
                <w:p w14:paraId="064E83C6"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r w:rsidRPr="00492D94">
                    <w:rPr>
                      <w:rFonts w:eastAsia="Calibri"/>
                      <w:strike/>
                      <w:sz w:val="22"/>
                      <w:szCs w:val="22"/>
                      <w:lang w:eastAsia="en-GB"/>
                    </w:rPr>
                    <w:t>összegek</w:t>
                  </w:r>
                </w:p>
              </w:tc>
              <w:tc>
                <w:tcPr>
                  <w:tcW w:w="724" w:type="dxa"/>
                  <w:shd w:val="clear" w:color="auto" w:fill="auto"/>
                </w:tcPr>
                <w:p w14:paraId="0D21FD01"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r w:rsidRPr="00492D94">
                    <w:rPr>
                      <w:rFonts w:eastAsia="Calibri"/>
                      <w:strike/>
                      <w:sz w:val="22"/>
                      <w:szCs w:val="22"/>
                      <w:lang w:eastAsia="en-GB"/>
                    </w:rPr>
                    <w:t>dátumok</w:t>
                  </w:r>
                </w:p>
              </w:tc>
              <w:tc>
                <w:tcPr>
                  <w:tcW w:w="1149" w:type="dxa"/>
                  <w:shd w:val="clear" w:color="auto" w:fill="auto"/>
                </w:tcPr>
                <w:p w14:paraId="6BF3BA12"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r w:rsidRPr="00492D94">
                    <w:rPr>
                      <w:rFonts w:eastAsia="Calibri"/>
                      <w:strike/>
                      <w:sz w:val="22"/>
                      <w:szCs w:val="22"/>
                      <w:lang w:eastAsia="en-GB"/>
                    </w:rPr>
                    <w:t>megrendelők</w:t>
                  </w:r>
                </w:p>
              </w:tc>
            </w:tr>
            <w:tr w:rsidR="00AC4690" w:rsidRPr="00AC4690" w14:paraId="4D972F8C" w14:textId="77777777" w:rsidTr="00AC4690">
              <w:tc>
                <w:tcPr>
                  <w:tcW w:w="1336" w:type="dxa"/>
                  <w:shd w:val="clear" w:color="auto" w:fill="auto"/>
                </w:tcPr>
                <w:p w14:paraId="3A4BDD8D"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p>
              </w:tc>
              <w:tc>
                <w:tcPr>
                  <w:tcW w:w="936" w:type="dxa"/>
                  <w:shd w:val="clear" w:color="auto" w:fill="auto"/>
                </w:tcPr>
                <w:p w14:paraId="0B7F39F4"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p>
              </w:tc>
              <w:tc>
                <w:tcPr>
                  <w:tcW w:w="724" w:type="dxa"/>
                  <w:shd w:val="clear" w:color="auto" w:fill="auto"/>
                </w:tcPr>
                <w:p w14:paraId="2ADEEB55"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p>
              </w:tc>
              <w:tc>
                <w:tcPr>
                  <w:tcW w:w="1149" w:type="dxa"/>
                  <w:shd w:val="clear" w:color="auto" w:fill="auto"/>
                </w:tcPr>
                <w:p w14:paraId="44F6DD5E"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p>
              </w:tc>
            </w:tr>
          </w:tbl>
          <w:p w14:paraId="3C07E3E1"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p>
        </w:tc>
      </w:tr>
      <w:tr w:rsidR="00AC4690" w:rsidRPr="00AC4690" w14:paraId="16D69505" w14:textId="77777777" w:rsidTr="00AC4690">
        <w:tc>
          <w:tcPr>
            <w:tcW w:w="4644" w:type="dxa"/>
            <w:shd w:val="clear" w:color="auto" w:fill="auto"/>
          </w:tcPr>
          <w:p w14:paraId="339E86FE" w14:textId="77777777" w:rsidR="00AC4690" w:rsidRPr="00492D94" w:rsidRDefault="00AC4690" w:rsidP="00AC4690">
            <w:pPr>
              <w:widowControl/>
              <w:adjustRightInd/>
              <w:spacing w:before="120" w:after="120" w:line="240" w:lineRule="auto"/>
              <w:textAlignment w:val="auto"/>
              <w:rPr>
                <w:rFonts w:eastAsia="Calibri"/>
                <w:strike/>
                <w:sz w:val="24"/>
                <w:szCs w:val="22"/>
                <w:shd w:val="clear" w:color="000000" w:fill="auto"/>
                <w:lang w:eastAsia="en-GB"/>
              </w:rPr>
            </w:pPr>
            <w:r w:rsidRPr="00492D94">
              <w:rPr>
                <w:rFonts w:eastAsia="Calibri"/>
                <w:strike/>
                <w:sz w:val="22"/>
                <w:szCs w:val="22"/>
                <w:lang w:eastAsia="en-GB"/>
              </w:rPr>
              <w:t xml:space="preserve">2) A gazdasági szereplő a következő </w:t>
            </w:r>
            <w:r w:rsidRPr="00492D94">
              <w:rPr>
                <w:rFonts w:eastAsia="Calibri"/>
                <w:b/>
                <w:strike/>
                <w:sz w:val="22"/>
                <w:szCs w:val="22"/>
                <w:lang w:eastAsia="en-GB"/>
              </w:rPr>
              <w:t>szakembereket vagy műszaki szervezeteket</w:t>
            </w:r>
            <w:r w:rsidRPr="00492D94">
              <w:rPr>
                <w:rFonts w:eastAsia="Calibri"/>
                <w:b/>
                <w:strike/>
                <w:sz w:val="22"/>
                <w:szCs w:val="22"/>
                <w:vertAlign w:val="superscript"/>
                <w:lang w:eastAsia="en-GB"/>
              </w:rPr>
              <w:footnoteReference w:id="80"/>
            </w:r>
            <w:r w:rsidRPr="00492D94">
              <w:rPr>
                <w:rFonts w:eastAsia="Calibri"/>
                <w:strike/>
                <w:sz w:val="22"/>
                <w:szCs w:val="22"/>
                <w:lang w:eastAsia="en-GB"/>
              </w:rPr>
              <w:t xml:space="preserve"> veheti igénybe, különös tekintettel a minőség-ellenőrzésért felelős szakemberekre vagy szervezetekre:</w:t>
            </w:r>
            <w:r w:rsidRPr="00492D94">
              <w:rPr>
                <w:rFonts w:eastAsia="Calibri"/>
                <w:strike/>
                <w:sz w:val="22"/>
                <w:szCs w:val="22"/>
                <w:lang w:eastAsia="en-GB"/>
              </w:rPr>
              <w:br/>
              <w:t>Építési beruházásra vonatkozó közbeszerzési szerződések esetében a gazdasági szereplő a következő szakembereket vagy műszaki szervezeteket veheti igénybe a munka elvégzéséhez:</w:t>
            </w:r>
          </w:p>
        </w:tc>
        <w:tc>
          <w:tcPr>
            <w:tcW w:w="4645" w:type="dxa"/>
            <w:shd w:val="clear" w:color="auto" w:fill="auto"/>
          </w:tcPr>
          <w:p w14:paraId="63AD9FC1"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r w:rsidRPr="00492D94">
              <w:rPr>
                <w:rFonts w:eastAsia="Calibri"/>
                <w:strike/>
                <w:sz w:val="22"/>
                <w:szCs w:val="22"/>
                <w:lang w:eastAsia="en-GB"/>
              </w:rPr>
              <w:t>[……]</w:t>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2"/>
                <w:szCs w:val="22"/>
                <w:lang w:eastAsia="en-GB"/>
              </w:rPr>
              <w:t>[……]</w:t>
            </w:r>
          </w:p>
        </w:tc>
      </w:tr>
      <w:tr w:rsidR="00AC4690" w:rsidRPr="00AC4690" w14:paraId="4776F903" w14:textId="77777777" w:rsidTr="00AC4690">
        <w:tc>
          <w:tcPr>
            <w:tcW w:w="4644" w:type="dxa"/>
            <w:shd w:val="clear" w:color="auto" w:fill="auto"/>
          </w:tcPr>
          <w:p w14:paraId="411F957E"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r w:rsidRPr="00492D94">
              <w:rPr>
                <w:rFonts w:eastAsia="Calibri"/>
                <w:strike/>
                <w:sz w:val="22"/>
                <w:szCs w:val="22"/>
                <w:lang w:eastAsia="en-GB"/>
              </w:rPr>
              <w:lastRenderedPageBreak/>
              <w:t xml:space="preserve">3) A gazdasági szereplő </w:t>
            </w:r>
            <w:r w:rsidRPr="00492D94">
              <w:rPr>
                <w:rFonts w:eastAsia="Calibri"/>
                <w:b/>
                <w:strike/>
                <w:sz w:val="22"/>
                <w:szCs w:val="22"/>
                <w:lang w:eastAsia="en-GB"/>
              </w:rPr>
              <w:t>a minőség biztosítása érdekében</w:t>
            </w:r>
            <w:r w:rsidRPr="00492D94">
              <w:rPr>
                <w:rFonts w:eastAsia="Calibri"/>
                <w:strike/>
                <w:sz w:val="22"/>
                <w:szCs w:val="22"/>
                <w:lang w:eastAsia="en-GB"/>
              </w:rPr>
              <w:t xml:space="preserve"> a következő </w:t>
            </w:r>
            <w:r w:rsidRPr="00492D94">
              <w:rPr>
                <w:rFonts w:eastAsia="Calibri"/>
                <w:b/>
                <w:strike/>
                <w:sz w:val="22"/>
                <w:szCs w:val="22"/>
                <w:lang w:eastAsia="en-GB"/>
              </w:rPr>
              <w:t>műszaki hátteret</w:t>
            </w:r>
            <w:r w:rsidRPr="00492D94">
              <w:rPr>
                <w:rFonts w:eastAsia="Calibri"/>
                <w:strike/>
                <w:sz w:val="22"/>
                <w:szCs w:val="22"/>
                <w:lang w:eastAsia="en-GB"/>
              </w:rPr>
              <w:t xml:space="preserve"> veszi igénybe, valamint </w:t>
            </w:r>
            <w:r w:rsidRPr="00492D94">
              <w:rPr>
                <w:rFonts w:eastAsia="Calibri"/>
                <w:b/>
                <w:strike/>
                <w:sz w:val="22"/>
                <w:szCs w:val="22"/>
                <w:lang w:eastAsia="en-GB"/>
              </w:rPr>
              <w:t>tanulmányi és kutatási létesítményei</w:t>
            </w:r>
            <w:r w:rsidRPr="00492D94">
              <w:rPr>
                <w:rFonts w:eastAsia="Calibri"/>
                <w:strike/>
                <w:sz w:val="22"/>
                <w:szCs w:val="22"/>
                <w:lang w:eastAsia="en-GB"/>
              </w:rPr>
              <w:t xml:space="preserve"> a következők: </w:t>
            </w:r>
          </w:p>
        </w:tc>
        <w:tc>
          <w:tcPr>
            <w:tcW w:w="4645" w:type="dxa"/>
            <w:shd w:val="clear" w:color="auto" w:fill="auto"/>
          </w:tcPr>
          <w:p w14:paraId="73B6D0D9"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r w:rsidRPr="00492D94">
              <w:rPr>
                <w:rFonts w:eastAsia="Calibri"/>
                <w:strike/>
                <w:sz w:val="22"/>
                <w:szCs w:val="22"/>
                <w:lang w:eastAsia="en-GB"/>
              </w:rPr>
              <w:t>[……]</w:t>
            </w:r>
          </w:p>
        </w:tc>
      </w:tr>
      <w:tr w:rsidR="00AC4690" w:rsidRPr="00AC4690" w14:paraId="2323EAD6" w14:textId="77777777" w:rsidTr="00AC4690">
        <w:tc>
          <w:tcPr>
            <w:tcW w:w="4644" w:type="dxa"/>
            <w:shd w:val="clear" w:color="auto" w:fill="auto"/>
          </w:tcPr>
          <w:p w14:paraId="3A3BBC63"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r w:rsidRPr="00492D94">
              <w:rPr>
                <w:rFonts w:eastAsia="Calibri"/>
                <w:strike/>
                <w:sz w:val="22"/>
                <w:szCs w:val="22"/>
                <w:lang w:eastAsia="en-GB"/>
              </w:rPr>
              <w:t xml:space="preserve">4) A gazdasági szereplő a következő </w:t>
            </w:r>
            <w:proofErr w:type="spellStart"/>
            <w:r w:rsidRPr="00492D94">
              <w:rPr>
                <w:rFonts w:eastAsia="Calibri"/>
                <w:b/>
                <w:strike/>
                <w:sz w:val="22"/>
                <w:szCs w:val="22"/>
                <w:lang w:eastAsia="en-GB"/>
              </w:rPr>
              <w:t>ellátásilánc-irányítási</w:t>
            </w:r>
            <w:proofErr w:type="spellEnd"/>
            <w:r w:rsidRPr="00492D94">
              <w:rPr>
                <w:rFonts w:eastAsia="Calibri"/>
                <w:strike/>
                <w:sz w:val="22"/>
                <w:szCs w:val="22"/>
                <w:lang w:eastAsia="en-GB"/>
              </w:rPr>
              <w:t xml:space="preserve"> és ellenőrzési rendszereket tudja alkalmazni a szerződés teljesítése során:</w:t>
            </w:r>
          </w:p>
        </w:tc>
        <w:tc>
          <w:tcPr>
            <w:tcW w:w="4645" w:type="dxa"/>
            <w:shd w:val="clear" w:color="auto" w:fill="auto"/>
          </w:tcPr>
          <w:p w14:paraId="20B6E2B5"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r w:rsidRPr="00492D94">
              <w:rPr>
                <w:rFonts w:eastAsia="Calibri"/>
                <w:strike/>
                <w:sz w:val="22"/>
                <w:szCs w:val="22"/>
                <w:lang w:eastAsia="en-GB"/>
              </w:rPr>
              <w:t>[……]</w:t>
            </w:r>
          </w:p>
        </w:tc>
      </w:tr>
      <w:tr w:rsidR="00AC4690" w:rsidRPr="00AC4690" w14:paraId="794DEF43" w14:textId="77777777" w:rsidTr="00AC4690">
        <w:tc>
          <w:tcPr>
            <w:tcW w:w="4644" w:type="dxa"/>
            <w:shd w:val="clear" w:color="auto" w:fill="auto"/>
          </w:tcPr>
          <w:p w14:paraId="33F4C63F"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b/>
                <w:strike/>
                <w:sz w:val="22"/>
                <w:szCs w:val="22"/>
                <w:lang w:eastAsia="en-GB"/>
              </w:rPr>
              <w:t>5) Összetett leszállítandó termékek vagy teljesítendő szolgáltatások, vagy – rendkívüli esetben – különleges célra szolgáló termékek vagy szolgáltatások esetében:</w:t>
            </w:r>
            <w:r w:rsidRPr="00492D94">
              <w:rPr>
                <w:rFonts w:eastAsia="Calibri"/>
                <w:strike/>
                <w:sz w:val="22"/>
                <w:szCs w:val="22"/>
                <w:lang w:eastAsia="en-GB"/>
              </w:rPr>
              <w:br/>
              <w:t xml:space="preserve">A gazdasági szereplő lehetővé teszi </w:t>
            </w:r>
            <w:r w:rsidRPr="00492D94">
              <w:rPr>
                <w:rFonts w:eastAsia="Calibri"/>
                <w:b/>
                <w:strike/>
                <w:sz w:val="22"/>
                <w:szCs w:val="22"/>
                <w:lang w:eastAsia="en-GB"/>
              </w:rPr>
              <w:t>termelési vagy műszaki kapacitásaira</w:t>
            </w:r>
            <w:r w:rsidRPr="00492D94">
              <w:rPr>
                <w:rFonts w:eastAsia="Calibri"/>
                <w:strike/>
                <w:sz w:val="22"/>
                <w:szCs w:val="22"/>
                <w:lang w:eastAsia="en-GB"/>
              </w:rPr>
              <w:t xml:space="preserve">, és amennyiben szükséges, a rendelkezésére álló </w:t>
            </w:r>
            <w:r w:rsidRPr="00492D94">
              <w:rPr>
                <w:rFonts w:eastAsia="Calibri"/>
                <w:b/>
                <w:strike/>
                <w:sz w:val="22"/>
                <w:szCs w:val="22"/>
                <w:lang w:eastAsia="en-GB"/>
              </w:rPr>
              <w:t>tanulmányi és kutatási eszközökre</w:t>
            </w:r>
            <w:r w:rsidRPr="00492D94">
              <w:rPr>
                <w:rFonts w:eastAsia="Calibri"/>
                <w:strike/>
                <w:sz w:val="22"/>
                <w:szCs w:val="22"/>
                <w:lang w:eastAsia="en-GB"/>
              </w:rPr>
              <w:t xml:space="preserve"> és </w:t>
            </w:r>
            <w:r w:rsidRPr="00492D94">
              <w:rPr>
                <w:rFonts w:eastAsia="Calibri"/>
                <w:b/>
                <w:strike/>
                <w:sz w:val="22"/>
                <w:szCs w:val="22"/>
                <w:lang w:eastAsia="en-GB"/>
              </w:rPr>
              <w:t>minőségellenőrzési intézkedéseire</w:t>
            </w:r>
            <w:r w:rsidRPr="00492D94">
              <w:rPr>
                <w:rFonts w:eastAsia="Calibri"/>
                <w:strike/>
                <w:sz w:val="22"/>
                <w:szCs w:val="22"/>
                <w:lang w:eastAsia="en-GB"/>
              </w:rPr>
              <w:t xml:space="preserve"> vonatkozó </w:t>
            </w:r>
            <w:r w:rsidRPr="00492D94">
              <w:rPr>
                <w:rFonts w:eastAsia="Calibri"/>
                <w:b/>
                <w:strike/>
                <w:sz w:val="22"/>
                <w:szCs w:val="22"/>
                <w:lang w:eastAsia="en-GB"/>
              </w:rPr>
              <w:t>vizsgálatok</w:t>
            </w:r>
            <w:r w:rsidRPr="00492D94">
              <w:rPr>
                <w:rFonts w:eastAsia="Calibri"/>
                <w:b/>
                <w:strike/>
                <w:sz w:val="22"/>
                <w:szCs w:val="22"/>
                <w:vertAlign w:val="superscript"/>
                <w:lang w:eastAsia="en-GB"/>
              </w:rPr>
              <w:footnoteReference w:id="81"/>
            </w:r>
            <w:r w:rsidRPr="00492D94">
              <w:rPr>
                <w:rFonts w:eastAsia="Calibri"/>
                <w:strike/>
                <w:sz w:val="22"/>
                <w:szCs w:val="22"/>
                <w:lang w:eastAsia="en-GB"/>
              </w:rPr>
              <w:t xml:space="preserve"> elvégzését.</w:t>
            </w:r>
          </w:p>
        </w:tc>
        <w:tc>
          <w:tcPr>
            <w:tcW w:w="4645" w:type="dxa"/>
            <w:shd w:val="clear" w:color="auto" w:fill="auto"/>
          </w:tcPr>
          <w:p w14:paraId="506622B2"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2"/>
                <w:szCs w:val="22"/>
                <w:lang w:eastAsia="en-GB"/>
              </w:rPr>
              <w:t>[] Igen [] Nem</w:t>
            </w:r>
          </w:p>
        </w:tc>
      </w:tr>
      <w:tr w:rsidR="00AC4690" w:rsidRPr="00AC4690" w14:paraId="2C26FDF0" w14:textId="77777777" w:rsidTr="00AC4690">
        <w:tc>
          <w:tcPr>
            <w:tcW w:w="4644" w:type="dxa"/>
            <w:shd w:val="clear" w:color="auto" w:fill="auto"/>
          </w:tcPr>
          <w:p w14:paraId="3DE0CD0F" w14:textId="77777777" w:rsidR="00AC4690" w:rsidRPr="00492D94" w:rsidRDefault="00AC4690" w:rsidP="00AC4690">
            <w:pPr>
              <w:widowControl/>
              <w:adjustRightInd/>
              <w:spacing w:before="120" w:after="120" w:line="240" w:lineRule="auto"/>
              <w:jc w:val="left"/>
              <w:textAlignment w:val="auto"/>
              <w:rPr>
                <w:rFonts w:eastAsia="Calibri"/>
                <w:b/>
                <w:strike/>
                <w:sz w:val="24"/>
                <w:szCs w:val="22"/>
                <w:shd w:val="clear" w:color="000000" w:fill="auto"/>
                <w:lang w:eastAsia="en-GB"/>
              </w:rPr>
            </w:pPr>
            <w:r w:rsidRPr="00492D94">
              <w:rPr>
                <w:rFonts w:eastAsia="Calibri"/>
                <w:strike/>
                <w:sz w:val="22"/>
                <w:szCs w:val="22"/>
                <w:lang w:eastAsia="en-GB"/>
              </w:rPr>
              <w:t xml:space="preserve">6) A következő </w:t>
            </w:r>
            <w:r w:rsidRPr="00492D94">
              <w:rPr>
                <w:rFonts w:eastAsia="Calibri"/>
                <w:b/>
                <w:strike/>
                <w:sz w:val="22"/>
                <w:szCs w:val="22"/>
                <w:lang w:eastAsia="en-GB"/>
              </w:rPr>
              <w:t>iskolai végzettséggel és szakképzettséggel</w:t>
            </w:r>
            <w:r w:rsidRPr="00492D94">
              <w:rPr>
                <w:rFonts w:eastAsia="Calibri"/>
                <w:strike/>
                <w:sz w:val="22"/>
                <w:szCs w:val="22"/>
                <w:lang w:eastAsia="en-GB"/>
              </w:rPr>
              <w:t xml:space="preserve"> rendelkeznek:</w:t>
            </w:r>
            <w:r w:rsidRPr="00492D94">
              <w:rPr>
                <w:rFonts w:eastAsia="Calibri"/>
                <w:strike/>
                <w:sz w:val="22"/>
                <w:szCs w:val="22"/>
                <w:lang w:eastAsia="en-GB"/>
              </w:rPr>
              <w:br/>
              <w:t xml:space="preserve">a) </w:t>
            </w:r>
            <w:proofErr w:type="spellStart"/>
            <w:proofErr w:type="gramStart"/>
            <w:r w:rsidRPr="00492D94">
              <w:rPr>
                <w:rFonts w:eastAsia="Calibri"/>
                <w:strike/>
                <w:sz w:val="22"/>
                <w:szCs w:val="22"/>
                <w:lang w:eastAsia="en-GB"/>
              </w:rPr>
              <w:t>A</w:t>
            </w:r>
            <w:proofErr w:type="spellEnd"/>
            <w:proofErr w:type="gramEnd"/>
            <w:r w:rsidRPr="00492D94">
              <w:rPr>
                <w:rFonts w:eastAsia="Calibri"/>
                <w:strike/>
                <w:sz w:val="22"/>
                <w:szCs w:val="22"/>
                <w:lang w:eastAsia="en-GB"/>
              </w:rPr>
              <w:t xml:space="preserve"> szolgáltató vagy maga a vállalkozó,</w:t>
            </w:r>
            <w:r w:rsidRPr="00492D94">
              <w:rPr>
                <w:rFonts w:eastAsia="Calibri"/>
                <w:strike/>
                <w:sz w:val="22"/>
                <w:szCs w:val="22"/>
                <w:lang w:eastAsia="en-GB"/>
              </w:rPr>
              <w:br/>
            </w:r>
            <w:r w:rsidRPr="00492D94">
              <w:rPr>
                <w:rFonts w:eastAsia="Calibri"/>
                <w:i/>
                <w:strike/>
                <w:sz w:val="22"/>
                <w:szCs w:val="22"/>
                <w:lang w:eastAsia="en-GB"/>
              </w:rPr>
              <w:t>és/vagy</w:t>
            </w:r>
            <w:r w:rsidRPr="00492D94">
              <w:rPr>
                <w:rFonts w:eastAsia="Calibri"/>
                <w:strike/>
                <w:sz w:val="22"/>
                <w:szCs w:val="22"/>
                <w:lang w:eastAsia="en-GB"/>
              </w:rPr>
              <w:t xml:space="preserve"> (a vonatkozó hirdetményben vagy a közbeszerzési dokumentumokban foglalt követelményektől függően)</w:t>
            </w:r>
            <w:r w:rsidRPr="00492D94">
              <w:rPr>
                <w:rFonts w:eastAsia="Calibri"/>
                <w:strike/>
                <w:sz w:val="22"/>
                <w:szCs w:val="22"/>
                <w:lang w:eastAsia="en-GB"/>
              </w:rPr>
              <w:br/>
              <w:t>b) Annak vezetői személyzete:</w:t>
            </w:r>
          </w:p>
        </w:tc>
        <w:tc>
          <w:tcPr>
            <w:tcW w:w="4645" w:type="dxa"/>
            <w:shd w:val="clear" w:color="auto" w:fill="auto"/>
          </w:tcPr>
          <w:p w14:paraId="74278BB1"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2"/>
                <w:szCs w:val="22"/>
                <w:lang w:eastAsia="en-GB"/>
              </w:rPr>
              <w:t>a) [</w:t>
            </w:r>
            <w:proofErr w:type="gramStart"/>
            <w:r w:rsidRPr="00492D94">
              <w:rPr>
                <w:rFonts w:eastAsia="Calibri"/>
                <w:strike/>
                <w:sz w:val="22"/>
                <w:szCs w:val="22"/>
                <w:lang w:eastAsia="en-GB"/>
              </w:rPr>
              <w:t>……</w:t>
            </w:r>
            <w:proofErr w:type="gramEnd"/>
            <w:r w:rsidRPr="00492D94">
              <w:rPr>
                <w:rFonts w:eastAsia="Calibri"/>
                <w:strike/>
                <w:sz w:val="22"/>
                <w:szCs w:val="22"/>
                <w:lang w:eastAsia="en-GB"/>
              </w:rPr>
              <w:t>]</w:t>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2"/>
                <w:szCs w:val="22"/>
                <w:lang w:eastAsia="en-GB"/>
              </w:rPr>
              <w:t>b) [……]</w:t>
            </w:r>
          </w:p>
        </w:tc>
      </w:tr>
      <w:tr w:rsidR="00AC4690" w:rsidRPr="00AC4690" w14:paraId="54014E92" w14:textId="77777777" w:rsidTr="00AC4690">
        <w:tc>
          <w:tcPr>
            <w:tcW w:w="4644" w:type="dxa"/>
            <w:shd w:val="clear" w:color="auto" w:fill="auto"/>
          </w:tcPr>
          <w:p w14:paraId="6EE8A4BF"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 xml:space="preserve">7) A gazdasági szereplő a következő </w:t>
            </w:r>
            <w:r w:rsidRPr="00492D94">
              <w:rPr>
                <w:rFonts w:eastAsia="Calibri"/>
                <w:b/>
                <w:strike/>
                <w:sz w:val="22"/>
                <w:szCs w:val="22"/>
                <w:lang w:eastAsia="en-GB"/>
              </w:rPr>
              <w:t>környezetvédelmi intézkedéseket</w:t>
            </w:r>
            <w:r w:rsidRPr="00492D94">
              <w:rPr>
                <w:rFonts w:eastAsia="Calibri"/>
                <w:strike/>
                <w:sz w:val="22"/>
                <w:szCs w:val="22"/>
                <w:lang w:eastAsia="en-GB"/>
              </w:rPr>
              <w:t xml:space="preserve"> tudja alkalmazni a szerződés teljesítése során:</w:t>
            </w:r>
          </w:p>
        </w:tc>
        <w:tc>
          <w:tcPr>
            <w:tcW w:w="4645" w:type="dxa"/>
            <w:shd w:val="clear" w:color="auto" w:fill="auto"/>
          </w:tcPr>
          <w:p w14:paraId="6E0514F1"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w:t>
            </w:r>
          </w:p>
        </w:tc>
      </w:tr>
      <w:tr w:rsidR="00AC4690" w:rsidRPr="00AC4690" w14:paraId="4E9C225A" w14:textId="77777777" w:rsidTr="00AC4690">
        <w:tc>
          <w:tcPr>
            <w:tcW w:w="4644" w:type="dxa"/>
            <w:shd w:val="clear" w:color="auto" w:fill="auto"/>
          </w:tcPr>
          <w:p w14:paraId="51301BF7"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 xml:space="preserve">8) A gazdasági szereplő </w:t>
            </w:r>
            <w:r w:rsidRPr="00492D94">
              <w:rPr>
                <w:rFonts w:eastAsia="Calibri"/>
                <w:b/>
                <w:strike/>
                <w:sz w:val="22"/>
                <w:szCs w:val="22"/>
                <w:lang w:eastAsia="en-GB"/>
              </w:rPr>
              <w:t>átlagos éves statisztikai állományi létszáma</w:t>
            </w:r>
            <w:r w:rsidRPr="00492D94">
              <w:rPr>
                <w:rFonts w:eastAsia="Calibri"/>
                <w:strike/>
                <w:sz w:val="22"/>
                <w:szCs w:val="22"/>
                <w:lang w:eastAsia="en-GB"/>
              </w:rPr>
              <w:t xml:space="preserve"> és vezetői létszáma az utolsó három évre vonatkozóan a következő volt:</w:t>
            </w:r>
          </w:p>
        </w:tc>
        <w:tc>
          <w:tcPr>
            <w:tcW w:w="4645" w:type="dxa"/>
            <w:shd w:val="clear" w:color="auto" w:fill="auto"/>
          </w:tcPr>
          <w:p w14:paraId="3DADC645"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Év, átlagos statisztikai állományi létszám:</w:t>
            </w:r>
            <w:r w:rsidRPr="00492D94">
              <w:rPr>
                <w:rFonts w:eastAsia="Calibri"/>
                <w:strike/>
                <w:sz w:val="24"/>
                <w:szCs w:val="22"/>
                <w:lang w:eastAsia="en-GB"/>
              </w:rPr>
              <w:br/>
            </w:r>
            <w:r w:rsidRPr="00492D94">
              <w:rPr>
                <w:rFonts w:eastAsia="Calibri"/>
                <w:strike/>
                <w:sz w:val="22"/>
                <w:szCs w:val="22"/>
                <w:lang w:eastAsia="en-GB"/>
              </w:rPr>
              <w:t>[</w:t>
            </w:r>
            <w:proofErr w:type="gramStart"/>
            <w:r w:rsidRPr="00492D94">
              <w:rPr>
                <w:rFonts w:eastAsia="Calibri"/>
                <w:strike/>
                <w:sz w:val="22"/>
                <w:szCs w:val="22"/>
                <w:lang w:eastAsia="en-GB"/>
              </w:rPr>
              <w:t>……</w:t>
            </w:r>
            <w:proofErr w:type="gramEnd"/>
            <w:r w:rsidRPr="00492D94">
              <w:rPr>
                <w:rFonts w:eastAsia="Calibri"/>
                <w:strike/>
                <w:sz w:val="22"/>
                <w:szCs w:val="22"/>
                <w:lang w:eastAsia="en-GB"/>
              </w:rPr>
              <w:t>],[……],</w:t>
            </w:r>
            <w:r w:rsidRPr="00492D94">
              <w:rPr>
                <w:rFonts w:eastAsia="Calibri"/>
                <w:strike/>
                <w:sz w:val="24"/>
                <w:szCs w:val="22"/>
                <w:lang w:eastAsia="en-GB"/>
              </w:rPr>
              <w:br/>
            </w:r>
            <w:r w:rsidRPr="00492D94">
              <w:rPr>
                <w:rFonts w:eastAsia="Calibri"/>
                <w:strike/>
                <w:sz w:val="22"/>
                <w:szCs w:val="22"/>
                <w:lang w:eastAsia="en-GB"/>
              </w:rPr>
              <w:t>[……],[……],</w:t>
            </w:r>
            <w:r w:rsidRPr="00492D94">
              <w:rPr>
                <w:rFonts w:eastAsia="Calibri"/>
                <w:strike/>
                <w:sz w:val="24"/>
                <w:szCs w:val="22"/>
                <w:lang w:eastAsia="en-GB"/>
              </w:rPr>
              <w:br/>
            </w:r>
            <w:r w:rsidRPr="00492D94">
              <w:rPr>
                <w:rFonts w:eastAsia="Calibri"/>
                <w:strike/>
                <w:sz w:val="22"/>
                <w:szCs w:val="22"/>
                <w:lang w:eastAsia="en-GB"/>
              </w:rPr>
              <w:t>[……],[……],</w:t>
            </w:r>
            <w:r w:rsidRPr="00492D94">
              <w:rPr>
                <w:rFonts w:eastAsia="Calibri"/>
                <w:strike/>
                <w:sz w:val="24"/>
                <w:szCs w:val="22"/>
                <w:lang w:eastAsia="en-GB"/>
              </w:rPr>
              <w:br/>
            </w:r>
            <w:r w:rsidRPr="00492D94">
              <w:rPr>
                <w:rFonts w:eastAsia="Calibri"/>
                <w:strike/>
                <w:sz w:val="22"/>
                <w:szCs w:val="22"/>
                <w:lang w:eastAsia="en-GB"/>
              </w:rPr>
              <w:t>Év, vezetői létszám:</w:t>
            </w:r>
            <w:r w:rsidRPr="00492D94">
              <w:rPr>
                <w:rFonts w:eastAsia="Calibri"/>
                <w:strike/>
                <w:sz w:val="24"/>
                <w:szCs w:val="22"/>
                <w:lang w:eastAsia="en-GB"/>
              </w:rPr>
              <w:br/>
            </w:r>
            <w:r w:rsidRPr="00492D94">
              <w:rPr>
                <w:rFonts w:eastAsia="Calibri"/>
                <w:strike/>
                <w:sz w:val="22"/>
                <w:szCs w:val="22"/>
                <w:lang w:eastAsia="en-GB"/>
              </w:rPr>
              <w:t>[……],[……],</w:t>
            </w:r>
            <w:r w:rsidRPr="00492D94">
              <w:rPr>
                <w:rFonts w:eastAsia="Calibri"/>
                <w:strike/>
                <w:sz w:val="24"/>
                <w:szCs w:val="22"/>
                <w:lang w:eastAsia="en-GB"/>
              </w:rPr>
              <w:br/>
            </w:r>
            <w:r w:rsidRPr="00492D94">
              <w:rPr>
                <w:rFonts w:eastAsia="Calibri"/>
                <w:strike/>
                <w:sz w:val="22"/>
                <w:szCs w:val="22"/>
                <w:lang w:eastAsia="en-GB"/>
              </w:rPr>
              <w:t>[……],[……],</w:t>
            </w:r>
            <w:r w:rsidRPr="00492D94">
              <w:rPr>
                <w:rFonts w:eastAsia="Calibri"/>
                <w:strike/>
                <w:sz w:val="24"/>
                <w:szCs w:val="22"/>
                <w:lang w:eastAsia="en-GB"/>
              </w:rPr>
              <w:br/>
            </w:r>
            <w:r w:rsidRPr="00492D94">
              <w:rPr>
                <w:rFonts w:eastAsia="Calibri"/>
                <w:strike/>
                <w:sz w:val="22"/>
                <w:szCs w:val="22"/>
                <w:lang w:eastAsia="en-GB"/>
              </w:rPr>
              <w:t>[……],[……]</w:t>
            </w:r>
          </w:p>
        </w:tc>
      </w:tr>
      <w:tr w:rsidR="00AC4690" w:rsidRPr="00AC4690" w14:paraId="484D7F75" w14:textId="77777777" w:rsidTr="00AC4690">
        <w:tc>
          <w:tcPr>
            <w:tcW w:w="4644" w:type="dxa"/>
            <w:shd w:val="clear" w:color="auto" w:fill="auto"/>
          </w:tcPr>
          <w:p w14:paraId="56DEB601"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 xml:space="preserve">9) A következő </w:t>
            </w:r>
            <w:r w:rsidRPr="00492D94">
              <w:rPr>
                <w:rFonts w:eastAsia="Calibri"/>
                <w:b/>
                <w:strike/>
                <w:sz w:val="22"/>
                <w:szCs w:val="22"/>
                <w:lang w:eastAsia="en-GB"/>
              </w:rPr>
              <w:t>eszközök, berendezések vagy műszaki felszerelések</w:t>
            </w:r>
            <w:r w:rsidRPr="00492D94">
              <w:rPr>
                <w:rFonts w:eastAsia="Calibri"/>
                <w:strike/>
                <w:sz w:val="22"/>
                <w:szCs w:val="22"/>
                <w:lang w:eastAsia="en-GB"/>
              </w:rPr>
              <w:t xml:space="preserve"> fognak a gazdasági szereplő rendelkezésére állni a szerződés teljesítéséhez:</w:t>
            </w:r>
          </w:p>
        </w:tc>
        <w:tc>
          <w:tcPr>
            <w:tcW w:w="4645" w:type="dxa"/>
            <w:shd w:val="clear" w:color="auto" w:fill="auto"/>
          </w:tcPr>
          <w:p w14:paraId="38F92000"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w:t>
            </w:r>
          </w:p>
        </w:tc>
      </w:tr>
      <w:tr w:rsidR="00AC4690" w:rsidRPr="00AC4690" w14:paraId="3E711402" w14:textId="77777777" w:rsidTr="00AC4690">
        <w:tc>
          <w:tcPr>
            <w:tcW w:w="4644" w:type="dxa"/>
            <w:shd w:val="clear" w:color="auto" w:fill="auto"/>
          </w:tcPr>
          <w:p w14:paraId="601F9514"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 xml:space="preserve">10) A gazdasági szereplő a szerződés következő </w:t>
            </w:r>
            <w:r w:rsidRPr="00492D94">
              <w:rPr>
                <w:rFonts w:eastAsia="Calibri"/>
                <w:b/>
                <w:strike/>
                <w:sz w:val="22"/>
                <w:szCs w:val="22"/>
                <w:lang w:eastAsia="en-GB"/>
              </w:rPr>
              <w:t>részére (azaz százalékára)</w:t>
            </w:r>
            <w:r w:rsidRPr="00492D94">
              <w:rPr>
                <w:rFonts w:eastAsia="Calibri"/>
                <w:strike/>
                <w:sz w:val="22"/>
                <w:szCs w:val="22"/>
                <w:lang w:eastAsia="en-GB"/>
              </w:rPr>
              <w:t xml:space="preserve"> nézve </w:t>
            </w:r>
            <w:r w:rsidRPr="00492D94">
              <w:rPr>
                <w:rFonts w:eastAsia="Calibri"/>
                <w:strike/>
                <w:sz w:val="22"/>
                <w:szCs w:val="22"/>
                <w:vertAlign w:val="superscript"/>
                <w:lang w:eastAsia="en-GB"/>
              </w:rPr>
              <w:footnoteReference w:id="82"/>
            </w:r>
            <w:r w:rsidRPr="00492D94">
              <w:rPr>
                <w:rFonts w:eastAsia="Calibri"/>
                <w:b/>
                <w:strike/>
                <w:sz w:val="22"/>
                <w:szCs w:val="22"/>
                <w:lang w:eastAsia="en-GB"/>
              </w:rPr>
              <w:t>kíván esetleg harmadik féllel szerződést kötni</w:t>
            </w:r>
            <w:r w:rsidRPr="00492D94">
              <w:rPr>
                <w:rFonts w:eastAsia="Calibri"/>
                <w:strike/>
                <w:sz w:val="22"/>
                <w:szCs w:val="22"/>
                <w:lang w:eastAsia="en-GB"/>
              </w:rPr>
              <w:t>:</w:t>
            </w:r>
          </w:p>
        </w:tc>
        <w:tc>
          <w:tcPr>
            <w:tcW w:w="4645" w:type="dxa"/>
            <w:shd w:val="clear" w:color="auto" w:fill="auto"/>
          </w:tcPr>
          <w:p w14:paraId="36A6F77C"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w:t>
            </w:r>
          </w:p>
        </w:tc>
      </w:tr>
      <w:tr w:rsidR="00AC4690" w:rsidRPr="00AC4690" w14:paraId="08FC2E47" w14:textId="77777777" w:rsidTr="00AC4690">
        <w:tc>
          <w:tcPr>
            <w:tcW w:w="4644" w:type="dxa"/>
            <w:shd w:val="clear" w:color="auto" w:fill="auto"/>
          </w:tcPr>
          <w:p w14:paraId="131960E7"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lastRenderedPageBreak/>
              <w:t xml:space="preserve">11) </w:t>
            </w:r>
            <w:r w:rsidRPr="00492D94">
              <w:rPr>
                <w:rFonts w:eastAsia="Calibri"/>
                <w:b/>
                <w:i/>
                <w:strike/>
                <w:sz w:val="22"/>
                <w:szCs w:val="22"/>
                <w:lang w:eastAsia="en-GB"/>
              </w:rPr>
              <w:t>Árubeszerzésre irányuló közbeszerzési szerződés</w:t>
            </w:r>
            <w:r w:rsidRPr="00492D94">
              <w:rPr>
                <w:rFonts w:eastAsia="Calibri"/>
                <w:strike/>
                <w:sz w:val="22"/>
                <w:szCs w:val="22"/>
                <w:lang w:eastAsia="en-GB"/>
              </w:rPr>
              <w:t xml:space="preserve"> esetében:</w:t>
            </w:r>
            <w:r w:rsidRPr="00492D94">
              <w:rPr>
                <w:rFonts w:eastAsia="Calibri"/>
                <w:strike/>
                <w:sz w:val="22"/>
                <w:szCs w:val="22"/>
                <w:lang w:eastAsia="en-GB"/>
              </w:rPr>
              <w:br/>
              <w:t>A gazdasági szereplő szállítani fogja a leszállítandó termékekre vonatkozó mintákat, leírásokat vagy fényképeket, amelyeket nem kell hitelességi tanúsítványnak kísérnie;</w:t>
            </w:r>
            <w:r w:rsidRPr="00492D94">
              <w:rPr>
                <w:rFonts w:eastAsia="Calibri"/>
                <w:strike/>
                <w:sz w:val="22"/>
                <w:szCs w:val="22"/>
                <w:lang w:eastAsia="en-GB"/>
              </w:rPr>
              <w:br/>
              <w:t>Adott esetben a gazdasági szereplő továbbá kijelenti, hogy rendelkezésre fogja bocsátani az előírt hitelességi igazolásokat.</w:t>
            </w:r>
            <w:r w:rsidRPr="00492D94">
              <w:rPr>
                <w:rFonts w:eastAsia="Calibri"/>
                <w:strike/>
                <w:sz w:val="22"/>
                <w:szCs w:val="22"/>
                <w:lang w:eastAsia="en-GB"/>
              </w:rPr>
              <w:br/>
              <w:t>Ha a vonatkozó információ elektronikusan elérhető, kérjük, adja meg a következő információkat</w:t>
            </w:r>
            <w:r w:rsidRPr="00492D94">
              <w:rPr>
                <w:rFonts w:eastAsia="Calibri"/>
                <w:i/>
                <w:strike/>
                <w:sz w:val="22"/>
                <w:szCs w:val="22"/>
                <w:lang w:eastAsia="en-GB"/>
              </w:rPr>
              <w:t>:</w:t>
            </w:r>
          </w:p>
        </w:tc>
        <w:tc>
          <w:tcPr>
            <w:tcW w:w="4645" w:type="dxa"/>
            <w:shd w:val="clear" w:color="auto" w:fill="auto"/>
          </w:tcPr>
          <w:p w14:paraId="4FA73F08" w14:textId="77777777" w:rsidR="00AC4690" w:rsidRPr="00492D94" w:rsidRDefault="00AC4690" w:rsidP="00AC4690">
            <w:pPr>
              <w:widowControl/>
              <w:adjustRightInd/>
              <w:spacing w:before="120" w:after="120" w:line="240" w:lineRule="auto"/>
              <w:jc w:val="left"/>
              <w:textAlignment w:val="auto"/>
              <w:rPr>
                <w:rFonts w:eastAsia="Calibri"/>
                <w:strike/>
                <w:sz w:val="22"/>
                <w:szCs w:val="22"/>
                <w:lang w:eastAsia="en-GB"/>
              </w:rPr>
            </w:pPr>
            <w:r w:rsidRPr="00492D94">
              <w:rPr>
                <w:rFonts w:eastAsia="Calibri"/>
                <w:strike/>
                <w:sz w:val="22"/>
                <w:szCs w:val="22"/>
                <w:lang w:eastAsia="en-GB"/>
              </w:rPr>
              <w:br/>
              <w:t>[] Igen [] Nem</w:t>
            </w:r>
            <w:r w:rsidRPr="00492D94">
              <w:rPr>
                <w:rFonts w:eastAsia="Calibri"/>
                <w:strike/>
                <w:sz w:val="22"/>
                <w:szCs w:val="22"/>
                <w:lang w:eastAsia="en-GB"/>
              </w:rPr>
              <w:br/>
            </w:r>
            <w:r w:rsidRPr="00492D94">
              <w:rPr>
                <w:rFonts w:eastAsia="Calibri"/>
                <w:strike/>
                <w:sz w:val="22"/>
                <w:szCs w:val="22"/>
                <w:lang w:eastAsia="en-GB"/>
              </w:rPr>
              <w:br/>
            </w:r>
            <w:r w:rsidRPr="00492D94">
              <w:rPr>
                <w:rFonts w:eastAsia="Calibri"/>
                <w:strike/>
                <w:sz w:val="22"/>
                <w:szCs w:val="22"/>
                <w:lang w:eastAsia="en-GB"/>
              </w:rPr>
              <w:br/>
            </w:r>
            <w:r w:rsidRPr="00492D94">
              <w:rPr>
                <w:rFonts w:eastAsia="Calibri"/>
                <w:strike/>
                <w:sz w:val="22"/>
                <w:szCs w:val="22"/>
                <w:lang w:eastAsia="en-GB"/>
              </w:rPr>
              <w:br/>
              <w:t>[] Igen [] Nem</w:t>
            </w:r>
            <w:r w:rsidRPr="00492D94">
              <w:rPr>
                <w:rFonts w:eastAsia="Calibri"/>
                <w:strike/>
                <w:sz w:val="22"/>
                <w:szCs w:val="22"/>
                <w:lang w:eastAsia="en-GB"/>
              </w:rPr>
              <w:br/>
            </w:r>
          </w:p>
          <w:p w14:paraId="5E29E9D3"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br/>
              <w:t>(internetcím, a kibocsátó hatóság vagy testület, a dokumentáció pontos hivatkozási adatai): [</w:t>
            </w:r>
            <w:proofErr w:type="gramStart"/>
            <w:r w:rsidRPr="00492D94">
              <w:rPr>
                <w:rFonts w:eastAsia="Calibri"/>
                <w:strike/>
                <w:sz w:val="22"/>
                <w:szCs w:val="22"/>
                <w:lang w:eastAsia="en-GB"/>
              </w:rPr>
              <w:t>……</w:t>
            </w:r>
            <w:proofErr w:type="gramEnd"/>
            <w:r w:rsidRPr="00492D94">
              <w:rPr>
                <w:rFonts w:eastAsia="Calibri"/>
                <w:strike/>
                <w:sz w:val="22"/>
                <w:szCs w:val="22"/>
                <w:lang w:eastAsia="en-GB"/>
              </w:rPr>
              <w:t>][……][……]</w:t>
            </w:r>
          </w:p>
        </w:tc>
      </w:tr>
      <w:tr w:rsidR="00AC4690" w:rsidRPr="00AC4690" w14:paraId="71828738" w14:textId="77777777" w:rsidTr="00AC4690">
        <w:tc>
          <w:tcPr>
            <w:tcW w:w="4644" w:type="dxa"/>
            <w:shd w:val="clear" w:color="auto" w:fill="auto"/>
          </w:tcPr>
          <w:p w14:paraId="4D881F7A" w14:textId="77777777" w:rsidR="00AC4690" w:rsidRPr="00492D94" w:rsidRDefault="00AC4690" w:rsidP="00AC4690">
            <w:pPr>
              <w:widowControl/>
              <w:adjustRightInd/>
              <w:spacing w:before="120" w:after="120" w:line="240" w:lineRule="auto"/>
              <w:jc w:val="left"/>
              <w:textAlignment w:val="auto"/>
              <w:rPr>
                <w:rFonts w:eastAsia="Calibri"/>
                <w:strike/>
                <w:sz w:val="24"/>
                <w:szCs w:val="22"/>
                <w:shd w:val="clear" w:color="000000" w:fill="auto"/>
                <w:lang w:eastAsia="en-GB"/>
              </w:rPr>
            </w:pPr>
            <w:r w:rsidRPr="00492D94">
              <w:rPr>
                <w:rFonts w:eastAsia="Calibri"/>
                <w:strike/>
                <w:sz w:val="22"/>
                <w:szCs w:val="22"/>
                <w:lang w:eastAsia="en-GB"/>
              </w:rPr>
              <w:t xml:space="preserve">12) </w:t>
            </w:r>
            <w:r w:rsidRPr="00492D94">
              <w:rPr>
                <w:rFonts w:eastAsia="Calibri"/>
                <w:b/>
                <w:i/>
                <w:strike/>
                <w:sz w:val="22"/>
                <w:szCs w:val="22"/>
                <w:lang w:eastAsia="en-GB"/>
              </w:rPr>
              <w:t>Árubeszerzésre irányuló közbeszerzési szerződés</w:t>
            </w:r>
            <w:r w:rsidRPr="00492D94">
              <w:rPr>
                <w:rFonts w:eastAsia="Calibri"/>
                <w:strike/>
                <w:sz w:val="22"/>
                <w:szCs w:val="22"/>
                <w:lang w:eastAsia="en-GB"/>
              </w:rPr>
              <w:t xml:space="preserve"> esetében:</w:t>
            </w:r>
            <w:r w:rsidRPr="00492D94">
              <w:rPr>
                <w:rFonts w:eastAsia="Calibri"/>
                <w:strike/>
                <w:sz w:val="22"/>
                <w:szCs w:val="22"/>
                <w:lang w:eastAsia="en-GB"/>
              </w:rPr>
              <w:br/>
              <w:t>Rendelkezésre tudja-e bocsátani a gazdasági szereplő a vonatkozó hirdetményben vagy a közbeszerzési dokumentumokban foglalt, a hatáskörrel rendelkezőként elismert hivatalos minőségellenőrző intézetek vagy hivatalok által kiállított bizonyítványokat, amelyek műszaki leírásokra vagy szabványokra való egyértelmű hivatkozással igazolják a termékek megfelelőségét?</w:t>
            </w:r>
            <w:r w:rsidRPr="00492D94">
              <w:rPr>
                <w:rFonts w:eastAsia="Calibri"/>
                <w:strike/>
                <w:sz w:val="22"/>
                <w:szCs w:val="22"/>
                <w:lang w:eastAsia="en-GB"/>
              </w:rPr>
              <w:br/>
            </w:r>
            <w:r w:rsidRPr="00492D94">
              <w:rPr>
                <w:rFonts w:eastAsia="Calibri"/>
                <w:b/>
                <w:strike/>
                <w:sz w:val="22"/>
                <w:szCs w:val="22"/>
                <w:lang w:eastAsia="en-GB"/>
              </w:rPr>
              <w:t>Amennyiben nem</w:t>
            </w:r>
            <w:r w:rsidRPr="00492D94">
              <w:rPr>
                <w:rFonts w:eastAsia="Calibri"/>
                <w:strike/>
                <w:sz w:val="22"/>
                <w:szCs w:val="22"/>
                <w:lang w:eastAsia="en-GB"/>
              </w:rPr>
              <w:t>, úgy kérjük, adja meg ennek okát, és azt, hogy milyen egyéb bizonyítási eszközök bocsáthatók rendelkezésre:</w:t>
            </w:r>
            <w:r w:rsidRPr="00492D94">
              <w:rPr>
                <w:rFonts w:eastAsia="Calibri"/>
                <w:strike/>
                <w:sz w:val="22"/>
                <w:szCs w:val="22"/>
                <w:lang w:eastAsia="en-GB"/>
              </w:rPr>
              <w:br/>
              <w:t>Ha a vonatkozó információ elektronikusan elérhető, kérjük, adja meg a következő információkat:</w:t>
            </w:r>
          </w:p>
        </w:tc>
        <w:tc>
          <w:tcPr>
            <w:tcW w:w="4645" w:type="dxa"/>
            <w:shd w:val="clear" w:color="auto" w:fill="auto"/>
          </w:tcPr>
          <w:p w14:paraId="7A2C624F" w14:textId="77777777" w:rsidR="00AC4690" w:rsidRPr="00492D94" w:rsidRDefault="00AC4690" w:rsidP="00AC4690">
            <w:pPr>
              <w:widowControl/>
              <w:adjustRightInd/>
              <w:spacing w:before="120" w:after="120" w:line="240" w:lineRule="auto"/>
              <w:jc w:val="left"/>
              <w:textAlignment w:val="auto"/>
              <w:rPr>
                <w:rFonts w:eastAsia="Calibri"/>
                <w:strike/>
                <w:sz w:val="22"/>
                <w:szCs w:val="22"/>
                <w:lang w:eastAsia="en-GB"/>
              </w:rPr>
            </w:pPr>
            <w:r w:rsidRPr="00492D94">
              <w:rPr>
                <w:rFonts w:eastAsia="Calibri"/>
                <w:strike/>
                <w:sz w:val="24"/>
                <w:szCs w:val="22"/>
                <w:lang w:eastAsia="en-GB"/>
              </w:rPr>
              <w:br/>
            </w:r>
            <w:r w:rsidRPr="00492D94">
              <w:rPr>
                <w:rFonts w:eastAsia="Calibri"/>
                <w:strike/>
                <w:sz w:val="22"/>
                <w:szCs w:val="22"/>
                <w:lang w:eastAsia="en-GB"/>
              </w:rPr>
              <w:t>[] Igen [] Nem</w:t>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2"/>
                <w:szCs w:val="22"/>
                <w:lang w:eastAsia="en-GB"/>
              </w:rPr>
              <w:t>[…]</w:t>
            </w:r>
          </w:p>
          <w:p w14:paraId="13C46C7C"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4"/>
                <w:szCs w:val="22"/>
                <w:lang w:eastAsia="en-GB"/>
              </w:rPr>
              <w:br/>
            </w:r>
            <w:r w:rsidRPr="00492D94">
              <w:rPr>
                <w:rFonts w:eastAsia="Calibri"/>
                <w:strike/>
                <w:sz w:val="22"/>
                <w:szCs w:val="22"/>
                <w:lang w:eastAsia="en-GB"/>
              </w:rPr>
              <w:t>(internetcím, a kibocsátó hatóság vagy testület, a dokumentáció pontos hivatkozási adatai): [</w:t>
            </w:r>
            <w:proofErr w:type="gramStart"/>
            <w:r w:rsidRPr="00492D94">
              <w:rPr>
                <w:rFonts w:eastAsia="Calibri"/>
                <w:strike/>
                <w:sz w:val="22"/>
                <w:szCs w:val="22"/>
                <w:lang w:eastAsia="en-GB"/>
              </w:rPr>
              <w:t>……</w:t>
            </w:r>
            <w:proofErr w:type="gramEnd"/>
            <w:r w:rsidRPr="00492D94">
              <w:rPr>
                <w:rFonts w:eastAsia="Calibri"/>
                <w:strike/>
                <w:sz w:val="22"/>
                <w:szCs w:val="22"/>
                <w:lang w:eastAsia="en-GB"/>
              </w:rPr>
              <w:t>][……][……]</w:t>
            </w:r>
          </w:p>
        </w:tc>
      </w:tr>
    </w:tbl>
    <w:p w14:paraId="378A55B2" w14:textId="77777777" w:rsidR="00AC4690" w:rsidRPr="00AC4690" w:rsidRDefault="00AC4690" w:rsidP="00AC4690">
      <w:pPr>
        <w:keepNext/>
        <w:widowControl/>
        <w:adjustRightInd/>
        <w:spacing w:before="120" w:after="360" w:line="240" w:lineRule="auto"/>
        <w:jc w:val="center"/>
        <w:textAlignment w:val="auto"/>
        <w:rPr>
          <w:rFonts w:eastAsia="Calibri"/>
          <w:b/>
          <w:smallCaps/>
          <w:sz w:val="22"/>
          <w:szCs w:val="22"/>
          <w:lang w:eastAsia="en-GB"/>
        </w:rPr>
      </w:pPr>
      <w:bookmarkStart w:id="20" w:name="_DV_M4307"/>
      <w:bookmarkStart w:id="21" w:name="_DV_M4308"/>
      <w:bookmarkStart w:id="22" w:name="_DV_M4309"/>
      <w:bookmarkStart w:id="23" w:name="_DV_M4310"/>
      <w:bookmarkStart w:id="24" w:name="_DV_M4311"/>
      <w:bookmarkStart w:id="25" w:name="_DV_M4312"/>
      <w:bookmarkEnd w:id="20"/>
      <w:bookmarkEnd w:id="21"/>
      <w:bookmarkEnd w:id="22"/>
      <w:bookmarkEnd w:id="23"/>
      <w:bookmarkEnd w:id="24"/>
      <w:bookmarkEnd w:id="25"/>
      <w:r w:rsidRPr="00AC4690">
        <w:rPr>
          <w:rFonts w:eastAsia="Calibri"/>
          <w:b/>
          <w:smallCaps/>
          <w:sz w:val="22"/>
          <w:szCs w:val="22"/>
          <w:lang w:eastAsia="en-GB"/>
        </w:rPr>
        <w:t>D: Minőségbiztosítási rendszerek és környezetvédelmi vezetési szabványok</w:t>
      </w:r>
    </w:p>
    <w:p w14:paraId="51066C4C"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textAlignment w:val="auto"/>
        <w:rPr>
          <w:rFonts w:eastAsia="Calibri"/>
          <w:b/>
          <w:sz w:val="22"/>
          <w:szCs w:val="22"/>
          <w:lang w:eastAsia="en-GB"/>
        </w:rPr>
      </w:pPr>
      <w:r w:rsidRPr="00AC4690">
        <w:rPr>
          <w:rFonts w:eastAsia="Calibri"/>
          <w:b/>
          <w:sz w:val="22"/>
          <w:szCs w:val="22"/>
          <w:lang w:eastAsia="en-GB"/>
        </w:rPr>
        <w:t xml:space="preserve">A gazdasági szereplőnek </w:t>
      </w:r>
      <w:r w:rsidRPr="00AC4690">
        <w:rPr>
          <w:rFonts w:eastAsia="Calibri"/>
          <w:b/>
          <w:sz w:val="22"/>
          <w:szCs w:val="22"/>
          <w:u w:val="single"/>
          <w:lang w:eastAsia="en-GB"/>
        </w:rPr>
        <w:t>kizárólag</w:t>
      </w:r>
      <w:r w:rsidRPr="00AC4690">
        <w:rPr>
          <w:rFonts w:eastAsia="Calibri"/>
          <w:b/>
          <w:sz w:val="22"/>
          <w:szCs w:val="22"/>
          <w:lang w:eastAsia="en-GB"/>
        </w:rPr>
        <w:t xml:space="preserve"> abban az esetben kell információt megadnia, amennyiben a minőségbiztosítási rendszereket és/vagy környezetvédelmi vezetési szabványokat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5"/>
      </w:tblGrid>
      <w:tr w:rsidR="00AC4690" w:rsidRPr="00AC4690" w14:paraId="1A91162D" w14:textId="77777777" w:rsidTr="00AC4690">
        <w:tc>
          <w:tcPr>
            <w:tcW w:w="4644" w:type="dxa"/>
            <w:shd w:val="clear" w:color="auto" w:fill="auto"/>
          </w:tcPr>
          <w:p w14:paraId="7E758941" w14:textId="77777777" w:rsidR="00AC4690" w:rsidRPr="00492D94" w:rsidRDefault="00AC4690" w:rsidP="00AC4690">
            <w:pPr>
              <w:widowControl/>
              <w:adjustRightInd/>
              <w:spacing w:before="120" w:after="120" w:line="240" w:lineRule="auto"/>
              <w:textAlignment w:val="auto"/>
              <w:rPr>
                <w:rFonts w:eastAsia="Calibri"/>
                <w:b/>
                <w:strike/>
                <w:sz w:val="24"/>
                <w:szCs w:val="22"/>
                <w:lang w:eastAsia="en-GB"/>
              </w:rPr>
            </w:pPr>
            <w:r w:rsidRPr="00492D94">
              <w:rPr>
                <w:rFonts w:eastAsia="Calibri"/>
                <w:b/>
                <w:strike/>
                <w:sz w:val="22"/>
                <w:szCs w:val="22"/>
                <w:lang w:eastAsia="en-GB"/>
              </w:rPr>
              <w:t>Minőségbiztosítási rendszerek és környezetvédelmi vezetési szabványok</w:t>
            </w:r>
          </w:p>
        </w:tc>
        <w:tc>
          <w:tcPr>
            <w:tcW w:w="4645" w:type="dxa"/>
            <w:shd w:val="clear" w:color="auto" w:fill="auto"/>
          </w:tcPr>
          <w:p w14:paraId="7E1F8728" w14:textId="77777777" w:rsidR="00AC4690" w:rsidRPr="00492D94" w:rsidRDefault="00AC4690" w:rsidP="00AC4690">
            <w:pPr>
              <w:widowControl/>
              <w:adjustRightInd/>
              <w:spacing w:before="120" w:after="120" w:line="240" w:lineRule="auto"/>
              <w:textAlignment w:val="auto"/>
              <w:rPr>
                <w:rFonts w:eastAsia="Calibri"/>
                <w:b/>
                <w:strike/>
                <w:sz w:val="24"/>
                <w:szCs w:val="22"/>
                <w:lang w:eastAsia="en-GB"/>
              </w:rPr>
            </w:pPr>
            <w:r w:rsidRPr="00492D94">
              <w:rPr>
                <w:rFonts w:eastAsia="Calibri"/>
                <w:b/>
                <w:strike/>
                <w:sz w:val="22"/>
                <w:szCs w:val="22"/>
                <w:lang w:eastAsia="en-GB"/>
              </w:rPr>
              <w:t>Válasz:</w:t>
            </w:r>
          </w:p>
        </w:tc>
      </w:tr>
      <w:tr w:rsidR="00AC4690" w:rsidRPr="00AC4690" w14:paraId="4B8041E4" w14:textId="77777777" w:rsidTr="00AC4690">
        <w:tc>
          <w:tcPr>
            <w:tcW w:w="4644" w:type="dxa"/>
            <w:shd w:val="clear" w:color="auto" w:fill="auto"/>
          </w:tcPr>
          <w:p w14:paraId="4B0C6D93"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r w:rsidRPr="00492D94">
              <w:rPr>
                <w:rFonts w:eastAsia="Calibri"/>
                <w:strike/>
                <w:sz w:val="22"/>
                <w:szCs w:val="22"/>
                <w:lang w:eastAsia="en-GB"/>
              </w:rPr>
              <w:t xml:space="preserve">Be tud-e nyújtani a gazdasági szereplő olyan, független testület által kiállított </w:t>
            </w:r>
            <w:r w:rsidRPr="00492D94">
              <w:rPr>
                <w:rFonts w:eastAsia="Calibri"/>
                <w:b/>
                <w:strike/>
                <w:sz w:val="22"/>
                <w:szCs w:val="22"/>
                <w:lang w:eastAsia="en-GB"/>
              </w:rPr>
              <w:t>igazolást,</w:t>
            </w:r>
            <w:r w:rsidRPr="00492D94">
              <w:rPr>
                <w:rFonts w:eastAsia="Calibri"/>
                <w:strike/>
                <w:sz w:val="22"/>
                <w:szCs w:val="22"/>
                <w:lang w:eastAsia="en-GB"/>
              </w:rPr>
              <w:t xml:space="preserve"> amely tanúsítja, hogy a gazdasági szereplő egyes meghatározott </w:t>
            </w:r>
            <w:r w:rsidRPr="00492D94">
              <w:rPr>
                <w:rFonts w:eastAsia="Calibri"/>
                <w:b/>
                <w:strike/>
                <w:sz w:val="22"/>
                <w:szCs w:val="22"/>
                <w:lang w:eastAsia="en-GB"/>
              </w:rPr>
              <w:t>minőségbiztosítási szabványoknak</w:t>
            </w:r>
            <w:r w:rsidRPr="00492D94">
              <w:rPr>
                <w:rFonts w:eastAsia="Calibri"/>
                <w:strike/>
                <w:sz w:val="22"/>
                <w:szCs w:val="22"/>
                <w:lang w:eastAsia="en-GB"/>
              </w:rPr>
              <w:t xml:space="preserve"> megfelel, ideértve a fogyatékossággal élők számára biztosított hozzáférésére vonatkozó szabványokat is?</w:t>
            </w:r>
            <w:r w:rsidRPr="00492D94">
              <w:rPr>
                <w:rFonts w:eastAsia="Calibri"/>
                <w:strike/>
                <w:sz w:val="22"/>
                <w:szCs w:val="22"/>
                <w:lang w:eastAsia="en-GB"/>
              </w:rPr>
              <w:br/>
            </w:r>
            <w:r w:rsidRPr="00492D94">
              <w:rPr>
                <w:rFonts w:eastAsia="Calibri"/>
                <w:b/>
                <w:strike/>
                <w:sz w:val="22"/>
                <w:szCs w:val="22"/>
                <w:lang w:eastAsia="en-GB"/>
              </w:rPr>
              <w:lastRenderedPageBreak/>
              <w:t>Amennyiben nem</w:t>
            </w:r>
            <w:r w:rsidRPr="00492D94">
              <w:rPr>
                <w:rFonts w:eastAsia="Calibri"/>
                <w:strike/>
                <w:sz w:val="22"/>
                <w:szCs w:val="22"/>
                <w:lang w:eastAsia="en-GB"/>
              </w:rPr>
              <w:t>, úgy kérjük, adja meg ennek okát, valamint azt, hogy milyen egyéb bizonyítási eszközök bocsáthatók rendelkezésre a minőségbiztosítási rendszert illetően:</w:t>
            </w:r>
            <w:r w:rsidRPr="00492D94">
              <w:rPr>
                <w:rFonts w:eastAsia="Calibri"/>
                <w:strike/>
                <w:sz w:val="22"/>
                <w:szCs w:val="22"/>
                <w:lang w:eastAsia="en-GB"/>
              </w:rPr>
              <w:br/>
              <w:t>Ha a vonatkozó információ elektronikusan elérhető, kérjük, adja meg a következő információkat:</w:t>
            </w:r>
          </w:p>
        </w:tc>
        <w:tc>
          <w:tcPr>
            <w:tcW w:w="4645" w:type="dxa"/>
            <w:shd w:val="clear" w:color="auto" w:fill="auto"/>
          </w:tcPr>
          <w:p w14:paraId="36D48734"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lastRenderedPageBreak/>
              <w:t>[] Igen [] Nem</w:t>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p>
          <w:p w14:paraId="1253B7D3"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4"/>
                <w:szCs w:val="22"/>
                <w:lang w:eastAsia="en-GB"/>
              </w:rPr>
              <w:br/>
            </w:r>
            <w:r w:rsidRPr="00492D94">
              <w:rPr>
                <w:rFonts w:eastAsia="Calibri"/>
                <w:strike/>
                <w:sz w:val="22"/>
                <w:szCs w:val="22"/>
                <w:lang w:eastAsia="en-GB"/>
              </w:rPr>
              <w:lastRenderedPageBreak/>
              <w:t>[……] [……]</w:t>
            </w:r>
            <w:r w:rsidRPr="00492D94">
              <w:rPr>
                <w:rFonts w:eastAsia="Calibri"/>
                <w:strike/>
                <w:sz w:val="24"/>
                <w:szCs w:val="22"/>
                <w:lang w:eastAsia="en-GB"/>
              </w:rPr>
              <w:br/>
            </w:r>
          </w:p>
          <w:p w14:paraId="30BFDCA4"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4"/>
                <w:szCs w:val="22"/>
                <w:lang w:eastAsia="en-GB"/>
              </w:rPr>
              <w:br/>
            </w:r>
            <w:r w:rsidRPr="00492D94">
              <w:rPr>
                <w:rFonts w:eastAsia="Calibri"/>
                <w:strike/>
                <w:sz w:val="22"/>
                <w:szCs w:val="22"/>
                <w:lang w:eastAsia="en-GB"/>
              </w:rPr>
              <w:t>(internetcím, a kibocsátó hatóság vagy testület, a dokumentáció pontos hivatkozási adatai): [</w:t>
            </w:r>
            <w:proofErr w:type="gramStart"/>
            <w:r w:rsidRPr="00492D94">
              <w:rPr>
                <w:rFonts w:eastAsia="Calibri"/>
                <w:strike/>
                <w:sz w:val="22"/>
                <w:szCs w:val="22"/>
                <w:lang w:eastAsia="en-GB"/>
              </w:rPr>
              <w:t>……</w:t>
            </w:r>
            <w:proofErr w:type="gramEnd"/>
            <w:r w:rsidRPr="00492D94">
              <w:rPr>
                <w:rFonts w:eastAsia="Calibri"/>
                <w:strike/>
                <w:sz w:val="22"/>
                <w:szCs w:val="22"/>
                <w:lang w:eastAsia="en-GB"/>
              </w:rPr>
              <w:t>][……][……]</w:t>
            </w:r>
          </w:p>
        </w:tc>
      </w:tr>
      <w:tr w:rsidR="00AC4690" w:rsidRPr="00AC4690" w14:paraId="31AF3257" w14:textId="77777777" w:rsidTr="00AC4690">
        <w:tc>
          <w:tcPr>
            <w:tcW w:w="4644" w:type="dxa"/>
            <w:shd w:val="clear" w:color="auto" w:fill="auto"/>
          </w:tcPr>
          <w:p w14:paraId="126C9828"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lastRenderedPageBreak/>
              <w:t xml:space="preserve">Be tud-e nyújtani a gazdasági szereplő olyan, független testület által kiállított </w:t>
            </w:r>
            <w:r w:rsidRPr="00492D94">
              <w:rPr>
                <w:rFonts w:eastAsia="Calibri"/>
                <w:b/>
                <w:strike/>
                <w:sz w:val="22"/>
                <w:szCs w:val="22"/>
                <w:lang w:eastAsia="en-GB"/>
              </w:rPr>
              <w:t>igazolást,</w:t>
            </w:r>
            <w:r w:rsidRPr="00492D94">
              <w:rPr>
                <w:rFonts w:eastAsia="Calibri"/>
                <w:strike/>
                <w:sz w:val="22"/>
                <w:szCs w:val="22"/>
                <w:lang w:eastAsia="en-GB"/>
              </w:rPr>
              <w:t xml:space="preserve"> amely tanúsítja, hogy a gazdasági szereplő az előírt</w:t>
            </w:r>
            <w:r w:rsidRPr="00492D94">
              <w:rPr>
                <w:rFonts w:eastAsia="Calibri"/>
                <w:b/>
                <w:strike/>
                <w:sz w:val="22"/>
                <w:szCs w:val="22"/>
                <w:lang w:eastAsia="en-GB"/>
              </w:rPr>
              <w:t xml:space="preserve"> környezetvédelmi vezetési rendszereknek vagy szabványoknak</w:t>
            </w:r>
            <w:r w:rsidRPr="00492D94">
              <w:rPr>
                <w:rFonts w:eastAsia="Calibri"/>
                <w:strike/>
                <w:sz w:val="22"/>
                <w:szCs w:val="22"/>
                <w:lang w:eastAsia="en-GB"/>
              </w:rPr>
              <w:t xml:space="preserve"> megfelel?</w:t>
            </w:r>
            <w:r w:rsidRPr="00492D94">
              <w:rPr>
                <w:rFonts w:eastAsia="Calibri"/>
                <w:strike/>
                <w:sz w:val="22"/>
                <w:szCs w:val="22"/>
                <w:lang w:eastAsia="en-GB"/>
              </w:rPr>
              <w:br/>
            </w:r>
            <w:r w:rsidRPr="00492D94">
              <w:rPr>
                <w:rFonts w:eastAsia="Calibri"/>
                <w:b/>
                <w:strike/>
                <w:sz w:val="22"/>
                <w:szCs w:val="22"/>
                <w:lang w:eastAsia="en-GB"/>
              </w:rPr>
              <w:t>Amennyiben nem</w:t>
            </w:r>
            <w:r w:rsidRPr="00492D94">
              <w:rPr>
                <w:rFonts w:eastAsia="Calibri"/>
                <w:strike/>
                <w:sz w:val="22"/>
                <w:szCs w:val="22"/>
                <w:lang w:eastAsia="en-GB"/>
              </w:rPr>
              <w:t xml:space="preserve">, úgy kérjük, adja meg ennek okát, valamint azt, hogy milyen egyéb bizonyítási eszközök bocsáthatók rendelkezésre a </w:t>
            </w:r>
            <w:r w:rsidRPr="00492D94">
              <w:rPr>
                <w:rFonts w:eastAsia="Calibri"/>
                <w:b/>
                <w:strike/>
                <w:sz w:val="22"/>
                <w:szCs w:val="22"/>
                <w:lang w:eastAsia="en-GB"/>
              </w:rPr>
              <w:t>környezetvédelmi vezetési rendszereket vagy szabványokat</w:t>
            </w:r>
            <w:r w:rsidRPr="00492D94">
              <w:rPr>
                <w:rFonts w:eastAsia="Calibri"/>
                <w:strike/>
                <w:sz w:val="22"/>
                <w:szCs w:val="22"/>
                <w:lang w:eastAsia="en-GB"/>
              </w:rPr>
              <w:t xml:space="preserve"> illetően:</w:t>
            </w:r>
            <w:r w:rsidRPr="00492D94">
              <w:rPr>
                <w:rFonts w:eastAsia="Calibri"/>
                <w:strike/>
                <w:sz w:val="22"/>
                <w:szCs w:val="22"/>
                <w:lang w:eastAsia="en-GB"/>
              </w:rPr>
              <w:br/>
              <w:t>Ha a vonatkozó információ elektronikusan elérhető, kérjük, adja meg a következő információkat:</w:t>
            </w:r>
          </w:p>
        </w:tc>
        <w:tc>
          <w:tcPr>
            <w:tcW w:w="4645" w:type="dxa"/>
            <w:shd w:val="clear" w:color="auto" w:fill="auto"/>
          </w:tcPr>
          <w:p w14:paraId="6B15DF37"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 Igen [] Nem</w:t>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2"/>
                <w:szCs w:val="22"/>
                <w:lang w:eastAsia="en-GB"/>
              </w:rPr>
              <w:t>[</w:t>
            </w:r>
            <w:proofErr w:type="gramStart"/>
            <w:r w:rsidRPr="00492D94">
              <w:rPr>
                <w:rFonts w:eastAsia="Calibri"/>
                <w:strike/>
                <w:sz w:val="22"/>
                <w:szCs w:val="22"/>
                <w:lang w:eastAsia="en-GB"/>
              </w:rPr>
              <w:t>……</w:t>
            </w:r>
            <w:proofErr w:type="gramEnd"/>
            <w:r w:rsidRPr="00492D94">
              <w:rPr>
                <w:rFonts w:eastAsia="Calibri"/>
                <w:strike/>
                <w:sz w:val="22"/>
                <w:szCs w:val="22"/>
                <w:lang w:eastAsia="en-GB"/>
              </w:rPr>
              <w:t>] [……]</w:t>
            </w:r>
            <w:r w:rsidRPr="00492D94">
              <w:rPr>
                <w:rFonts w:eastAsia="Calibri"/>
                <w:strike/>
                <w:sz w:val="24"/>
                <w:szCs w:val="22"/>
                <w:lang w:eastAsia="en-GB"/>
              </w:rPr>
              <w:br/>
            </w:r>
          </w:p>
          <w:p w14:paraId="41213306"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4"/>
                <w:szCs w:val="22"/>
                <w:lang w:eastAsia="en-GB"/>
              </w:rPr>
              <w:br/>
            </w:r>
            <w:r w:rsidRPr="00492D94">
              <w:rPr>
                <w:rFonts w:eastAsia="Calibri"/>
                <w:strike/>
                <w:sz w:val="22"/>
                <w:szCs w:val="22"/>
                <w:lang w:eastAsia="en-GB"/>
              </w:rPr>
              <w:t>(internetcím, a kibocsátó hatóság vagy testület, a dokumentáció pontos hivatkozási adatai): [</w:t>
            </w:r>
            <w:proofErr w:type="gramStart"/>
            <w:r w:rsidRPr="00492D94">
              <w:rPr>
                <w:rFonts w:eastAsia="Calibri"/>
                <w:strike/>
                <w:sz w:val="22"/>
                <w:szCs w:val="22"/>
                <w:lang w:eastAsia="en-GB"/>
              </w:rPr>
              <w:t>……</w:t>
            </w:r>
            <w:proofErr w:type="gramEnd"/>
            <w:r w:rsidRPr="00492D94">
              <w:rPr>
                <w:rFonts w:eastAsia="Calibri"/>
                <w:strike/>
                <w:sz w:val="22"/>
                <w:szCs w:val="22"/>
                <w:lang w:eastAsia="en-GB"/>
              </w:rPr>
              <w:t>][……][……]</w:t>
            </w:r>
          </w:p>
        </w:tc>
      </w:tr>
    </w:tbl>
    <w:p w14:paraId="292B002F" w14:textId="77777777" w:rsidR="00AC4690" w:rsidRPr="00AC4690" w:rsidRDefault="00AC4690" w:rsidP="00AC4690">
      <w:pPr>
        <w:keepNext/>
        <w:widowControl/>
        <w:adjustRightInd/>
        <w:spacing w:before="120" w:after="360" w:line="240" w:lineRule="auto"/>
        <w:jc w:val="center"/>
        <w:textAlignment w:val="auto"/>
        <w:rPr>
          <w:rFonts w:eastAsia="Calibri"/>
          <w:b/>
          <w:sz w:val="22"/>
          <w:szCs w:val="22"/>
          <w:lang w:eastAsia="en-GB"/>
        </w:rPr>
      </w:pPr>
      <w:r w:rsidRPr="00AC4690">
        <w:rPr>
          <w:rFonts w:eastAsia="Calibri"/>
          <w:b/>
          <w:sz w:val="22"/>
          <w:szCs w:val="22"/>
          <w:lang w:eastAsia="en-GB"/>
        </w:rPr>
        <w:t>V. rész: Az alkalmasnak minősített részvételre jelentkezők számának csökkentése</w:t>
      </w:r>
    </w:p>
    <w:p w14:paraId="71B2D6F9"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jc w:val="left"/>
        <w:textAlignment w:val="auto"/>
        <w:rPr>
          <w:rFonts w:eastAsia="Calibri"/>
          <w:b/>
          <w:sz w:val="22"/>
          <w:szCs w:val="22"/>
          <w:lang w:eastAsia="en-GB"/>
        </w:rPr>
      </w:pPr>
      <w:r w:rsidRPr="00AC4690">
        <w:rPr>
          <w:rFonts w:eastAsia="Calibri"/>
          <w:b/>
          <w:sz w:val="22"/>
          <w:szCs w:val="22"/>
          <w:lang w:eastAsia="en-GB"/>
        </w:rPr>
        <w:t>A gazdasági szereplőnek</w:t>
      </w:r>
      <w:r w:rsidRPr="00AC4690">
        <w:rPr>
          <w:rFonts w:eastAsia="Calibri"/>
          <w:sz w:val="22"/>
          <w:szCs w:val="22"/>
          <w:lang w:eastAsia="en-GB"/>
        </w:rPr>
        <w:t xml:space="preserve"> </w:t>
      </w:r>
      <w:r w:rsidRPr="00AC4690">
        <w:rPr>
          <w:rFonts w:eastAsia="Calibri"/>
          <w:b/>
          <w:sz w:val="22"/>
          <w:szCs w:val="22"/>
          <w:lang w:eastAsia="en-GB"/>
        </w:rPr>
        <w:t>kizárólag</w:t>
      </w:r>
      <w:r w:rsidRPr="00AC4690">
        <w:rPr>
          <w:rFonts w:eastAsia="Calibri"/>
          <w:sz w:val="22"/>
          <w:szCs w:val="22"/>
          <w:lang w:eastAsia="en-GB"/>
        </w:rPr>
        <w:t xml:space="preserve"> </w:t>
      </w:r>
      <w:r w:rsidRPr="00AC4690">
        <w:rPr>
          <w:rFonts w:eastAsia="Calibri"/>
          <w:b/>
          <w:sz w:val="22"/>
          <w:szCs w:val="22"/>
          <w:lang w:eastAsia="en-GB"/>
        </w:rPr>
        <w:t xml:space="preserve">abban az esetben kell információt megadnia, ha az ajánlatkérő szerv vagy a közszolgáltató ajánlatkérő meghatározta az ajánlattételre vagy a párbeszédben való részvételre felhívandó részvételre jelentkezők számának csökkentésére alkalmazandó objektív és </w:t>
      </w:r>
      <w:proofErr w:type="spellStart"/>
      <w:r w:rsidRPr="00AC4690">
        <w:rPr>
          <w:rFonts w:eastAsia="Calibri"/>
          <w:b/>
          <w:sz w:val="22"/>
          <w:szCs w:val="22"/>
          <w:lang w:eastAsia="en-GB"/>
        </w:rPr>
        <w:t>megkülönböztetésmentes</w:t>
      </w:r>
      <w:proofErr w:type="spellEnd"/>
      <w:r w:rsidRPr="00AC4690">
        <w:rPr>
          <w:rFonts w:eastAsia="Calibri"/>
          <w:b/>
          <w:sz w:val="22"/>
          <w:szCs w:val="22"/>
          <w:lang w:eastAsia="en-GB"/>
        </w:rPr>
        <w:t xml:space="preserve"> szempontokat vagy szabályokat. Ez az információ, amelyhez kapcsolódhatnak a tanúsítványokra és egyéb igazolásokra (és azok típusára) vonatkozó követelmények, ha vannak ilyenek, a vonatkozó hirdetményben vagy a hirdetményben hivatkozott közbeszerzési dokumentumokban található.</w:t>
      </w:r>
      <w:r w:rsidRPr="00AC4690">
        <w:rPr>
          <w:rFonts w:eastAsia="Calibri"/>
          <w:sz w:val="22"/>
          <w:szCs w:val="22"/>
          <w:lang w:eastAsia="en-GB"/>
        </w:rPr>
        <w:br/>
      </w:r>
      <w:r w:rsidRPr="00AC4690">
        <w:rPr>
          <w:rFonts w:eastAsia="Calibri"/>
          <w:b/>
          <w:sz w:val="22"/>
          <w:szCs w:val="22"/>
          <w:lang w:eastAsia="en-GB"/>
        </w:rPr>
        <w:t>Csak meghívásos eljárás, tárgyalásos eljárás, versenypárbeszéd és innovációs partnerség esetében:</w:t>
      </w:r>
    </w:p>
    <w:p w14:paraId="74EE0EBB" w14:textId="77777777" w:rsidR="00AC4690" w:rsidRPr="00AC4690" w:rsidRDefault="00AC4690" w:rsidP="00AC4690">
      <w:pPr>
        <w:widowControl/>
        <w:adjustRightInd/>
        <w:spacing w:before="120" w:after="120" w:line="240" w:lineRule="auto"/>
        <w:textAlignment w:val="auto"/>
        <w:rPr>
          <w:rFonts w:eastAsia="Calibri"/>
          <w:b/>
          <w:sz w:val="22"/>
          <w:szCs w:val="22"/>
          <w:lang w:eastAsia="en-GB"/>
        </w:rPr>
      </w:pPr>
      <w:r w:rsidRPr="00AC4690">
        <w:rPr>
          <w:rFonts w:eastAsia="Calibri"/>
          <w:b/>
          <w:sz w:val="22"/>
          <w:szCs w:val="22"/>
          <w:lang w:eastAsia="en-GB"/>
        </w:rPr>
        <w:t>A gazdasági szereplő kijelenti a következőket: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AC4690" w:rsidRPr="00AC4690" w14:paraId="1EE1BD0D" w14:textId="77777777" w:rsidTr="00AC4690">
        <w:tc>
          <w:tcPr>
            <w:tcW w:w="4644" w:type="dxa"/>
            <w:shd w:val="clear" w:color="auto" w:fill="auto"/>
          </w:tcPr>
          <w:p w14:paraId="6BB81AEF" w14:textId="77777777" w:rsidR="00AC4690" w:rsidRPr="00492D94" w:rsidRDefault="00AC4690" w:rsidP="00AC4690">
            <w:pPr>
              <w:widowControl/>
              <w:adjustRightInd/>
              <w:spacing w:before="120" w:after="120" w:line="240" w:lineRule="auto"/>
              <w:textAlignment w:val="auto"/>
              <w:rPr>
                <w:rFonts w:eastAsia="Calibri"/>
                <w:b/>
                <w:strike/>
                <w:sz w:val="24"/>
                <w:szCs w:val="22"/>
                <w:lang w:eastAsia="en-GB"/>
              </w:rPr>
            </w:pPr>
            <w:r w:rsidRPr="00492D94">
              <w:rPr>
                <w:rFonts w:eastAsia="Calibri"/>
                <w:b/>
                <w:strike/>
                <w:sz w:val="22"/>
                <w:szCs w:val="22"/>
                <w:lang w:eastAsia="en-GB"/>
              </w:rPr>
              <w:t>A számok csökkentése</w:t>
            </w:r>
          </w:p>
        </w:tc>
        <w:tc>
          <w:tcPr>
            <w:tcW w:w="4645" w:type="dxa"/>
            <w:shd w:val="clear" w:color="auto" w:fill="auto"/>
          </w:tcPr>
          <w:p w14:paraId="10EE3E89" w14:textId="77777777" w:rsidR="00AC4690" w:rsidRPr="00492D94" w:rsidRDefault="00AC4690" w:rsidP="00AC4690">
            <w:pPr>
              <w:widowControl/>
              <w:adjustRightInd/>
              <w:spacing w:before="120" w:after="120" w:line="240" w:lineRule="auto"/>
              <w:textAlignment w:val="auto"/>
              <w:rPr>
                <w:rFonts w:eastAsia="Calibri"/>
                <w:b/>
                <w:strike/>
                <w:sz w:val="24"/>
                <w:szCs w:val="22"/>
                <w:lang w:eastAsia="en-GB"/>
              </w:rPr>
            </w:pPr>
            <w:r w:rsidRPr="00492D94">
              <w:rPr>
                <w:rFonts w:eastAsia="Calibri"/>
                <w:b/>
                <w:strike/>
                <w:sz w:val="22"/>
                <w:szCs w:val="22"/>
                <w:lang w:eastAsia="en-GB"/>
              </w:rPr>
              <w:t>Válasz:</w:t>
            </w:r>
          </w:p>
        </w:tc>
      </w:tr>
      <w:tr w:rsidR="00AC4690" w:rsidRPr="00AC4690" w14:paraId="67944F77" w14:textId="77777777" w:rsidTr="00AC4690">
        <w:tc>
          <w:tcPr>
            <w:tcW w:w="4644" w:type="dxa"/>
            <w:shd w:val="clear" w:color="auto" w:fill="auto"/>
          </w:tcPr>
          <w:p w14:paraId="551E66CD" w14:textId="77777777" w:rsidR="00AC4690" w:rsidRPr="00492D94" w:rsidRDefault="00AC4690" w:rsidP="00AC4690">
            <w:pPr>
              <w:widowControl/>
              <w:adjustRightInd/>
              <w:spacing w:before="120" w:after="120" w:line="240" w:lineRule="auto"/>
              <w:textAlignment w:val="auto"/>
              <w:rPr>
                <w:rFonts w:eastAsia="Calibri"/>
                <w:b/>
                <w:strike/>
                <w:sz w:val="24"/>
                <w:szCs w:val="22"/>
                <w:lang w:eastAsia="en-GB"/>
              </w:rPr>
            </w:pPr>
            <w:r w:rsidRPr="00492D94">
              <w:rPr>
                <w:rFonts w:eastAsia="Calibri"/>
                <w:strike/>
                <w:sz w:val="22"/>
                <w:szCs w:val="22"/>
                <w:lang w:eastAsia="en-GB"/>
              </w:rPr>
              <w:t xml:space="preserve">A gazdasági szereplő a következő módon </w:t>
            </w:r>
            <w:r w:rsidRPr="00492D94">
              <w:rPr>
                <w:rFonts w:eastAsia="Calibri"/>
                <w:b/>
                <w:strike/>
                <w:sz w:val="22"/>
                <w:szCs w:val="22"/>
                <w:lang w:eastAsia="en-GB"/>
              </w:rPr>
              <w:t>felel meg</w:t>
            </w:r>
            <w:r w:rsidRPr="00492D94">
              <w:rPr>
                <w:rFonts w:eastAsia="Calibri"/>
                <w:strike/>
                <w:sz w:val="22"/>
                <w:szCs w:val="22"/>
                <w:lang w:eastAsia="en-GB"/>
              </w:rPr>
              <w:t xml:space="preserve"> a részvételre jelentkezők számának csökkentésére alkalmazandó objektív és </w:t>
            </w:r>
            <w:proofErr w:type="spellStart"/>
            <w:r w:rsidRPr="00492D94">
              <w:rPr>
                <w:rFonts w:eastAsia="Calibri"/>
                <w:strike/>
                <w:sz w:val="22"/>
                <w:szCs w:val="22"/>
                <w:lang w:eastAsia="en-GB"/>
              </w:rPr>
              <w:t>megkülönböztetésmentes</w:t>
            </w:r>
            <w:proofErr w:type="spellEnd"/>
            <w:r w:rsidRPr="00492D94">
              <w:rPr>
                <w:rFonts w:eastAsia="Calibri"/>
                <w:strike/>
                <w:sz w:val="22"/>
                <w:szCs w:val="22"/>
                <w:lang w:eastAsia="en-GB"/>
              </w:rPr>
              <w:t xml:space="preserve"> szempontoknak vagy szabályoknak:</w:t>
            </w:r>
            <w:r w:rsidRPr="00492D94">
              <w:rPr>
                <w:rFonts w:eastAsia="Calibri"/>
                <w:strike/>
                <w:sz w:val="22"/>
                <w:szCs w:val="22"/>
                <w:lang w:eastAsia="en-GB"/>
              </w:rPr>
              <w:br/>
              <w:t xml:space="preserve">Amennyiben bizonyos tanúsítványok vagy egyéb igazolások szükségesek, kérjük, tüntesse fel </w:t>
            </w:r>
            <w:r w:rsidRPr="00492D94">
              <w:rPr>
                <w:rFonts w:eastAsia="Calibri"/>
                <w:b/>
                <w:strike/>
                <w:sz w:val="22"/>
                <w:szCs w:val="22"/>
                <w:lang w:eastAsia="en-GB"/>
              </w:rPr>
              <w:t>mindegyikre</w:t>
            </w:r>
            <w:r w:rsidRPr="00492D94">
              <w:rPr>
                <w:rFonts w:eastAsia="Calibri"/>
                <w:strike/>
                <w:sz w:val="22"/>
                <w:szCs w:val="22"/>
                <w:lang w:eastAsia="en-GB"/>
              </w:rPr>
              <w:t xml:space="preserve"> nézve, hogy a gazdasági szereplő rendelkezik-e a megkívánt dokumentumokkal:</w:t>
            </w:r>
            <w:r w:rsidRPr="00492D94">
              <w:rPr>
                <w:rFonts w:eastAsia="Calibri"/>
                <w:strike/>
                <w:sz w:val="22"/>
                <w:szCs w:val="22"/>
                <w:lang w:eastAsia="en-GB"/>
              </w:rPr>
              <w:br/>
              <w:t xml:space="preserve">Ha e tanúsítványok vagy egyéb igazolások valamelyike elektronikus formában rendelkezésre </w:t>
            </w:r>
            <w:proofErr w:type="gramStart"/>
            <w:r w:rsidRPr="00492D94">
              <w:rPr>
                <w:rFonts w:eastAsia="Calibri"/>
                <w:strike/>
                <w:sz w:val="22"/>
                <w:szCs w:val="22"/>
                <w:lang w:eastAsia="en-GB"/>
              </w:rPr>
              <w:t>áll</w:t>
            </w:r>
            <w:r w:rsidRPr="00492D94">
              <w:rPr>
                <w:rFonts w:eastAsia="Calibri"/>
                <w:strike/>
                <w:sz w:val="22"/>
                <w:szCs w:val="22"/>
                <w:vertAlign w:val="superscript"/>
                <w:lang w:eastAsia="en-GB"/>
              </w:rPr>
              <w:footnoteReference w:id="83"/>
            </w:r>
            <w:r w:rsidRPr="00492D94">
              <w:rPr>
                <w:rFonts w:eastAsia="Calibri"/>
                <w:strike/>
                <w:sz w:val="22"/>
                <w:szCs w:val="22"/>
                <w:lang w:eastAsia="en-GB"/>
              </w:rPr>
              <w:t>,</w:t>
            </w:r>
            <w:proofErr w:type="gramEnd"/>
            <w:r w:rsidRPr="00492D94">
              <w:rPr>
                <w:rFonts w:eastAsia="Calibri"/>
                <w:strike/>
                <w:sz w:val="22"/>
                <w:szCs w:val="22"/>
                <w:lang w:eastAsia="en-GB"/>
              </w:rPr>
              <w:t xml:space="preserve"> kérjük, hogy </w:t>
            </w:r>
            <w:r w:rsidRPr="00492D94">
              <w:rPr>
                <w:rFonts w:eastAsia="Calibri"/>
                <w:b/>
                <w:strike/>
                <w:sz w:val="22"/>
                <w:szCs w:val="22"/>
                <w:lang w:eastAsia="en-GB"/>
              </w:rPr>
              <w:t>mindegyikre</w:t>
            </w:r>
            <w:r w:rsidRPr="00492D94">
              <w:rPr>
                <w:rFonts w:eastAsia="Calibri"/>
                <w:strike/>
                <w:sz w:val="22"/>
                <w:szCs w:val="22"/>
                <w:lang w:eastAsia="en-GB"/>
              </w:rPr>
              <w:t xml:space="preserve"> nézve adja meg a következő információkat:</w:t>
            </w:r>
          </w:p>
        </w:tc>
        <w:tc>
          <w:tcPr>
            <w:tcW w:w="4645" w:type="dxa"/>
            <w:shd w:val="clear" w:color="auto" w:fill="auto"/>
          </w:tcPr>
          <w:p w14:paraId="0A5AA077" w14:textId="77777777" w:rsidR="00AC4690" w:rsidRPr="00492D94" w:rsidRDefault="00AC4690" w:rsidP="00AC4690">
            <w:pPr>
              <w:widowControl/>
              <w:adjustRightInd/>
              <w:spacing w:before="120" w:after="120" w:line="240" w:lineRule="auto"/>
              <w:jc w:val="left"/>
              <w:textAlignment w:val="auto"/>
              <w:rPr>
                <w:rFonts w:eastAsia="Calibri"/>
                <w:strike/>
                <w:sz w:val="22"/>
                <w:szCs w:val="22"/>
                <w:lang w:eastAsia="en-GB"/>
              </w:rPr>
            </w:pPr>
            <w:r w:rsidRPr="00492D94">
              <w:rPr>
                <w:rFonts w:eastAsia="Calibri"/>
                <w:strike/>
                <w:sz w:val="22"/>
                <w:szCs w:val="22"/>
                <w:lang w:eastAsia="en-GB"/>
              </w:rPr>
              <w:t>[….]</w:t>
            </w:r>
            <w:r w:rsidRPr="00492D94">
              <w:rPr>
                <w:rFonts w:eastAsia="Calibri"/>
                <w:strike/>
                <w:sz w:val="22"/>
                <w:szCs w:val="22"/>
                <w:lang w:eastAsia="en-GB"/>
              </w:rPr>
              <w:br/>
            </w:r>
            <w:r w:rsidRPr="00492D94">
              <w:rPr>
                <w:rFonts w:eastAsia="Calibri"/>
                <w:strike/>
                <w:sz w:val="22"/>
                <w:szCs w:val="22"/>
                <w:lang w:eastAsia="en-GB"/>
              </w:rPr>
              <w:br/>
            </w:r>
          </w:p>
          <w:p w14:paraId="51CAAE7A" w14:textId="77777777" w:rsidR="00AC4690" w:rsidRPr="00492D94" w:rsidRDefault="00AC4690" w:rsidP="00AC4690">
            <w:pPr>
              <w:widowControl/>
              <w:adjustRightInd/>
              <w:spacing w:before="120" w:after="120" w:line="240" w:lineRule="auto"/>
              <w:jc w:val="left"/>
              <w:textAlignment w:val="auto"/>
              <w:rPr>
                <w:rFonts w:eastAsia="Calibri"/>
                <w:b/>
                <w:strike/>
                <w:sz w:val="24"/>
                <w:szCs w:val="22"/>
                <w:lang w:eastAsia="en-GB"/>
              </w:rPr>
            </w:pPr>
            <w:r w:rsidRPr="00492D94">
              <w:rPr>
                <w:rFonts w:eastAsia="Calibri"/>
                <w:strike/>
                <w:sz w:val="22"/>
                <w:szCs w:val="22"/>
                <w:lang w:eastAsia="en-GB"/>
              </w:rPr>
              <w:br/>
              <w:t>[] Igen [] Nem</w:t>
            </w:r>
            <w:r w:rsidRPr="00492D94">
              <w:rPr>
                <w:rFonts w:eastAsia="Calibri"/>
                <w:strike/>
                <w:sz w:val="22"/>
                <w:szCs w:val="22"/>
                <w:vertAlign w:val="superscript"/>
                <w:lang w:eastAsia="en-GB"/>
              </w:rPr>
              <w:footnoteReference w:id="84"/>
            </w:r>
            <w:r w:rsidRPr="00492D94">
              <w:rPr>
                <w:rFonts w:eastAsia="Calibri"/>
                <w:strike/>
                <w:sz w:val="22"/>
                <w:szCs w:val="22"/>
                <w:lang w:eastAsia="en-GB"/>
              </w:rPr>
              <w:br/>
            </w:r>
            <w:r w:rsidRPr="00492D94">
              <w:rPr>
                <w:rFonts w:eastAsia="Calibri"/>
                <w:strike/>
                <w:sz w:val="22"/>
                <w:szCs w:val="22"/>
                <w:lang w:eastAsia="en-GB"/>
              </w:rPr>
              <w:br/>
            </w:r>
            <w:r w:rsidRPr="00492D94">
              <w:rPr>
                <w:rFonts w:eastAsia="Calibri"/>
                <w:strike/>
                <w:sz w:val="22"/>
                <w:szCs w:val="22"/>
                <w:lang w:eastAsia="en-GB"/>
              </w:rPr>
              <w:br/>
            </w:r>
            <w:r w:rsidRPr="00492D94">
              <w:rPr>
                <w:rFonts w:eastAsia="Calibri"/>
                <w:strike/>
                <w:sz w:val="22"/>
                <w:szCs w:val="22"/>
                <w:lang w:eastAsia="en-GB"/>
              </w:rPr>
              <w:br/>
              <w:t>(internetcím, a kibocsátó hatóság vagy testület, a dokumentáció pontos hivatkozási adatai): [</w:t>
            </w:r>
            <w:proofErr w:type="gramStart"/>
            <w:r w:rsidRPr="00492D94">
              <w:rPr>
                <w:rFonts w:eastAsia="Calibri"/>
                <w:strike/>
                <w:sz w:val="22"/>
                <w:szCs w:val="22"/>
                <w:lang w:eastAsia="en-GB"/>
              </w:rPr>
              <w:t>……</w:t>
            </w:r>
            <w:proofErr w:type="gramEnd"/>
            <w:r w:rsidRPr="00492D94">
              <w:rPr>
                <w:rFonts w:eastAsia="Calibri"/>
                <w:strike/>
                <w:sz w:val="22"/>
                <w:szCs w:val="22"/>
                <w:lang w:eastAsia="en-GB"/>
              </w:rPr>
              <w:t>][……][……]</w:t>
            </w:r>
            <w:r w:rsidRPr="00492D94">
              <w:rPr>
                <w:rFonts w:eastAsia="Calibri"/>
                <w:strike/>
                <w:sz w:val="22"/>
                <w:szCs w:val="22"/>
                <w:vertAlign w:val="superscript"/>
                <w:lang w:eastAsia="en-GB"/>
              </w:rPr>
              <w:footnoteReference w:id="85"/>
            </w:r>
          </w:p>
        </w:tc>
      </w:tr>
    </w:tbl>
    <w:p w14:paraId="3FB97D92" w14:textId="77777777" w:rsidR="00AC4690" w:rsidRPr="00AC4690" w:rsidRDefault="00AC4690" w:rsidP="00AC4690">
      <w:pPr>
        <w:keepNext/>
        <w:widowControl/>
        <w:adjustRightInd/>
        <w:spacing w:before="120" w:after="360" w:line="240" w:lineRule="auto"/>
        <w:jc w:val="center"/>
        <w:textAlignment w:val="auto"/>
        <w:rPr>
          <w:rFonts w:eastAsia="Calibri"/>
          <w:b/>
          <w:sz w:val="22"/>
          <w:szCs w:val="22"/>
          <w:lang w:eastAsia="en-GB"/>
        </w:rPr>
      </w:pPr>
      <w:r w:rsidRPr="00AC4690">
        <w:rPr>
          <w:rFonts w:eastAsia="Calibri"/>
          <w:b/>
          <w:sz w:val="22"/>
          <w:szCs w:val="22"/>
          <w:lang w:eastAsia="en-GB"/>
        </w:rPr>
        <w:lastRenderedPageBreak/>
        <w:t>VI. rész: Záró nyilatkozat</w:t>
      </w:r>
    </w:p>
    <w:p w14:paraId="4A130EBF" w14:textId="77777777" w:rsidR="00AC4690" w:rsidRPr="00AC4690" w:rsidRDefault="00AC4690" w:rsidP="00AC4690">
      <w:pPr>
        <w:widowControl/>
        <w:adjustRightInd/>
        <w:spacing w:before="120" w:after="120" w:line="240" w:lineRule="auto"/>
        <w:textAlignment w:val="auto"/>
        <w:rPr>
          <w:rFonts w:eastAsia="Calibri"/>
          <w:i/>
          <w:sz w:val="22"/>
          <w:szCs w:val="22"/>
          <w:lang w:eastAsia="en-GB"/>
        </w:rPr>
      </w:pPr>
      <w:proofErr w:type="gramStart"/>
      <w:r w:rsidRPr="00AC4690">
        <w:rPr>
          <w:rFonts w:eastAsia="Calibri"/>
          <w:i/>
          <w:sz w:val="22"/>
          <w:szCs w:val="22"/>
          <w:lang w:eastAsia="en-GB"/>
        </w:rPr>
        <w:t>Alulírott(</w:t>
      </w:r>
      <w:proofErr w:type="spellStart"/>
      <w:proofErr w:type="gramEnd"/>
      <w:r w:rsidRPr="00AC4690">
        <w:rPr>
          <w:rFonts w:eastAsia="Calibri"/>
          <w:i/>
          <w:sz w:val="22"/>
          <w:szCs w:val="22"/>
          <w:lang w:eastAsia="en-GB"/>
        </w:rPr>
        <w:t>ak</w:t>
      </w:r>
      <w:proofErr w:type="spellEnd"/>
      <w:r w:rsidRPr="00AC4690">
        <w:rPr>
          <w:rFonts w:eastAsia="Calibri"/>
          <w:i/>
          <w:sz w:val="22"/>
          <w:szCs w:val="22"/>
          <w:lang w:eastAsia="en-GB"/>
        </w:rPr>
        <w:t xml:space="preserve">) a hamis nyilatkozat következményeinek teljes tudatában kijelenti(k), hogy a fenti II–V. részben megadott információk pontosak és helytállóak. </w:t>
      </w:r>
    </w:p>
    <w:p w14:paraId="5829A4E1" w14:textId="77777777" w:rsidR="00AC4690" w:rsidRPr="00AC4690" w:rsidRDefault="00AC4690" w:rsidP="00AC4690">
      <w:pPr>
        <w:widowControl/>
        <w:adjustRightInd/>
        <w:spacing w:before="120" w:after="120" w:line="240" w:lineRule="auto"/>
        <w:textAlignment w:val="auto"/>
        <w:rPr>
          <w:rFonts w:eastAsia="Calibri"/>
          <w:i/>
          <w:sz w:val="22"/>
          <w:szCs w:val="22"/>
          <w:lang w:eastAsia="en-GB"/>
        </w:rPr>
      </w:pPr>
      <w:proofErr w:type="gramStart"/>
      <w:r w:rsidRPr="00AC4690">
        <w:rPr>
          <w:rFonts w:eastAsia="Calibri"/>
          <w:i/>
          <w:sz w:val="22"/>
          <w:szCs w:val="22"/>
          <w:lang w:eastAsia="en-GB"/>
        </w:rPr>
        <w:t>Alulírott(</w:t>
      </w:r>
      <w:proofErr w:type="spellStart"/>
      <w:proofErr w:type="gramEnd"/>
      <w:r w:rsidRPr="00AC4690">
        <w:rPr>
          <w:rFonts w:eastAsia="Calibri"/>
          <w:i/>
          <w:sz w:val="22"/>
          <w:szCs w:val="22"/>
          <w:lang w:eastAsia="en-GB"/>
        </w:rPr>
        <w:t>ak</w:t>
      </w:r>
      <w:proofErr w:type="spellEnd"/>
      <w:r w:rsidRPr="00AC4690">
        <w:rPr>
          <w:rFonts w:eastAsia="Calibri"/>
          <w:i/>
          <w:sz w:val="22"/>
          <w:szCs w:val="22"/>
          <w:lang w:eastAsia="en-GB"/>
        </w:rPr>
        <w:t>) kijelenti(k), hogy a hivatkozott tanúsítványokat és egyéb igazolásokat kérésre képes(</w:t>
      </w:r>
      <w:proofErr w:type="spellStart"/>
      <w:r w:rsidRPr="00AC4690">
        <w:rPr>
          <w:rFonts w:eastAsia="Calibri"/>
          <w:i/>
          <w:sz w:val="22"/>
          <w:szCs w:val="22"/>
          <w:lang w:eastAsia="en-GB"/>
        </w:rPr>
        <w:t>ek</w:t>
      </w:r>
      <w:proofErr w:type="spellEnd"/>
      <w:r w:rsidRPr="00AC4690">
        <w:rPr>
          <w:rFonts w:eastAsia="Calibri"/>
          <w:i/>
          <w:sz w:val="22"/>
          <w:szCs w:val="22"/>
          <w:lang w:eastAsia="en-GB"/>
        </w:rPr>
        <w:t>) lesz(</w:t>
      </w:r>
      <w:proofErr w:type="spellStart"/>
      <w:r w:rsidRPr="00AC4690">
        <w:rPr>
          <w:rFonts w:eastAsia="Calibri"/>
          <w:i/>
          <w:sz w:val="22"/>
          <w:szCs w:val="22"/>
          <w:lang w:eastAsia="en-GB"/>
        </w:rPr>
        <w:t>nek</w:t>
      </w:r>
      <w:proofErr w:type="spellEnd"/>
      <w:r w:rsidRPr="00AC4690">
        <w:rPr>
          <w:rFonts w:eastAsia="Calibri"/>
          <w:i/>
          <w:sz w:val="22"/>
          <w:szCs w:val="22"/>
          <w:lang w:eastAsia="en-GB"/>
        </w:rPr>
        <w:t>) késedelem nélkül rendelkezésre bocsátani, kivéve amennyiben:</w:t>
      </w:r>
    </w:p>
    <w:p w14:paraId="50A7305E" w14:textId="77777777" w:rsidR="00AC4690" w:rsidRPr="00AC4690" w:rsidRDefault="00AC4690" w:rsidP="00AC4690">
      <w:pPr>
        <w:widowControl/>
        <w:adjustRightInd/>
        <w:spacing w:before="120" w:after="120" w:line="240" w:lineRule="auto"/>
        <w:textAlignment w:val="auto"/>
        <w:rPr>
          <w:rFonts w:eastAsia="Calibri"/>
          <w:i/>
          <w:sz w:val="22"/>
          <w:szCs w:val="22"/>
          <w:lang w:eastAsia="en-GB"/>
        </w:rPr>
      </w:pPr>
      <w:proofErr w:type="gramStart"/>
      <w:r w:rsidRPr="00AC4690">
        <w:rPr>
          <w:rFonts w:eastAsia="Calibri"/>
          <w:i/>
          <w:sz w:val="22"/>
          <w:szCs w:val="22"/>
          <w:lang w:eastAsia="en-GB"/>
        </w:rPr>
        <w:t>a</w:t>
      </w:r>
      <w:proofErr w:type="gramEnd"/>
      <w:r w:rsidRPr="00AC4690">
        <w:rPr>
          <w:rFonts w:eastAsia="Calibri"/>
          <w:i/>
          <w:sz w:val="22"/>
          <w:szCs w:val="22"/>
          <w:lang w:eastAsia="en-GB"/>
        </w:rPr>
        <w:t>) Az ajánlatkérő szervnek vagy a közszolgáltató ajánlatkérőnek lehetősége van arra, hogy egy bármely tagállamban lévő, ingyenesen hozzáférhető nemzeti adatbázisba belépve közvetlenül hozzájusson a kiegészítő iratokhoz</w:t>
      </w:r>
      <w:r w:rsidRPr="00AC4690">
        <w:rPr>
          <w:rFonts w:eastAsia="Calibri"/>
          <w:i/>
          <w:sz w:val="22"/>
          <w:szCs w:val="22"/>
          <w:vertAlign w:val="superscript"/>
          <w:lang w:eastAsia="en-GB"/>
        </w:rPr>
        <w:footnoteReference w:id="86"/>
      </w:r>
      <w:r w:rsidRPr="00AC4690">
        <w:rPr>
          <w:rFonts w:eastAsia="Calibri"/>
          <w:i/>
          <w:sz w:val="22"/>
          <w:szCs w:val="22"/>
          <w:lang w:eastAsia="en-GB"/>
        </w:rPr>
        <w:t>, vagy</w:t>
      </w:r>
    </w:p>
    <w:p w14:paraId="38F75DD1" w14:textId="77777777" w:rsidR="00AC4690" w:rsidRPr="00AC4690" w:rsidRDefault="00AC4690" w:rsidP="00AC4690">
      <w:pPr>
        <w:widowControl/>
        <w:adjustRightInd/>
        <w:spacing w:before="120" w:after="120" w:line="240" w:lineRule="auto"/>
        <w:textAlignment w:val="auto"/>
        <w:rPr>
          <w:rFonts w:eastAsia="Calibri"/>
          <w:i/>
          <w:sz w:val="22"/>
          <w:szCs w:val="22"/>
          <w:lang w:eastAsia="en-GB"/>
        </w:rPr>
      </w:pPr>
      <w:r w:rsidRPr="00AC4690">
        <w:rPr>
          <w:rFonts w:eastAsia="Calibri"/>
          <w:i/>
          <w:sz w:val="24"/>
          <w:szCs w:val="22"/>
          <w:lang w:eastAsia="en-GB"/>
        </w:rPr>
        <w:t>b) Legkésőbb 2018. április 18-án</w:t>
      </w:r>
      <w:r w:rsidRPr="00AC4690">
        <w:rPr>
          <w:rFonts w:eastAsia="Calibri"/>
          <w:i/>
          <w:sz w:val="24"/>
          <w:szCs w:val="22"/>
          <w:vertAlign w:val="superscript"/>
          <w:lang w:eastAsia="en-GB"/>
        </w:rPr>
        <w:footnoteReference w:id="87"/>
      </w:r>
      <w:r w:rsidRPr="00AC4690">
        <w:rPr>
          <w:rFonts w:eastAsia="Calibri"/>
          <w:i/>
          <w:sz w:val="24"/>
          <w:szCs w:val="22"/>
          <w:lang w:eastAsia="en-GB"/>
        </w:rPr>
        <w:t xml:space="preserve"> az ajánlatkérő szervezetnek vagy a közszolgáltató ajánlatkérőnek már birtokában van az érintett dokumentáció.</w:t>
      </w:r>
    </w:p>
    <w:p w14:paraId="04D6E256" w14:textId="77777777" w:rsidR="00AC4690" w:rsidRPr="00AC4690" w:rsidRDefault="00AC4690" w:rsidP="00AC4690">
      <w:pPr>
        <w:widowControl/>
        <w:adjustRightInd/>
        <w:spacing w:before="120" w:after="120" w:line="240" w:lineRule="auto"/>
        <w:textAlignment w:val="auto"/>
        <w:rPr>
          <w:rFonts w:eastAsia="Calibri"/>
          <w:i/>
          <w:sz w:val="22"/>
          <w:szCs w:val="22"/>
          <w:lang w:eastAsia="en-GB"/>
        </w:rPr>
      </w:pPr>
      <w:r w:rsidRPr="00AC4690">
        <w:rPr>
          <w:rFonts w:eastAsia="Calibri"/>
          <w:i/>
          <w:sz w:val="22"/>
          <w:szCs w:val="22"/>
          <w:lang w:eastAsia="en-GB"/>
        </w:rPr>
        <w:t>Alulírott(</w:t>
      </w:r>
      <w:proofErr w:type="spellStart"/>
      <w:r w:rsidRPr="00AC4690">
        <w:rPr>
          <w:rFonts w:eastAsia="Calibri"/>
          <w:i/>
          <w:sz w:val="22"/>
          <w:szCs w:val="22"/>
          <w:lang w:eastAsia="en-GB"/>
        </w:rPr>
        <w:t>ak</w:t>
      </w:r>
      <w:proofErr w:type="spellEnd"/>
      <w:r w:rsidRPr="00AC4690">
        <w:rPr>
          <w:rFonts w:eastAsia="Calibri"/>
          <w:i/>
          <w:sz w:val="22"/>
          <w:szCs w:val="22"/>
          <w:lang w:eastAsia="en-GB"/>
        </w:rPr>
        <w:t>) hozzájárul(</w:t>
      </w:r>
      <w:proofErr w:type="spellStart"/>
      <w:r w:rsidRPr="00AC4690">
        <w:rPr>
          <w:rFonts w:eastAsia="Calibri"/>
          <w:i/>
          <w:sz w:val="22"/>
          <w:szCs w:val="22"/>
          <w:lang w:eastAsia="en-GB"/>
        </w:rPr>
        <w:t>nak</w:t>
      </w:r>
      <w:proofErr w:type="spellEnd"/>
      <w:r w:rsidRPr="00AC4690">
        <w:rPr>
          <w:rFonts w:eastAsia="Calibri"/>
          <w:i/>
          <w:sz w:val="22"/>
          <w:szCs w:val="22"/>
          <w:lang w:eastAsia="en-GB"/>
        </w:rPr>
        <w:t xml:space="preserve">) ahhoz, hogy [az I. rész </w:t>
      </w:r>
      <w:proofErr w:type="gramStart"/>
      <w:r w:rsidRPr="00AC4690">
        <w:rPr>
          <w:rFonts w:eastAsia="Calibri"/>
          <w:i/>
          <w:sz w:val="22"/>
          <w:szCs w:val="22"/>
          <w:lang w:eastAsia="en-GB"/>
        </w:rPr>
        <w:t>A</w:t>
      </w:r>
      <w:proofErr w:type="gramEnd"/>
      <w:r w:rsidRPr="00AC4690">
        <w:rPr>
          <w:rFonts w:eastAsia="Calibri"/>
          <w:i/>
          <w:sz w:val="22"/>
          <w:szCs w:val="22"/>
          <w:lang w:eastAsia="en-GB"/>
        </w:rPr>
        <w:t xml:space="preserve">. </w:t>
      </w:r>
      <w:proofErr w:type="gramStart"/>
      <w:r w:rsidRPr="00AC4690">
        <w:rPr>
          <w:rFonts w:eastAsia="Calibri"/>
          <w:i/>
          <w:sz w:val="22"/>
          <w:szCs w:val="22"/>
          <w:lang w:eastAsia="en-GB"/>
        </w:rPr>
        <w:t>szakaszában</w:t>
      </w:r>
      <w:proofErr w:type="gramEnd"/>
      <w:r w:rsidRPr="00AC4690">
        <w:rPr>
          <w:rFonts w:eastAsia="Calibri"/>
          <w:i/>
          <w:sz w:val="22"/>
          <w:szCs w:val="22"/>
          <w:lang w:eastAsia="en-GB"/>
        </w:rPr>
        <w:t xml:space="preserve"> megadott ajánlatkérő szerv </w:t>
      </w:r>
      <w:r w:rsidR="005C29FE" w:rsidRPr="005C29FE">
        <w:rPr>
          <w:rFonts w:eastAsia="Calibri"/>
          <w:i/>
          <w:sz w:val="22"/>
          <w:szCs w:val="22"/>
          <w:lang w:eastAsia="en-GB"/>
        </w:rPr>
        <w:t xml:space="preserve">BVH Budapesti Városüzemeltetési Holding Zártkörűen Működő Részvénytársaság </w:t>
      </w:r>
      <w:r w:rsidRPr="00AC4690">
        <w:rPr>
          <w:rFonts w:eastAsia="Calibri"/>
          <w:i/>
          <w:sz w:val="22"/>
          <w:szCs w:val="22"/>
          <w:lang w:eastAsia="en-GB"/>
        </w:rPr>
        <w:t xml:space="preserve">vagy közszolgáltató ajánlatkérő] hozzáférjen a jelen egységes európai közbeszerzési dokumentum [a megfelelő rész/szakasz/pont </w:t>
      </w:r>
      <w:proofErr w:type="spellStart"/>
      <w:r w:rsidRPr="00AC4690">
        <w:rPr>
          <w:rFonts w:eastAsia="Calibri"/>
          <w:i/>
          <w:sz w:val="22"/>
          <w:szCs w:val="22"/>
          <w:lang w:eastAsia="en-GB"/>
        </w:rPr>
        <w:t>azonosítása</w:t>
      </w:r>
      <w:r w:rsidR="005C29FE">
        <w:rPr>
          <w:rFonts w:eastAsia="Calibri"/>
          <w:i/>
          <w:sz w:val="22"/>
          <w:szCs w:val="22"/>
          <w:lang w:eastAsia="en-GB"/>
        </w:rPr>
        <w:t>II</w:t>
      </w:r>
      <w:proofErr w:type="spellEnd"/>
      <w:r w:rsidR="005C29FE">
        <w:rPr>
          <w:rFonts w:eastAsia="Calibri"/>
          <w:i/>
          <w:sz w:val="22"/>
          <w:szCs w:val="22"/>
          <w:lang w:eastAsia="en-GB"/>
        </w:rPr>
        <w:t>. – V. RÉSZ</w:t>
      </w:r>
      <w:r w:rsidRPr="00AC4690">
        <w:rPr>
          <w:rFonts w:eastAsia="Calibri"/>
          <w:i/>
          <w:sz w:val="22"/>
          <w:szCs w:val="22"/>
          <w:lang w:eastAsia="en-GB"/>
        </w:rPr>
        <w:t>] alatt a</w:t>
      </w:r>
      <w:r w:rsidRPr="00AC4690">
        <w:rPr>
          <w:rFonts w:eastAsia="Calibri"/>
          <w:sz w:val="22"/>
          <w:szCs w:val="22"/>
          <w:lang w:eastAsia="en-GB"/>
        </w:rPr>
        <w:t xml:space="preserve"> [</w:t>
      </w:r>
      <w:proofErr w:type="spellStart"/>
      <w:r w:rsidRPr="00AC4690">
        <w:rPr>
          <w:rFonts w:eastAsia="Calibri"/>
          <w:sz w:val="22"/>
          <w:szCs w:val="22"/>
          <w:lang w:eastAsia="en-GB"/>
        </w:rPr>
        <w:t>a</w:t>
      </w:r>
      <w:proofErr w:type="spellEnd"/>
      <w:r w:rsidRPr="00AC4690">
        <w:rPr>
          <w:rFonts w:eastAsia="Calibri"/>
          <w:sz w:val="22"/>
          <w:szCs w:val="22"/>
          <w:lang w:eastAsia="en-GB"/>
        </w:rPr>
        <w:t xml:space="preserve"> </w:t>
      </w:r>
      <w:r w:rsidR="003214BC" w:rsidRPr="005B0F69">
        <w:rPr>
          <w:rFonts w:eastAsia="Calibri"/>
          <w:sz w:val="22"/>
          <w:szCs w:val="22"/>
          <w:highlight w:val="yellow"/>
          <w:lang w:eastAsia="en-GB"/>
        </w:rPr>
        <w:t xml:space="preserve">közbeszerzési eljárás azonosítása: (rövid ismertetés, hivatkozás az </w:t>
      </w:r>
      <w:r w:rsidR="003214BC" w:rsidRPr="005B0F69">
        <w:rPr>
          <w:rFonts w:eastAsia="Calibri"/>
          <w:i/>
          <w:sz w:val="22"/>
          <w:szCs w:val="22"/>
          <w:highlight w:val="yellow"/>
          <w:lang w:eastAsia="en-GB"/>
        </w:rPr>
        <w:t>Európai Unió Hivatalos Lapjában</w:t>
      </w:r>
      <w:r w:rsidRPr="00AC4690">
        <w:rPr>
          <w:rFonts w:eastAsia="Calibri"/>
          <w:sz w:val="22"/>
          <w:szCs w:val="22"/>
          <w:lang w:eastAsia="en-GB"/>
        </w:rPr>
        <w:t xml:space="preserve"> közzétett hirdetményre, hivatkozási szám)] céljára megadott információkat igazoló dokumentumokhoz.</w:t>
      </w:r>
      <w:r w:rsidRPr="00AC4690">
        <w:rPr>
          <w:rFonts w:eastAsia="Calibri"/>
          <w:i/>
          <w:sz w:val="22"/>
          <w:szCs w:val="22"/>
          <w:lang w:eastAsia="en-GB"/>
        </w:rPr>
        <w:t xml:space="preserve"> </w:t>
      </w:r>
    </w:p>
    <w:p w14:paraId="42B5B4B0" w14:textId="77777777" w:rsidR="00AC4690" w:rsidRPr="00AC4690" w:rsidRDefault="00AC4690" w:rsidP="00AC4690">
      <w:pPr>
        <w:widowControl/>
        <w:adjustRightInd/>
        <w:spacing w:before="120" w:after="120" w:line="240" w:lineRule="auto"/>
        <w:textAlignment w:val="auto"/>
        <w:rPr>
          <w:rFonts w:eastAsia="Calibri"/>
          <w:i/>
          <w:sz w:val="22"/>
          <w:szCs w:val="22"/>
          <w:lang w:eastAsia="en-GB"/>
        </w:rPr>
      </w:pPr>
    </w:p>
    <w:p w14:paraId="4FE1ADA9"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 xml:space="preserve">Keltezés, hely, és – ahol megkívánt vagy szükséges – </w:t>
      </w:r>
      <w:proofErr w:type="gramStart"/>
      <w:r w:rsidRPr="00AC4690">
        <w:rPr>
          <w:rFonts w:eastAsia="Calibri"/>
          <w:sz w:val="22"/>
          <w:szCs w:val="22"/>
          <w:lang w:eastAsia="en-GB"/>
        </w:rPr>
        <w:t>aláírás(</w:t>
      </w:r>
      <w:proofErr w:type="gramEnd"/>
      <w:r w:rsidRPr="00AC4690">
        <w:rPr>
          <w:rFonts w:eastAsia="Calibri"/>
          <w:sz w:val="22"/>
          <w:szCs w:val="22"/>
          <w:lang w:eastAsia="en-GB"/>
        </w:rPr>
        <w:t>ok): [……]</w:t>
      </w:r>
    </w:p>
    <w:p w14:paraId="1FD0118D" w14:textId="77777777" w:rsidR="00AC4690" w:rsidRDefault="00AC4690">
      <w:pPr>
        <w:widowControl/>
        <w:adjustRightInd/>
        <w:spacing w:after="200" w:line="276" w:lineRule="auto"/>
        <w:jc w:val="left"/>
        <w:textAlignment w:val="auto"/>
        <w:rPr>
          <w:rFonts w:eastAsia="Calibri"/>
          <w:sz w:val="22"/>
          <w:szCs w:val="22"/>
          <w:lang w:eastAsia="en-GB"/>
        </w:rPr>
      </w:pPr>
      <w:r>
        <w:rPr>
          <w:rFonts w:eastAsia="Calibri"/>
          <w:sz w:val="22"/>
          <w:szCs w:val="22"/>
          <w:lang w:eastAsia="en-GB"/>
        </w:rPr>
        <w:br w:type="page"/>
      </w:r>
    </w:p>
    <w:p w14:paraId="0C3E09F2" w14:textId="77777777" w:rsidR="00AC4690" w:rsidRPr="00492D94" w:rsidRDefault="00AC4690" w:rsidP="00492D94">
      <w:pPr>
        <w:widowControl/>
        <w:adjustRightInd/>
        <w:spacing w:before="120" w:after="120" w:line="240" w:lineRule="auto"/>
        <w:jc w:val="right"/>
        <w:textAlignment w:val="auto"/>
        <w:rPr>
          <w:rFonts w:eastAsia="Calibri"/>
          <w:i/>
          <w:sz w:val="22"/>
          <w:szCs w:val="22"/>
          <w:lang w:eastAsia="en-GB"/>
        </w:rPr>
      </w:pPr>
      <w:r w:rsidRPr="00492D94">
        <w:rPr>
          <w:rFonts w:eastAsia="Calibri"/>
          <w:i/>
          <w:sz w:val="22"/>
          <w:szCs w:val="22"/>
          <w:lang w:eastAsia="en-GB"/>
        </w:rPr>
        <w:lastRenderedPageBreak/>
        <w:t>9. sz. minta</w:t>
      </w:r>
    </w:p>
    <w:p w14:paraId="43103379" w14:textId="77777777" w:rsidR="00AC4690" w:rsidRPr="00492D94" w:rsidRDefault="00AC4690" w:rsidP="00492D94">
      <w:pPr>
        <w:jc w:val="center"/>
        <w:rPr>
          <w:b/>
          <w:sz w:val="24"/>
          <w:szCs w:val="24"/>
        </w:rPr>
      </w:pPr>
      <w:r w:rsidRPr="00492D94">
        <w:rPr>
          <w:b/>
          <w:sz w:val="24"/>
          <w:szCs w:val="24"/>
        </w:rPr>
        <w:t>CÉGOKMÁNYOK</w:t>
      </w:r>
    </w:p>
    <w:p w14:paraId="5F938963" w14:textId="77777777" w:rsidR="00AC4690" w:rsidRPr="00492D94" w:rsidRDefault="00AC4690" w:rsidP="00492D94">
      <w:pPr>
        <w:rPr>
          <w:sz w:val="24"/>
          <w:szCs w:val="24"/>
        </w:rPr>
      </w:pPr>
    </w:p>
    <w:p w14:paraId="3A0A9267" w14:textId="77777777" w:rsidR="00AC4690" w:rsidRPr="00492D94" w:rsidRDefault="00AC4690" w:rsidP="00AC4690">
      <w:pPr>
        <w:rPr>
          <w:sz w:val="24"/>
          <w:szCs w:val="24"/>
        </w:rPr>
      </w:pPr>
      <w:r w:rsidRPr="00492D94">
        <w:rPr>
          <w:sz w:val="24"/>
          <w:szCs w:val="24"/>
        </w:rPr>
        <w:t xml:space="preserve">Ezen oldal helyére </w:t>
      </w:r>
      <w:proofErr w:type="gramStart"/>
      <w:r w:rsidRPr="00492D94">
        <w:rPr>
          <w:sz w:val="24"/>
          <w:szCs w:val="24"/>
        </w:rPr>
        <w:t>kérjük</w:t>
      </w:r>
      <w:proofErr w:type="gramEnd"/>
      <w:r w:rsidRPr="00492D94">
        <w:rPr>
          <w:sz w:val="24"/>
          <w:szCs w:val="24"/>
        </w:rPr>
        <w:t xml:space="preserve"> csatolják az ajánlatban szereplő dokument</w:t>
      </w:r>
      <w:r>
        <w:rPr>
          <w:sz w:val="24"/>
          <w:szCs w:val="24"/>
        </w:rPr>
        <w:t>umokat aláíró, az ajánlattevő</w:t>
      </w:r>
      <w:r w:rsidRPr="00492D94">
        <w:rPr>
          <w:sz w:val="24"/>
          <w:szCs w:val="24"/>
        </w:rPr>
        <w:t>, valamint az alkalmasság igazolásában résztvevő gazdasági szereplő írásbeli képviseletére jogosult személy (cég esetében a cégjegyzésre jogosult) aláírási címpéldányát vagy ügyvéd által</w:t>
      </w:r>
      <w:r>
        <w:rPr>
          <w:sz w:val="24"/>
          <w:szCs w:val="24"/>
        </w:rPr>
        <w:t xml:space="preserve"> ellenjegyzett aláírás mintáját.</w:t>
      </w:r>
    </w:p>
    <w:p w14:paraId="429F416D" w14:textId="77777777" w:rsidR="00AC4690" w:rsidRDefault="00AC4690" w:rsidP="00492D94">
      <w:pPr>
        <w:rPr>
          <w:sz w:val="24"/>
          <w:szCs w:val="24"/>
        </w:rPr>
      </w:pPr>
      <w:r w:rsidRPr="00492D94">
        <w:rPr>
          <w:sz w:val="24"/>
          <w:szCs w:val="24"/>
        </w:rPr>
        <w:t xml:space="preserve">Amennyiben az ajánlatot nem az írásbeli képviseletre jogosult személy írja alá, akkor az adott </w:t>
      </w:r>
      <w:proofErr w:type="gramStart"/>
      <w:r w:rsidRPr="00492D94">
        <w:rPr>
          <w:sz w:val="24"/>
          <w:szCs w:val="24"/>
        </w:rPr>
        <w:t>személy(</w:t>
      </w:r>
      <w:proofErr w:type="spellStart"/>
      <w:proofErr w:type="gramEnd"/>
      <w:r w:rsidRPr="00492D94">
        <w:rPr>
          <w:sz w:val="24"/>
          <w:szCs w:val="24"/>
        </w:rPr>
        <w:t>ek</w:t>
      </w:r>
      <w:proofErr w:type="spellEnd"/>
      <w:r w:rsidRPr="00492D94">
        <w:rPr>
          <w:sz w:val="24"/>
          <w:szCs w:val="24"/>
        </w:rPr>
        <w:t>)</w:t>
      </w:r>
      <w:proofErr w:type="spellStart"/>
      <w:r w:rsidRPr="00492D94">
        <w:rPr>
          <w:sz w:val="24"/>
          <w:szCs w:val="24"/>
        </w:rPr>
        <w:t>nek</w:t>
      </w:r>
      <w:proofErr w:type="spellEnd"/>
      <w:r w:rsidRPr="00492D94">
        <w:rPr>
          <w:sz w:val="24"/>
          <w:szCs w:val="24"/>
        </w:rPr>
        <w:t xml:space="preserve"> az ajánlat aláírására vonatkozó, a meghatalmazott aláírás mintáját is tartalmazó, a képviseletre jogosult általi, cégszerű aláírással ellátott meghatalmazását is szükséges csatolni.</w:t>
      </w:r>
    </w:p>
    <w:p w14:paraId="729DBB6D" w14:textId="77777777" w:rsidR="00AC4690" w:rsidRDefault="00AC4690" w:rsidP="00492D94">
      <w:pPr>
        <w:rPr>
          <w:sz w:val="24"/>
          <w:szCs w:val="24"/>
        </w:rPr>
      </w:pPr>
    </w:p>
    <w:p w14:paraId="282C33B8" w14:textId="77777777" w:rsidR="00AC4690" w:rsidRDefault="00AC4690">
      <w:pPr>
        <w:widowControl/>
        <w:adjustRightInd/>
        <w:spacing w:after="200" w:line="276" w:lineRule="auto"/>
        <w:jc w:val="left"/>
        <w:textAlignment w:val="auto"/>
        <w:rPr>
          <w:sz w:val="24"/>
          <w:szCs w:val="24"/>
        </w:rPr>
      </w:pPr>
      <w:r>
        <w:rPr>
          <w:sz w:val="24"/>
          <w:szCs w:val="24"/>
        </w:rPr>
        <w:br w:type="page"/>
      </w:r>
    </w:p>
    <w:p w14:paraId="42C8DBB5" w14:textId="77777777" w:rsidR="00AC4690" w:rsidRPr="00492D94" w:rsidRDefault="00AC4690" w:rsidP="00492D94">
      <w:pPr>
        <w:jc w:val="right"/>
        <w:rPr>
          <w:i/>
          <w:sz w:val="24"/>
          <w:szCs w:val="24"/>
        </w:rPr>
      </w:pPr>
      <w:r w:rsidRPr="00492D94">
        <w:rPr>
          <w:i/>
          <w:sz w:val="24"/>
          <w:szCs w:val="24"/>
        </w:rPr>
        <w:lastRenderedPageBreak/>
        <w:t>10. sz. minta</w:t>
      </w:r>
    </w:p>
    <w:p w14:paraId="2EA17BA2" w14:textId="77777777" w:rsidR="00160AAD" w:rsidRPr="00231D68" w:rsidRDefault="00160AAD" w:rsidP="00160AAD">
      <w:pPr>
        <w:pStyle w:val="Cmsor8"/>
        <w:suppressAutoHyphens/>
        <w:jc w:val="center"/>
        <w:rPr>
          <w:rFonts w:ascii="Times New Roman" w:hAnsi="Times New Roman" w:cs="Times New Roman"/>
          <w:b/>
          <w:sz w:val="22"/>
          <w:szCs w:val="22"/>
        </w:rPr>
      </w:pPr>
      <w:r w:rsidRPr="00231D68">
        <w:rPr>
          <w:rFonts w:ascii="Times New Roman" w:hAnsi="Times New Roman" w:cs="Times New Roman"/>
          <w:b/>
          <w:sz w:val="22"/>
          <w:szCs w:val="22"/>
        </w:rPr>
        <w:t>NYILATKOZAT</w:t>
      </w:r>
      <w:r w:rsidRPr="00231D68">
        <w:rPr>
          <w:rFonts w:ascii="Times New Roman" w:hAnsi="Times New Roman" w:cs="Times New Roman"/>
          <w:b/>
          <w:sz w:val="22"/>
          <w:szCs w:val="22"/>
          <w:vertAlign w:val="superscript"/>
        </w:rPr>
        <w:footnoteReference w:id="88"/>
      </w:r>
    </w:p>
    <w:p w14:paraId="0410B745" w14:textId="77777777" w:rsidR="00160AAD" w:rsidRPr="00A80A84" w:rsidRDefault="00160AAD" w:rsidP="00160AAD">
      <w:pPr>
        <w:suppressAutoHyphens/>
        <w:spacing w:line="240" w:lineRule="auto"/>
        <w:ind w:left="284"/>
        <w:jc w:val="center"/>
        <w:rPr>
          <w:b/>
          <w:sz w:val="22"/>
          <w:szCs w:val="22"/>
        </w:rPr>
      </w:pPr>
      <w:proofErr w:type="gramStart"/>
      <w:r w:rsidRPr="00A80A84">
        <w:rPr>
          <w:b/>
          <w:sz w:val="22"/>
          <w:szCs w:val="22"/>
        </w:rPr>
        <w:t>változás-bejegyzési</w:t>
      </w:r>
      <w:proofErr w:type="gramEnd"/>
      <w:r w:rsidRPr="00A80A84">
        <w:rPr>
          <w:b/>
          <w:sz w:val="22"/>
          <w:szCs w:val="22"/>
        </w:rPr>
        <w:t xml:space="preserve"> kérelem benyújtásáról</w:t>
      </w:r>
    </w:p>
    <w:p w14:paraId="10537523" w14:textId="77777777" w:rsidR="00160AAD" w:rsidRPr="00492D94" w:rsidRDefault="00160AAD" w:rsidP="00160AAD">
      <w:pPr>
        <w:suppressAutoHyphens/>
        <w:spacing w:line="240" w:lineRule="auto"/>
        <w:rPr>
          <w:b/>
          <w:sz w:val="22"/>
          <w:szCs w:val="22"/>
        </w:rPr>
      </w:pPr>
    </w:p>
    <w:p w14:paraId="6CC1737D" w14:textId="77777777" w:rsidR="00160AAD" w:rsidRPr="00492D94" w:rsidRDefault="00160AAD" w:rsidP="00160AAD">
      <w:pPr>
        <w:suppressAutoHyphens/>
        <w:spacing w:line="240" w:lineRule="auto"/>
        <w:rPr>
          <w:b/>
          <w:sz w:val="22"/>
          <w:szCs w:val="22"/>
        </w:rPr>
      </w:pPr>
      <w:proofErr w:type="gramStart"/>
      <w:r w:rsidRPr="00492D94">
        <w:rPr>
          <w:b/>
          <w:sz w:val="22"/>
          <w:szCs w:val="22"/>
        </w:rPr>
        <w:t>a</w:t>
      </w:r>
      <w:proofErr w:type="gramEnd"/>
      <w:r w:rsidRPr="00492D94">
        <w:rPr>
          <w:b/>
          <w:sz w:val="22"/>
          <w:szCs w:val="22"/>
        </w:rPr>
        <w:t>)</w:t>
      </w:r>
    </w:p>
    <w:p w14:paraId="54786FF4" w14:textId="77777777" w:rsidR="00160AAD" w:rsidRPr="00492D94" w:rsidRDefault="00160AAD" w:rsidP="00160AAD">
      <w:pPr>
        <w:widowControl/>
        <w:shd w:val="clear" w:color="auto" w:fill="FFFFFF" w:themeFill="background1"/>
        <w:adjustRightInd/>
        <w:spacing w:line="240" w:lineRule="auto"/>
        <w:jc w:val="left"/>
        <w:textAlignment w:val="auto"/>
        <w:rPr>
          <w:sz w:val="22"/>
          <w:szCs w:val="22"/>
        </w:rPr>
      </w:pPr>
      <w:proofErr w:type="gramStart"/>
      <w:r w:rsidRPr="00492D94">
        <w:rPr>
          <w:sz w:val="22"/>
          <w:szCs w:val="22"/>
        </w:rPr>
        <w:t>Alulírott .</w:t>
      </w:r>
      <w:proofErr w:type="gramEnd"/>
      <w:r w:rsidRPr="00492D94">
        <w:rPr>
          <w:sz w:val="22"/>
          <w:szCs w:val="22"/>
        </w:rPr>
        <w:t xml:space="preserve">...................................................., mint a(z) ….......................................................... cégjegyzésre jogosult képviselője </w:t>
      </w:r>
    </w:p>
    <w:p w14:paraId="2B6BD310" w14:textId="77777777" w:rsidR="00160AAD" w:rsidRPr="002A7758" w:rsidRDefault="00160AAD" w:rsidP="00160AAD">
      <w:pPr>
        <w:widowControl/>
        <w:shd w:val="clear" w:color="auto" w:fill="FFFFFF" w:themeFill="background1"/>
        <w:adjustRightInd/>
        <w:spacing w:line="240" w:lineRule="auto"/>
        <w:jc w:val="left"/>
        <w:textAlignment w:val="auto"/>
        <w:rPr>
          <w:sz w:val="22"/>
          <w:szCs w:val="22"/>
        </w:rPr>
      </w:pPr>
    </w:p>
    <w:tbl>
      <w:tblPr>
        <w:tblStyle w:val="Rcsostblzat"/>
        <w:tblW w:w="0" w:type="auto"/>
        <w:jc w:val="center"/>
        <w:tblLook w:val="04A0" w:firstRow="1" w:lastRow="0" w:firstColumn="1" w:lastColumn="0" w:noHBand="0" w:noVBand="1"/>
      </w:tblPr>
      <w:tblGrid>
        <w:gridCol w:w="4606"/>
        <w:gridCol w:w="4606"/>
      </w:tblGrid>
      <w:tr w:rsidR="00160AAD" w:rsidRPr="002A7758" w14:paraId="018B4167" w14:textId="77777777" w:rsidTr="00231D68">
        <w:trPr>
          <w:jc w:val="center"/>
        </w:trPr>
        <w:tc>
          <w:tcPr>
            <w:tcW w:w="4606" w:type="dxa"/>
            <w:shd w:val="clear" w:color="auto" w:fill="F2F2F2" w:themeFill="background1" w:themeFillShade="F2"/>
            <w:vAlign w:val="center"/>
          </w:tcPr>
          <w:p w14:paraId="628CC41C" w14:textId="77777777" w:rsidR="00160AAD" w:rsidRPr="002A7758" w:rsidRDefault="00160AAD" w:rsidP="00231D68">
            <w:pPr>
              <w:widowControl/>
              <w:shd w:val="clear" w:color="auto" w:fill="FFFFFF" w:themeFill="background1"/>
              <w:adjustRightInd/>
              <w:spacing w:line="240" w:lineRule="auto"/>
              <w:jc w:val="left"/>
              <w:textAlignment w:val="auto"/>
              <w:rPr>
                <w:b/>
                <w:sz w:val="22"/>
                <w:szCs w:val="22"/>
              </w:rPr>
            </w:pPr>
            <w:r w:rsidRPr="002A7758">
              <w:rPr>
                <w:b/>
                <w:sz w:val="22"/>
                <w:szCs w:val="22"/>
              </w:rPr>
              <w:t xml:space="preserve">Ajánlatkérő neve: </w:t>
            </w:r>
          </w:p>
        </w:tc>
        <w:tc>
          <w:tcPr>
            <w:tcW w:w="4606" w:type="dxa"/>
            <w:shd w:val="clear" w:color="auto" w:fill="F2F2F2" w:themeFill="background1" w:themeFillShade="F2"/>
            <w:vAlign w:val="center"/>
          </w:tcPr>
          <w:p w14:paraId="4D4C41F5" w14:textId="77777777" w:rsidR="00160AAD" w:rsidRPr="002A7758" w:rsidRDefault="00160AAD" w:rsidP="00231D68">
            <w:pPr>
              <w:widowControl/>
              <w:shd w:val="clear" w:color="auto" w:fill="FFFFFF" w:themeFill="background1"/>
              <w:adjustRightInd/>
              <w:spacing w:line="240" w:lineRule="auto"/>
              <w:jc w:val="center"/>
              <w:textAlignment w:val="auto"/>
              <w:rPr>
                <w:b/>
                <w:sz w:val="22"/>
                <w:szCs w:val="22"/>
              </w:rPr>
            </w:pPr>
            <w:r w:rsidRPr="002A7758">
              <w:rPr>
                <w:b/>
                <w:sz w:val="22"/>
                <w:szCs w:val="22"/>
              </w:rPr>
              <w:t xml:space="preserve">BVH </w:t>
            </w:r>
            <w:proofErr w:type="spellStart"/>
            <w:r w:rsidRPr="002A7758">
              <w:rPr>
                <w:b/>
                <w:sz w:val="22"/>
                <w:szCs w:val="22"/>
              </w:rPr>
              <w:t>Zrt</w:t>
            </w:r>
            <w:proofErr w:type="spellEnd"/>
            <w:r w:rsidRPr="002A7758">
              <w:rPr>
                <w:b/>
                <w:sz w:val="22"/>
                <w:szCs w:val="22"/>
              </w:rPr>
              <w:t>.</w:t>
            </w:r>
          </w:p>
        </w:tc>
      </w:tr>
      <w:tr w:rsidR="00160AAD" w:rsidRPr="002A7758" w14:paraId="5F8BB134" w14:textId="77777777" w:rsidTr="00231D68">
        <w:trPr>
          <w:jc w:val="center"/>
        </w:trPr>
        <w:tc>
          <w:tcPr>
            <w:tcW w:w="4606" w:type="dxa"/>
            <w:shd w:val="clear" w:color="auto" w:fill="F2F2F2" w:themeFill="background1" w:themeFillShade="F2"/>
            <w:vAlign w:val="center"/>
          </w:tcPr>
          <w:p w14:paraId="5658C763" w14:textId="77777777" w:rsidR="00160AAD" w:rsidRPr="002A7758" w:rsidRDefault="00160AAD" w:rsidP="00231D68">
            <w:pPr>
              <w:widowControl/>
              <w:shd w:val="clear" w:color="auto" w:fill="FFFFFF" w:themeFill="background1"/>
              <w:adjustRightInd/>
              <w:spacing w:line="240" w:lineRule="auto"/>
              <w:jc w:val="left"/>
              <w:textAlignment w:val="auto"/>
              <w:rPr>
                <w:b/>
                <w:sz w:val="22"/>
                <w:szCs w:val="22"/>
              </w:rPr>
            </w:pPr>
            <w:r w:rsidRPr="002A7758">
              <w:rPr>
                <w:b/>
                <w:sz w:val="22"/>
                <w:szCs w:val="22"/>
              </w:rPr>
              <w:t>Közbeszerzési eljárás megnevezése</w:t>
            </w:r>
          </w:p>
        </w:tc>
        <w:tc>
          <w:tcPr>
            <w:tcW w:w="4606" w:type="dxa"/>
            <w:shd w:val="clear" w:color="auto" w:fill="F2F2F2" w:themeFill="background1" w:themeFillShade="F2"/>
            <w:vAlign w:val="center"/>
          </w:tcPr>
          <w:p w14:paraId="26E5F8EF" w14:textId="46474C31" w:rsidR="00160AAD" w:rsidRPr="00492D94" w:rsidRDefault="00697F61" w:rsidP="00E57605">
            <w:pPr>
              <w:widowControl/>
              <w:shd w:val="clear" w:color="auto" w:fill="FFFFFF" w:themeFill="background1"/>
              <w:adjustRightInd/>
              <w:spacing w:line="240" w:lineRule="auto"/>
              <w:jc w:val="center"/>
              <w:textAlignment w:val="auto"/>
              <w:rPr>
                <w:sz w:val="18"/>
                <w:szCs w:val="18"/>
              </w:rPr>
            </w:pPr>
            <w:r>
              <w:rPr>
                <w:b/>
                <w:i/>
                <w:color w:val="000000"/>
                <w:sz w:val="22"/>
                <w:szCs w:val="22"/>
              </w:rPr>
              <w:t>Könyvvizsgálati</w:t>
            </w:r>
            <w:r w:rsidR="00944CC6">
              <w:rPr>
                <w:b/>
                <w:i/>
                <w:color w:val="000000"/>
                <w:sz w:val="22"/>
                <w:szCs w:val="22"/>
              </w:rPr>
              <w:t xml:space="preserve"> szolgáltatás </w:t>
            </w:r>
            <w:r w:rsidR="003E20B7" w:rsidRPr="003E20B7">
              <w:rPr>
                <w:b/>
                <w:i/>
                <w:color w:val="000000"/>
                <w:sz w:val="22"/>
                <w:szCs w:val="22"/>
              </w:rPr>
              <w:t>beszerzése</w:t>
            </w:r>
          </w:p>
        </w:tc>
      </w:tr>
    </w:tbl>
    <w:p w14:paraId="0D1A0391" w14:textId="77777777" w:rsidR="00160AAD" w:rsidRPr="002A7758" w:rsidRDefault="00160AAD" w:rsidP="00160AAD">
      <w:pPr>
        <w:widowControl/>
        <w:shd w:val="clear" w:color="auto" w:fill="FFFFFF" w:themeFill="background1"/>
        <w:adjustRightInd/>
        <w:spacing w:line="240" w:lineRule="auto"/>
        <w:jc w:val="left"/>
        <w:textAlignment w:val="auto"/>
        <w:rPr>
          <w:sz w:val="22"/>
          <w:szCs w:val="22"/>
        </w:rPr>
      </w:pPr>
    </w:p>
    <w:p w14:paraId="3A0785D4" w14:textId="77777777" w:rsidR="00160AAD" w:rsidRPr="00492D94" w:rsidRDefault="00160AAD" w:rsidP="00492D94">
      <w:pPr>
        <w:widowControl/>
        <w:shd w:val="clear" w:color="auto" w:fill="FFFFFF" w:themeFill="background1"/>
        <w:adjustRightInd/>
        <w:spacing w:line="240" w:lineRule="auto"/>
        <w:textAlignment w:val="auto"/>
        <w:rPr>
          <w:b/>
          <w:sz w:val="22"/>
          <w:szCs w:val="22"/>
        </w:rPr>
      </w:pPr>
      <w:proofErr w:type="gramStart"/>
      <w:r w:rsidRPr="002A7758">
        <w:rPr>
          <w:sz w:val="22"/>
          <w:szCs w:val="22"/>
        </w:rPr>
        <w:t xml:space="preserve">tárgyú közbeszerzési eljárásban </w:t>
      </w:r>
      <w:r w:rsidRPr="00231D68">
        <w:rPr>
          <w:sz w:val="22"/>
          <w:szCs w:val="22"/>
        </w:rPr>
        <w:t xml:space="preserve">büntetőjogi felelősségem tudatában </w:t>
      </w:r>
      <w:r w:rsidRPr="00231D68">
        <w:rPr>
          <w:b/>
          <w:sz w:val="22"/>
          <w:szCs w:val="22"/>
        </w:rPr>
        <w:t xml:space="preserve">nyilatkozom, </w:t>
      </w:r>
      <w:r w:rsidRPr="00A80A84">
        <w:rPr>
          <w:sz w:val="22"/>
          <w:szCs w:val="22"/>
        </w:rPr>
        <w:t xml:space="preserve">hogy az </w:t>
      </w:r>
      <w:r w:rsidRPr="00492D94">
        <w:rPr>
          <w:sz w:val="22"/>
          <w:szCs w:val="22"/>
        </w:rPr>
        <w:t xml:space="preserve">……………….(cégnév) aktuális (cég)állapotot nyilvántartó bíróság/hatóság nyilvántartásában foglaltakat módosító </w:t>
      </w:r>
      <w:r w:rsidRPr="00492D94">
        <w:rPr>
          <w:b/>
          <w:sz w:val="22"/>
          <w:szCs w:val="22"/>
        </w:rPr>
        <w:t xml:space="preserve">változás-bejegyzési eljárás van folyamatban, </w:t>
      </w:r>
      <w:r w:rsidRPr="00492D94">
        <w:rPr>
          <w:sz w:val="22"/>
          <w:szCs w:val="22"/>
        </w:rPr>
        <w:t xml:space="preserve">ezért a </w:t>
      </w:r>
      <w:r w:rsidRPr="00492D94">
        <w:rPr>
          <w:color w:val="000000"/>
          <w:sz w:val="22"/>
          <w:szCs w:val="22"/>
        </w:rPr>
        <w:t>cégbírósághoz benyújtott változás-bejegyzési kérelmet, valamint annak érkezéséről a cégbíróság által megküldött igazolást</w:t>
      </w:r>
      <w:r w:rsidRPr="00492D94">
        <w:rPr>
          <w:sz w:val="22"/>
          <w:szCs w:val="22"/>
        </w:rPr>
        <w:t>, illetőleg a változást nyilvántartó illetékes bíróság/költségvetési szerv/kamara/jegyző által átvett (érkeztetett) változásbejegyzési (adatváltozási) kérelem</w:t>
      </w:r>
      <w:r w:rsidRPr="00492D94" w:rsidDel="00AA6D75">
        <w:rPr>
          <w:sz w:val="22"/>
          <w:szCs w:val="22"/>
        </w:rPr>
        <w:t xml:space="preserve"> </w:t>
      </w:r>
      <w:r w:rsidRPr="00492D94">
        <w:rPr>
          <w:b/>
          <w:sz w:val="22"/>
          <w:szCs w:val="22"/>
        </w:rPr>
        <w:t>érkeztetett példányának másolatát az ajánlatomhoz csatolom.</w:t>
      </w:r>
      <w:proofErr w:type="gramEnd"/>
    </w:p>
    <w:p w14:paraId="4DA5D9AD" w14:textId="77777777" w:rsidR="00C6030C" w:rsidRPr="00492D94" w:rsidRDefault="00C6030C" w:rsidP="00C6030C">
      <w:pPr>
        <w:pStyle w:val="Listaszerbekezds"/>
        <w:shd w:val="clear" w:color="auto" w:fill="FFFFFF" w:themeFill="background1"/>
        <w:ind w:left="284"/>
        <w:contextualSpacing/>
        <w:rPr>
          <w:sz w:val="16"/>
          <w:szCs w:val="16"/>
        </w:rPr>
      </w:pPr>
    </w:p>
    <w:p w14:paraId="6E9C9C82"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w:t>
      </w:r>
      <w:proofErr w:type="gramStart"/>
      <w:r w:rsidRPr="002A7758">
        <w:rPr>
          <w:sz w:val="22"/>
          <w:szCs w:val="22"/>
        </w:rPr>
        <w:t>: …</w:t>
      </w:r>
      <w:proofErr w:type="gramEnd"/>
      <w:r w:rsidRPr="002A7758">
        <w:rPr>
          <w:sz w:val="22"/>
          <w:szCs w:val="22"/>
        </w:rPr>
        <w:t>…………</w:t>
      </w:r>
      <w:r>
        <w:rPr>
          <w:sz w:val="22"/>
          <w:szCs w:val="22"/>
        </w:rPr>
        <w:t>(helység)</w:t>
      </w:r>
      <w:r w:rsidRPr="002A7758">
        <w:rPr>
          <w:sz w:val="22"/>
          <w:szCs w:val="22"/>
        </w:rPr>
        <w:t xml:space="preserve"> ……….. év ……………….. hónap …. napján</w:t>
      </w:r>
    </w:p>
    <w:p w14:paraId="092D1F31"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231246F0" w14:textId="77777777" w:rsidR="00C6030C" w:rsidRPr="00492D94" w:rsidRDefault="00C6030C" w:rsidP="00C6030C">
      <w:pPr>
        <w:pStyle w:val="Listaszerbekezds"/>
        <w:shd w:val="clear" w:color="auto" w:fill="FFFFFF" w:themeFill="background1"/>
        <w:ind w:left="284"/>
        <w:contextualSpacing/>
        <w:jc w:val="both"/>
        <w:rPr>
          <w:sz w:val="16"/>
          <w:szCs w:val="16"/>
        </w:rPr>
      </w:pPr>
    </w:p>
    <w:tbl>
      <w:tblPr>
        <w:tblW w:w="3834" w:type="dxa"/>
        <w:jc w:val="right"/>
        <w:tblCellMar>
          <w:left w:w="0" w:type="dxa"/>
          <w:right w:w="0" w:type="dxa"/>
        </w:tblCellMar>
        <w:tblLook w:val="0000" w:firstRow="0" w:lastRow="0" w:firstColumn="0" w:lastColumn="0" w:noHBand="0" w:noVBand="0"/>
      </w:tblPr>
      <w:tblGrid>
        <w:gridCol w:w="3585"/>
        <w:gridCol w:w="6"/>
        <w:gridCol w:w="243"/>
      </w:tblGrid>
      <w:tr w:rsidR="00C6030C" w:rsidRPr="002A7758" w14:paraId="7602E455" w14:textId="77777777" w:rsidTr="00656579">
        <w:trPr>
          <w:gridAfter w:val="2"/>
          <w:wAfter w:w="4600" w:type="dxa"/>
          <w:jc w:val="right"/>
        </w:trPr>
        <w:tc>
          <w:tcPr>
            <w:tcW w:w="3834" w:type="dxa"/>
            <w:tcBorders>
              <w:top w:val="single" w:sz="8" w:space="0" w:color="auto"/>
              <w:left w:val="nil"/>
              <w:bottom w:val="nil"/>
              <w:right w:val="nil"/>
            </w:tcBorders>
            <w:tcMar>
              <w:top w:w="0" w:type="dxa"/>
              <w:left w:w="108" w:type="dxa"/>
              <w:bottom w:w="0" w:type="dxa"/>
              <w:right w:w="108" w:type="dxa"/>
            </w:tcMar>
          </w:tcPr>
          <w:p w14:paraId="0F381824"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 xml:space="preserve">(Cégszerű aláírás a kötelezettségvállalásra </w:t>
            </w:r>
            <w:proofErr w:type="spellStart"/>
            <w:r w:rsidRPr="002A7758">
              <w:rPr>
                <w:sz w:val="22"/>
                <w:szCs w:val="22"/>
              </w:rPr>
              <w:t>jogo-sult</w:t>
            </w:r>
            <w:proofErr w:type="spellEnd"/>
            <w:r w:rsidRPr="002A7758">
              <w:rPr>
                <w:sz w:val="22"/>
                <w:szCs w:val="22"/>
              </w:rPr>
              <w:t>/jogosultak, vagy aláírás a meghatalmazott/meghatalmazottak részéről)</w:t>
            </w:r>
          </w:p>
        </w:tc>
      </w:tr>
      <w:tr w:rsidR="00160AAD" w:rsidRPr="002A7758" w14:paraId="4AECB3A5" w14:textId="77777777" w:rsidTr="00231D68">
        <w:tblPrEx>
          <w:jc w:val="left"/>
          <w:tblBorders>
            <w:insideH w:val="single" w:sz="4" w:space="0" w:color="auto"/>
          </w:tblBorders>
          <w:tblCellMar>
            <w:left w:w="70" w:type="dxa"/>
            <w:right w:w="70" w:type="dxa"/>
          </w:tblCellMar>
        </w:tblPrEx>
        <w:tc>
          <w:tcPr>
            <w:tcW w:w="3898" w:type="dxa"/>
            <w:gridSpan w:val="2"/>
            <w:tcBorders>
              <w:top w:val="nil"/>
              <w:bottom w:val="nil"/>
            </w:tcBorders>
          </w:tcPr>
          <w:p w14:paraId="67FE871D" w14:textId="77777777" w:rsidR="00160AAD" w:rsidRPr="00231D68" w:rsidRDefault="00160AAD" w:rsidP="00231D68">
            <w:pPr>
              <w:spacing w:line="240" w:lineRule="auto"/>
              <w:jc w:val="left"/>
              <w:rPr>
                <w:sz w:val="22"/>
                <w:szCs w:val="22"/>
              </w:rPr>
            </w:pPr>
          </w:p>
        </w:tc>
        <w:tc>
          <w:tcPr>
            <w:tcW w:w="4536" w:type="dxa"/>
            <w:tcBorders>
              <w:top w:val="nil"/>
              <w:bottom w:val="nil"/>
            </w:tcBorders>
          </w:tcPr>
          <w:p w14:paraId="2A9255A7" w14:textId="77777777" w:rsidR="00160AAD" w:rsidRPr="00A80A84" w:rsidRDefault="00160AAD" w:rsidP="00231D68">
            <w:pPr>
              <w:tabs>
                <w:tab w:val="center" w:pos="5130"/>
              </w:tabs>
              <w:suppressAutoHyphens/>
              <w:spacing w:line="240" w:lineRule="auto"/>
              <w:rPr>
                <w:sz w:val="22"/>
                <w:szCs w:val="22"/>
              </w:rPr>
            </w:pPr>
          </w:p>
        </w:tc>
      </w:tr>
    </w:tbl>
    <w:p w14:paraId="75B4A1D2" w14:textId="77777777" w:rsidR="00160AAD" w:rsidRPr="00492D94" w:rsidRDefault="00160AAD" w:rsidP="00160AAD">
      <w:pPr>
        <w:suppressAutoHyphens/>
        <w:spacing w:line="240" w:lineRule="auto"/>
        <w:rPr>
          <w:b/>
          <w:sz w:val="22"/>
          <w:szCs w:val="22"/>
        </w:rPr>
      </w:pPr>
      <w:r w:rsidRPr="00492D94">
        <w:rPr>
          <w:b/>
          <w:sz w:val="22"/>
          <w:szCs w:val="22"/>
        </w:rPr>
        <w:t>b)</w:t>
      </w:r>
    </w:p>
    <w:p w14:paraId="2DB0F02C" w14:textId="77777777" w:rsidR="00160AAD" w:rsidRPr="00492D94" w:rsidRDefault="00160AAD" w:rsidP="00160AAD">
      <w:pPr>
        <w:widowControl/>
        <w:shd w:val="clear" w:color="auto" w:fill="FFFFFF" w:themeFill="background1"/>
        <w:adjustRightInd/>
        <w:spacing w:line="240" w:lineRule="auto"/>
        <w:jc w:val="left"/>
        <w:textAlignment w:val="auto"/>
        <w:rPr>
          <w:sz w:val="22"/>
          <w:szCs w:val="22"/>
        </w:rPr>
      </w:pPr>
      <w:proofErr w:type="gramStart"/>
      <w:r w:rsidRPr="00492D94">
        <w:rPr>
          <w:sz w:val="22"/>
          <w:szCs w:val="22"/>
        </w:rPr>
        <w:t>Alulírott ..</w:t>
      </w:r>
      <w:proofErr w:type="gramEnd"/>
      <w:r w:rsidRPr="00492D94">
        <w:rPr>
          <w:sz w:val="22"/>
          <w:szCs w:val="22"/>
        </w:rPr>
        <w:t xml:space="preserve">..................................................., mint a(z) ….......................................................... cégjegyzésre jogosult képviselője </w:t>
      </w:r>
    </w:p>
    <w:p w14:paraId="77FA9DA0" w14:textId="77777777" w:rsidR="00160AAD" w:rsidRPr="002A7758" w:rsidRDefault="00160AAD" w:rsidP="00160AAD">
      <w:pPr>
        <w:widowControl/>
        <w:shd w:val="clear" w:color="auto" w:fill="FFFFFF" w:themeFill="background1"/>
        <w:adjustRightInd/>
        <w:spacing w:line="240" w:lineRule="auto"/>
        <w:jc w:val="left"/>
        <w:textAlignment w:val="auto"/>
        <w:rPr>
          <w:sz w:val="22"/>
          <w:szCs w:val="22"/>
        </w:rPr>
      </w:pPr>
    </w:p>
    <w:tbl>
      <w:tblPr>
        <w:tblStyle w:val="Rcsostblzat"/>
        <w:tblW w:w="0" w:type="auto"/>
        <w:jc w:val="center"/>
        <w:tblLook w:val="04A0" w:firstRow="1" w:lastRow="0" w:firstColumn="1" w:lastColumn="0" w:noHBand="0" w:noVBand="1"/>
      </w:tblPr>
      <w:tblGrid>
        <w:gridCol w:w="4606"/>
        <w:gridCol w:w="4606"/>
      </w:tblGrid>
      <w:tr w:rsidR="00160AAD" w:rsidRPr="002A7758" w14:paraId="08BC711D" w14:textId="77777777" w:rsidTr="00231D68">
        <w:trPr>
          <w:jc w:val="center"/>
        </w:trPr>
        <w:tc>
          <w:tcPr>
            <w:tcW w:w="4606" w:type="dxa"/>
            <w:shd w:val="clear" w:color="auto" w:fill="F2F2F2" w:themeFill="background1" w:themeFillShade="F2"/>
            <w:vAlign w:val="center"/>
          </w:tcPr>
          <w:p w14:paraId="647DF491" w14:textId="77777777" w:rsidR="00160AAD" w:rsidRPr="002A7758" w:rsidRDefault="00160AAD" w:rsidP="00231D68">
            <w:pPr>
              <w:widowControl/>
              <w:shd w:val="clear" w:color="auto" w:fill="FFFFFF" w:themeFill="background1"/>
              <w:adjustRightInd/>
              <w:spacing w:line="240" w:lineRule="auto"/>
              <w:jc w:val="left"/>
              <w:textAlignment w:val="auto"/>
              <w:rPr>
                <w:b/>
                <w:sz w:val="22"/>
                <w:szCs w:val="22"/>
              </w:rPr>
            </w:pPr>
            <w:r w:rsidRPr="002A7758">
              <w:rPr>
                <w:b/>
                <w:sz w:val="22"/>
                <w:szCs w:val="22"/>
              </w:rPr>
              <w:t xml:space="preserve">Ajánlatkérő neve: </w:t>
            </w:r>
          </w:p>
        </w:tc>
        <w:tc>
          <w:tcPr>
            <w:tcW w:w="4606" w:type="dxa"/>
            <w:shd w:val="clear" w:color="auto" w:fill="F2F2F2" w:themeFill="background1" w:themeFillShade="F2"/>
            <w:vAlign w:val="center"/>
          </w:tcPr>
          <w:p w14:paraId="4F1C38D0" w14:textId="77777777" w:rsidR="00160AAD" w:rsidRPr="002A7758" w:rsidRDefault="00160AAD" w:rsidP="00231D68">
            <w:pPr>
              <w:widowControl/>
              <w:shd w:val="clear" w:color="auto" w:fill="FFFFFF" w:themeFill="background1"/>
              <w:adjustRightInd/>
              <w:spacing w:line="240" w:lineRule="auto"/>
              <w:jc w:val="center"/>
              <w:textAlignment w:val="auto"/>
              <w:rPr>
                <w:b/>
                <w:sz w:val="22"/>
                <w:szCs w:val="22"/>
              </w:rPr>
            </w:pPr>
            <w:r w:rsidRPr="002A7758">
              <w:rPr>
                <w:b/>
                <w:sz w:val="22"/>
                <w:szCs w:val="22"/>
              </w:rPr>
              <w:t xml:space="preserve">BVH </w:t>
            </w:r>
            <w:proofErr w:type="spellStart"/>
            <w:r w:rsidRPr="002A7758">
              <w:rPr>
                <w:b/>
                <w:sz w:val="22"/>
                <w:szCs w:val="22"/>
              </w:rPr>
              <w:t>Zrt</w:t>
            </w:r>
            <w:proofErr w:type="spellEnd"/>
            <w:r w:rsidRPr="002A7758">
              <w:rPr>
                <w:b/>
                <w:sz w:val="22"/>
                <w:szCs w:val="22"/>
              </w:rPr>
              <w:t>.</w:t>
            </w:r>
          </w:p>
        </w:tc>
      </w:tr>
      <w:tr w:rsidR="00160AAD" w:rsidRPr="002A7758" w14:paraId="5E1EEBF0" w14:textId="77777777" w:rsidTr="00231D68">
        <w:trPr>
          <w:jc w:val="center"/>
        </w:trPr>
        <w:tc>
          <w:tcPr>
            <w:tcW w:w="4606" w:type="dxa"/>
            <w:shd w:val="clear" w:color="auto" w:fill="F2F2F2" w:themeFill="background1" w:themeFillShade="F2"/>
            <w:vAlign w:val="center"/>
          </w:tcPr>
          <w:p w14:paraId="404C0814" w14:textId="77777777" w:rsidR="00160AAD" w:rsidRPr="002A7758" w:rsidRDefault="00160AAD" w:rsidP="00231D68">
            <w:pPr>
              <w:widowControl/>
              <w:shd w:val="clear" w:color="auto" w:fill="FFFFFF" w:themeFill="background1"/>
              <w:adjustRightInd/>
              <w:spacing w:line="240" w:lineRule="auto"/>
              <w:jc w:val="left"/>
              <w:textAlignment w:val="auto"/>
              <w:rPr>
                <w:b/>
                <w:sz w:val="22"/>
                <w:szCs w:val="22"/>
              </w:rPr>
            </w:pPr>
            <w:r w:rsidRPr="002A7758">
              <w:rPr>
                <w:b/>
                <w:sz w:val="22"/>
                <w:szCs w:val="22"/>
              </w:rPr>
              <w:t>Közbeszerzési eljárás megnevezése</w:t>
            </w:r>
          </w:p>
        </w:tc>
        <w:tc>
          <w:tcPr>
            <w:tcW w:w="4606" w:type="dxa"/>
            <w:shd w:val="clear" w:color="auto" w:fill="F2F2F2" w:themeFill="background1" w:themeFillShade="F2"/>
            <w:vAlign w:val="center"/>
          </w:tcPr>
          <w:p w14:paraId="3FDEB6FD" w14:textId="7595C139" w:rsidR="00160AAD" w:rsidRPr="00492D94" w:rsidRDefault="00697F61" w:rsidP="00E57605">
            <w:pPr>
              <w:widowControl/>
              <w:shd w:val="clear" w:color="auto" w:fill="FFFFFF" w:themeFill="background1"/>
              <w:adjustRightInd/>
              <w:spacing w:line="240" w:lineRule="auto"/>
              <w:jc w:val="center"/>
              <w:textAlignment w:val="auto"/>
              <w:rPr>
                <w:sz w:val="18"/>
                <w:szCs w:val="18"/>
              </w:rPr>
            </w:pPr>
            <w:r>
              <w:rPr>
                <w:b/>
                <w:i/>
                <w:color w:val="000000"/>
                <w:sz w:val="22"/>
                <w:szCs w:val="22"/>
              </w:rPr>
              <w:t>Könyvvizsgálati</w:t>
            </w:r>
            <w:r w:rsidR="00944CC6">
              <w:rPr>
                <w:b/>
                <w:i/>
                <w:color w:val="000000"/>
                <w:sz w:val="22"/>
                <w:szCs w:val="22"/>
              </w:rPr>
              <w:t xml:space="preserve"> szolgáltatás </w:t>
            </w:r>
            <w:r w:rsidR="003E20B7" w:rsidRPr="003E20B7">
              <w:rPr>
                <w:b/>
                <w:i/>
                <w:color w:val="000000"/>
                <w:sz w:val="22"/>
                <w:szCs w:val="22"/>
              </w:rPr>
              <w:t>beszerzése</w:t>
            </w:r>
          </w:p>
        </w:tc>
      </w:tr>
    </w:tbl>
    <w:p w14:paraId="634E42D5" w14:textId="77777777" w:rsidR="00160AAD" w:rsidRPr="002A7758" w:rsidRDefault="00160AAD" w:rsidP="00160AAD">
      <w:pPr>
        <w:widowControl/>
        <w:shd w:val="clear" w:color="auto" w:fill="FFFFFF" w:themeFill="background1"/>
        <w:adjustRightInd/>
        <w:spacing w:line="240" w:lineRule="auto"/>
        <w:jc w:val="left"/>
        <w:textAlignment w:val="auto"/>
        <w:rPr>
          <w:sz w:val="22"/>
          <w:szCs w:val="22"/>
        </w:rPr>
      </w:pPr>
    </w:p>
    <w:p w14:paraId="4C66CDC1" w14:textId="77777777" w:rsidR="00160AAD" w:rsidRPr="00492D94" w:rsidRDefault="00160AAD" w:rsidP="00492D94">
      <w:pPr>
        <w:widowControl/>
        <w:shd w:val="clear" w:color="auto" w:fill="FFFFFF" w:themeFill="background1"/>
        <w:adjustRightInd/>
        <w:spacing w:line="240" w:lineRule="auto"/>
        <w:textAlignment w:val="auto"/>
        <w:rPr>
          <w:b/>
          <w:sz w:val="22"/>
          <w:szCs w:val="22"/>
        </w:rPr>
      </w:pPr>
      <w:proofErr w:type="gramStart"/>
      <w:r w:rsidRPr="002A7758">
        <w:rPr>
          <w:sz w:val="22"/>
          <w:szCs w:val="22"/>
        </w:rPr>
        <w:t>tárgyú</w:t>
      </w:r>
      <w:proofErr w:type="gramEnd"/>
      <w:r w:rsidRPr="002A7758">
        <w:rPr>
          <w:sz w:val="22"/>
          <w:szCs w:val="22"/>
        </w:rPr>
        <w:t xml:space="preserve"> közbeszerzési eljárásban</w:t>
      </w:r>
      <w:r w:rsidR="002A7758">
        <w:rPr>
          <w:sz w:val="22"/>
          <w:szCs w:val="22"/>
        </w:rPr>
        <w:t xml:space="preserve"> </w:t>
      </w:r>
      <w:r w:rsidRPr="00231D68">
        <w:rPr>
          <w:sz w:val="22"/>
          <w:szCs w:val="22"/>
        </w:rPr>
        <w:t xml:space="preserve">büntetőjogi felelősségem tudatában </w:t>
      </w:r>
      <w:r w:rsidRPr="00231D68">
        <w:rPr>
          <w:b/>
          <w:sz w:val="22"/>
          <w:szCs w:val="22"/>
        </w:rPr>
        <w:t xml:space="preserve">nyilatkozom, </w:t>
      </w:r>
      <w:r w:rsidRPr="00A80A84">
        <w:rPr>
          <w:sz w:val="22"/>
          <w:szCs w:val="22"/>
        </w:rPr>
        <w:t>hogy az aktuális (cég)állapotot nyilvántartó bíróság/hatóság nyilvántartásában foglaltakat módosító változás-bejegyzési eljárás nincs folyamatban, illetőleg a nyilvántartó</w:t>
      </w:r>
      <w:r w:rsidRPr="00492D94">
        <w:rPr>
          <w:sz w:val="22"/>
          <w:szCs w:val="22"/>
        </w:rPr>
        <w:t xml:space="preserve"> illetékes bírósághoz/költségvetési szervhez/kamarához/jegyzőhöz</w:t>
      </w:r>
      <w:r w:rsidRPr="00492D94" w:rsidDel="001C567A">
        <w:rPr>
          <w:sz w:val="22"/>
          <w:szCs w:val="22"/>
        </w:rPr>
        <w:t xml:space="preserve"> </w:t>
      </w:r>
      <w:r w:rsidRPr="00492D94">
        <w:rPr>
          <w:b/>
          <w:sz w:val="22"/>
          <w:szCs w:val="22"/>
        </w:rPr>
        <w:t>nem került benyújtásra változás bejegyzési kérelem.</w:t>
      </w:r>
    </w:p>
    <w:p w14:paraId="1EF03FEE" w14:textId="77777777" w:rsidR="00160AAD" w:rsidRPr="00492D94" w:rsidRDefault="00160AAD" w:rsidP="00160AAD">
      <w:pPr>
        <w:suppressAutoHyphens/>
        <w:spacing w:line="240" w:lineRule="auto"/>
        <w:rPr>
          <w:sz w:val="16"/>
          <w:szCs w:val="16"/>
        </w:rPr>
      </w:pPr>
    </w:p>
    <w:p w14:paraId="01D146A3"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w:t>
      </w:r>
      <w:proofErr w:type="gramStart"/>
      <w:r w:rsidRPr="002A7758">
        <w:rPr>
          <w:sz w:val="22"/>
          <w:szCs w:val="22"/>
        </w:rPr>
        <w:t>: …</w:t>
      </w:r>
      <w:proofErr w:type="gramEnd"/>
      <w:r w:rsidRPr="002A7758">
        <w:rPr>
          <w:sz w:val="22"/>
          <w:szCs w:val="22"/>
        </w:rPr>
        <w:t>…………</w:t>
      </w:r>
      <w:r>
        <w:rPr>
          <w:sz w:val="22"/>
          <w:szCs w:val="22"/>
        </w:rPr>
        <w:t>(helység)</w:t>
      </w:r>
      <w:r w:rsidRPr="002A7758">
        <w:rPr>
          <w:sz w:val="22"/>
          <w:szCs w:val="22"/>
        </w:rPr>
        <w:t xml:space="preserve"> ……….. év ……………….. hónap …. napján</w:t>
      </w:r>
    </w:p>
    <w:p w14:paraId="548F7F08"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20092902" w14:textId="77777777" w:rsidR="00C6030C" w:rsidRPr="002A7758"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2A7758" w14:paraId="5E7D4AF9"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1A76E6B4"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 xml:space="preserve">(Cégszerű aláírás a kötelezettségvállalásra </w:t>
            </w:r>
            <w:proofErr w:type="spellStart"/>
            <w:r w:rsidRPr="002A7758">
              <w:rPr>
                <w:sz w:val="22"/>
                <w:szCs w:val="22"/>
              </w:rPr>
              <w:t>jogo-sult</w:t>
            </w:r>
            <w:proofErr w:type="spellEnd"/>
            <w:r w:rsidRPr="002A7758">
              <w:rPr>
                <w:sz w:val="22"/>
                <w:szCs w:val="22"/>
              </w:rPr>
              <w:t>/jogosultak, vagy aláírás a meghatalmazott/meghatalmazottak részéről)</w:t>
            </w:r>
          </w:p>
        </w:tc>
      </w:tr>
    </w:tbl>
    <w:p w14:paraId="07B22C85" w14:textId="77777777" w:rsidR="004E5D22" w:rsidRPr="00492D94" w:rsidRDefault="00173275" w:rsidP="00E070CE">
      <w:pPr>
        <w:shd w:val="clear" w:color="auto" w:fill="FFFFFF" w:themeFill="background1"/>
        <w:spacing w:line="280" w:lineRule="exact"/>
        <w:jc w:val="right"/>
        <w:rPr>
          <w:i/>
          <w:sz w:val="22"/>
          <w:szCs w:val="22"/>
        </w:rPr>
      </w:pPr>
      <w:bookmarkStart w:id="26" w:name="_Toc311975097"/>
      <w:r w:rsidRPr="00492D94">
        <w:rPr>
          <w:i/>
          <w:sz w:val="22"/>
          <w:szCs w:val="22"/>
        </w:rPr>
        <w:t>11</w:t>
      </w:r>
      <w:r w:rsidR="004E5D22" w:rsidRPr="00492D94">
        <w:rPr>
          <w:i/>
          <w:sz w:val="22"/>
          <w:szCs w:val="22"/>
        </w:rPr>
        <w:t>. sz</w:t>
      </w:r>
      <w:r w:rsidR="009C39EA" w:rsidRPr="00492D94">
        <w:rPr>
          <w:i/>
          <w:sz w:val="22"/>
          <w:szCs w:val="22"/>
        </w:rPr>
        <w:t xml:space="preserve">. </w:t>
      </w:r>
      <w:r w:rsidRPr="00492D94">
        <w:rPr>
          <w:i/>
          <w:sz w:val="22"/>
          <w:szCs w:val="22"/>
        </w:rPr>
        <w:t>minta</w:t>
      </w:r>
    </w:p>
    <w:p w14:paraId="596299AB" w14:textId="77777777" w:rsidR="002A7758" w:rsidRDefault="002A7758" w:rsidP="00E070CE">
      <w:pPr>
        <w:pStyle w:val="Cmsor2"/>
        <w:shd w:val="clear" w:color="auto" w:fill="FFFFFF" w:themeFill="background1"/>
        <w:spacing w:before="0" w:after="0" w:line="280" w:lineRule="exact"/>
        <w:jc w:val="center"/>
        <w:rPr>
          <w:rFonts w:ascii="Times New Roman" w:hAnsi="Times New Roman"/>
          <w:i w:val="0"/>
          <w:sz w:val="22"/>
          <w:szCs w:val="22"/>
        </w:rPr>
      </w:pPr>
      <w:bookmarkStart w:id="27" w:name="_Toc324844998"/>
      <w:bookmarkEnd w:id="26"/>
    </w:p>
    <w:p w14:paraId="36AE2D88" w14:textId="77777777" w:rsidR="004E5D22" w:rsidRPr="002A7758" w:rsidRDefault="004E5D22" w:rsidP="00E070CE">
      <w:pPr>
        <w:pStyle w:val="Cmsor2"/>
        <w:shd w:val="clear" w:color="auto" w:fill="FFFFFF" w:themeFill="background1"/>
        <w:spacing w:before="0" w:after="0" w:line="280" w:lineRule="exact"/>
        <w:jc w:val="center"/>
        <w:rPr>
          <w:rFonts w:ascii="Times New Roman" w:hAnsi="Times New Roman"/>
          <w:i w:val="0"/>
          <w:sz w:val="22"/>
          <w:szCs w:val="22"/>
        </w:rPr>
      </w:pPr>
      <w:r w:rsidRPr="002A7758">
        <w:rPr>
          <w:rFonts w:ascii="Times New Roman" w:hAnsi="Times New Roman"/>
          <w:i w:val="0"/>
          <w:sz w:val="22"/>
          <w:szCs w:val="22"/>
        </w:rPr>
        <w:t>NYILATKOZAT</w:t>
      </w:r>
      <w:bookmarkEnd w:id="27"/>
      <w:r w:rsidRPr="002A7758">
        <w:rPr>
          <w:rFonts w:ascii="Times New Roman" w:hAnsi="Times New Roman"/>
          <w:i w:val="0"/>
          <w:sz w:val="22"/>
          <w:szCs w:val="22"/>
        </w:rPr>
        <w:t xml:space="preserve"> </w:t>
      </w:r>
    </w:p>
    <w:p w14:paraId="53159046" w14:textId="77777777" w:rsidR="004E5D22" w:rsidRPr="002A7758" w:rsidRDefault="004E5D22" w:rsidP="00E070CE">
      <w:pPr>
        <w:pStyle w:val="Cmsor2"/>
        <w:shd w:val="clear" w:color="auto" w:fill="FFFFFF" w:themeFill="background1"/>
        <w:spacing w:before="0" w:after="0" w:line="280" w:lineRule="exact"/>
        <w:jc w:val="center"/>
        <w:rPr>
          <w:rFonts w:ascii="Times New Roman" w:hAnsi="Times New Roman"/>
          <w:i w:val="0"/>
          <w:sz w:val="22"/>
          <w:szCs w:val="22"/>
        </w:rPr>
      </w:pPr>
      <w:bookmarkStart w:id="28" w:name="_Toc324844999"/>
      <w:proofErr w:type="gramStart"/>
      <w:r w:rsidRPr="002A7758">
        <w:rPr>
          <w:rFonts w:ascii="Times New Roman" w:hAnsi="Times New Roman"/>
          <w:i w:val="0"/>
          <w:sz w:val="22"/>
          <w:szCs w:val="22"/>
        </w:rPr>
        <w:t>az</w:t>
      </w:r>
      <w:proofErr w:type="gramEnd"/>
      <w:r w:rsidRPr="002A7758">
        <w:rPr>
          <w:rFonts w:ascii="Times New Roman" w:hAnsi="Times New Roman"/>
          <w:i w:val="0"/>
          <w:sz w:val="22"/>
          <w:szCs w:val="22"/>
        </w:rPr>
        <w:t xml:space="preserve"> üzleti titokról</w:t>
      </w:r>
      <w:bookmarkEnd w:id="28"/>
    </w:p>
    <w:p w14:paraId="7D4CAD69" w14:textId="77777777" w:rsidR="004E5D22" w:rsidRPr="002A7758" w:rsidRDefault="004E5D22" w:rsidP="00E070CE">
      <w:pPr>
        <w:shd w:val="clear" w:color="auto" w:fill="FFFFFF" w:themeFill="background1"/>
        <w:spacing w:line="280" w:lineRule="exact"/>
        <w:jc w:val="center"/>
        <w:rPr>
          <w:sz w:val="22"/>
          <w:szCs w:val="22"/>
        </w:rPr>
      </w:pPr>
    </w:p>
    <w:p w14:paraId="01A58923" w14:textId="77777777" w:rsidR="004E5D22" w:rsidRPr="002A7758" w:rsidRDefault="004E5D22" w:rsidP="00E070CE">
      <w:pPr>
        <w:shd w:val="clear" w:color="auto" w:fill="FFFFFF" w:themeFill="background1"/>
        <w:spacing w:line="280" w:lineRule="exact"/>
        <w:rPr>
          <w:sz w:val="22"/>
          <w:szCs w:val="22"/>
        </w:rPr>
      </w:pPr>
      <w:proofErr w:type="gramStart"/>
      <w:r w:rsidRPr="002A7758">
        <w:rPr>
          <w:sz w:val="22"/>
          <w:szCs w:val="22"/>
        </w:rPr>
        <w:t>Alulírott ..</w:t>
      </w:r>
      <w:proofErr w:type="gramEnd"/>
      <w:r w:rsidRPr="002A7758">
        <w:rPr>
          <w:sz w:val="22"/>
          <w:szCs w:val="22"/>
        </w:rPr>
        <w:t>..............................., mint a(z) ...................................................... (cégjegyzésre jogosult képviselője büntetőjogi felelősségem teljes tudatában</w:t>
      </w:r>
    </w:p>
    <w:p w14:paraId="468ABE15" w14:textId="77777777" w:rsidR="004E5D22" w:rsidRPr="002A7758" w:rsidRDefault="004E5D22" w:rsidP="00E070CE">
      <w:pPr>
        <w:shd w:val="clear" w:color="auto" w:fill="FFFFFF" w:themeFill="background1"/>
        <w:spacing w:line="280" w:lineRule="exact"/>
        <w:rPr>
          <w:sz w:val="22"/>
          <w:szCs w:val="22"/>
        </w:rPr>
      </w:pPr>
    </w:p>
    <w:p w14:paraId="53AB1893" w14:textId="77777777" w:rsidR="004E5D22" w:rsidRPr="002A7758" w:rsidRDefault="004E5D22" w:rsidP="00E070CE">
      <w:pPr>
        <w:shd w:val="clear" w:color="auto" w:fill="FFFFFF" w:themeFill="background1"/>
        <w:spacing w:line="280" w:lineRule="exact"/>
        <w:jc w:val="center"/>
        <w:rPr>
          <w:b/>
          <w:sz w:val="22"/>
          <w:szCs w:val="22"/>
        </w:rPr>
      </w:pPr>
      <w:r w:rsidRPr="002A7758">
        <w:rPr>
          <w:b/>
          <w:sz w:val="22"/>
          <w:szCs w:val="22"/>
        </w:rPr>
        <w:t xml:space="preserve">n y i l a t k o z o </w:t>
      </w:r>
      <w:proofErr w:type="gramStart"/>
      <w:r w:rsidRPr="002A7758">
        <w:rPr>
          <w:b/>
          <w:sz w:val="22"/>
          <w:szCs w:val="22"/>
        </w:rPr>
        <w:t xml:space="preserve">m </w:t>
      </w:r>
      <w:r w:rsidR="00173275">
        <w:rPr>
          <w:b/>
          <w:sz w:val="22"/>
          <w:szCs w:val="22"/>
        </w:rPr>
        <w:t>,</w:t>
      </w:r>
      <w:proofErr w:type="gramEnd"/>
    </w:p>
    <w:p w14:paraId="65DAA8C0" w14:textId="77777777" w:rsidR="004E5D22" w:rsidRPr="002A7758" w:rsidRDefault="004E5D22" w:rsidP="00E070CE">
      <w:pPr>
        <w:shd w:val="clear" w:color="auto" w:fill="FFFFFF" w:themeFill="background1"/>
        <w:spacing w:line="280" w:lineRule="exact"/>
        <w:rPr>
          <w:sz w:val="22"/>
          <w:szCs w:val="22"/>
        </w:rPr>
      </w:pPr>
    </w:p>
    <w:p w14:paraId="1088B66E" w14:textId="77777777" w:rsidR="004E5D22" w:rsidRPr="002A7758" w:rsidRDefault="004E5D22" w:rsidP="00E070CE">
      <w:pPr>
        <w:shd w:val="clear" w:color="auto" w:fill="FFFFFF" w:themeFill="background1"/>
        <w:spacing w:line="280" w:lineRule="exact"/>
        <w:rPr>
          <w:b/>
          <w:sz w:val="22"/>
          <w:szCs w:val="22"/>
        </w:rPr>
      </w:pPr>
      <w:proofErr w:type="gramStart"/>
      <w:r w:rsidRPr="002A7758">
        <w:rPr>
          <w:sz w:val="22"/>
          <w:szCs w:val="22"/>
        </w:rPr>
        <w:t>hogy</w:t>
      </w:r>
      <w:proofErr w:type="gramEnd"/>
      <w:r w:rsidRPr="002A7758">
        <w:rPr>
          <w:sz w:val="22"/>
          <w:szCs w:val="22"/>
        </w:rPr>
        <w:t xml:space="preserve"> az általunk benyújtott ajánlat üzleti titkot</w:t>
      </w:r>
      <w:r w:rsidRPr="002A7758">
        <w:rPr>
          <w:sz w:val="22"/>
          <w:szCs w:val="22"/>
          <w:vertAlign w:val="superscript"/>
        </w:rPr>
        <w:footnoteReference w:id="89"/>
      </w:r>
    </w:p>
    <w:p w14:paraId="67CB43EB" w14:textId="77777777" w:rsidR="004E5D22" w:rsidRPr="002A7758" w:rsidRDefault="004E5D22" w:rsidP="00E070CE">
      <w:pPr>
        <w:shd w:val="clear" w:color="auto" w:fill="FFFFFF" w:themeFill="background1"/>
        <w:spacing w:line="280" w:lineRule="exact"/>
        <w:rPr>
          <w:sz w:val="22"/>
          <w:szCs w:val="22"/>
        </w:rPr>
      </w:pPr>
    </w:p>
    <w:p w14:paraId="7BF983C8" w14:textId="77777777" w:rsidR="004E5D22" w:rsidRPr="002A7758" w:rsidRDefault="004E5D22" w:rsidP="00E070CE">
      <w:pPr>
        <w:shd w:val="clear" w:color="auto" w:fill="FFFFFF" w:themeFill="background1"/>
        <w:spacing w:line="280" w:lineRule="exact"/>
        <w:rPr>
          <w:sz w:val="22"/>
          <w:szCs w:val="22"/>
        </w:rPr>
      </w:pPr>
      <w:r w:rsidRPr="002A7758">
        <w:rPr>
          <w:sz w:val="22"/>
          <w:szCs w:val="22"/>
        </w:rPr>
        <w:sym w:font="Symbol" w:char="F0F0"/>
      </w:r>
      <w:r w:rsidRPr="002A7758">
        <w:rPr>
          <w:sz w:val="22"/>
          <w:szCs w:val="22"/>
        </w:rPr>
        <w:tab/>
      </w:r>
      <w:proofErr w:type="gramStart"/>
      <w:r w:rsidRPr="002A7758">
        <w:rPr>
          <w:b/>
          <w:sz w:val="22"/>
          <w:szCs w:val="22"/>
        </w:rPr>
        <w:t>tartalmaz</w:t>
      </w:r>
      <w:proofErr w:type="gramEnd"/>
      <w:r w:rsidRPr="002A7758">
        <w:rPr>
          <w:sz w:val="22"/>
          <w:szCs w:val="22"/>
        </w:rPr>
        <w:t>, amelynek nyilvánosságra hozatalát megtiltom.</w:t>
      </w:r>
      <w:r w:rsidRPr="002A7758">
        <w:rPr>
          <w:sz w:val="22"/>
          <w:szCs w:val="22"/>
          <w:vertAlign w:val="superscript"/>
        </w:rPr>
        <w:t xml:space="preserve"> </w:t>
      </w:r>
      <w:r w:rsidRPr="002A7758">
        <w:rPr>
          <w:sz w:val="22"/>
          <w:szCs w:val="22"/>
          <w:vertAlign w:val="superscript"/>
        </w:rPr>
        <w:footnoteReference w:id="90"/>
      </w:r>
    </w:p>
    <w:p w14:paraId="2E4181B3" w14:textId="77777777" w:rsidR="004E5D22" w:rsidRPr="002A7758" w:rsidRDefault="004E5D22" w:rsidP="00E070CE">
      <w:pPr>
        <w:shd w:val="clear" w:color="auto" w:fill="FFFFFF" w:themeFill="background1"/>
        <w:spacing w:line="280" w:lineRule="exact"/>
        <w:rPr>
          <w:sz w:val="22"/>
          <w:szCs w:val="22"/>
        </w:rPr>
      </w:pPr>
    </w:p>
    <w:p w14:paraId="22197530" w14:textId="77777777" w:rsidR="004E5D22" w:rsidRPr="002A7758" w:rsidRDefault="004E5D22" w:rsidP="00E070CE">
      <w:pPr>
        <w:shd w:val="clear" w:color="auto" w:fill="FFFFFF" w:themeFill="background1"/>
        <w:spacing w:line="280" w:lineRule="exact"/>
        <w:rPr>
          <w:sz w:val="22"/>
          <w:szCs w:val="22"/>
        </w:rPr>
      </w:pPr>
      <w:r w:rsidRPr="002A7758">
        <w:rPr>
          <w:sz w:val="22"/>
          <w:szCs w:val="22"/>
        </w:rPr>
        <w:sym w:font="Symbol" w:char="F0F0"/>
      </w:r>
      <w:r w:rsidRPr="002A7758">
        <w:rPr>
          <w:sz w:val="22"/>
          <w:szCs w:val="22"/>
        </w:rPr>
        <w:tab/>
      </w:r>
      <w:proofErr w:type="gramStart"/>
      <w:r w:rsidRPr="002A7758">
        <w:rPr>
          <w:b/>
          <w:sz w:val="22"/>
          <w:szCs w:val="22"/>
        </w:rPr>
        <w:t>nem</w:t>
      </w:r>
      <w:proofErr w:type="gramEnd"/>
      <w:r w:rsidRPr="002A7758">
        <w:rPr>
          <w:b/>
          <w:sz w:val="22"/>
          <w:szCs w:val="22"/>
        </w:rPr>
        <w:t xml:space="preserve"> tartalmaz</w:t>
      </w:r>
      <w:r w:rsidRPr="002A7758">
        <w:rPr>
          <w:sz w:val="22"/>
          <w:szCs w:val="22"/>
        </w:rPr>
        <w:t>.</w:t>
      </w:r>
    </w:p>
    <w:p w14:paraId="45B17F04" w14:textId="77777777" w:rsidR="004E5D22" w:rsidRPr="002A7758" w:rsidRDefault="004E5D22" w:rsidP="00E070CE">
      <w:pPr>
        <w:shd w:val="clear" w:color="auto" w:fill="FFFFFF" w:themeFill="background1"/>
        <w:spacing w:line="280" w:lineRule="exact"/>
        <w:rPr>
          <w:sz w:val="22"/>
          <w:szCs w:val="22"/>
        </w:rPr>
      </w:pPr>
    </w:p>
    <w:p w14:paraId="4562885B" w14:textId="77777777" w:rsidR="004E5D22" w:rsidRPr="002A7758" w:rsidRDefault="004E5D22" w:rsidP="00E070CE">
      <w:pPr>
        <w:shd w:val="clear" w:color="auto" w:fill="FFFFFF" w:themeFill="background1"/>
        <w:spacing w:line="280" w:lineRule="exact"/>
        <w:rPr>
          <w:sz w:val="22"/>
          <w:szCs w:val="22"/>
        </w:rPr>
      </w:pPr>
      <w:r w:rsidRPr="002A7758">
        <w:rPr>
          <w:sz w:val="22"/>
          <w:szCs w:val="22"/>
        </w:rPr>
        <w:t>Amennyiben az ajánlat üzleti titkot tartalmaz, úgy az üzleti titkot tartalmazó iratokat ajánlatunkban elkülönített módon, az ajánlat</w:t>
      </w:r>
      <w:r w:rsidR="009924E0" w:rsidRPr="002A7758">
        <w:rPr>
          <w:sz w:val="22"/>
          <w:szCs w:val="22"/>
        </w:rPr>
        <w:t xml:space="preserve"> külön mellékleteként csatoljuk és ahhoz az üzleti titok alátámasztására szolgáló indokolás is csatolásra került.</w:t>
      </w:r>
    </w:p>
    <w:p w14:paraId="7015E4F8" w14:textId="77777777" w:rsidR="004E5D22" w:rsidRPr="002A7758" w:rsidRDefault="004E5D22" w:rsidP="00E070CE">
      <w:pPr>
        <w:shd w:val="clear" w:color="auto" w:fill="FFFFFF" w:themeFill="background1"/>
        <w:spacing w:line="280" w:lineRule="exact"/>
        <w:rPr>
          <w:sz w:val="22"/>
          <w:szCs w:val="22"/>
        </w:rPr>
      </w:pPr>
    </w:p>
    <w:p w14:paraId="12FDFD1A" w14:textId="77777777" w:rsidR="004E5D22" w:rsidRPr="002A7758" w:rsidRDefault="004E5D22" w:rsidP="00E070CE">
      <w:pPr>
        <w:shd w:val="clear" w:color="auto" w:fill="FFFFFF" w:themeFill="background1"/>
        <w:spacing w:line="280" w:lineRule="exact"/>
        <w:rPr>
          <w:sz w:val="22"/>
          <w:szCs w:val="22"/>
        </w:rPr>
      </w:pPr>
      <w:r w:rsidRPr="002A7758">
        <w:rPr>
          <w:sz w:val="22"/>
          <w:szCs w:val="22"/>
        </w:rPr>
        <w:t>Kijelentem, hogy az általam tett nyilatkozat a valóságnak megfelel és kijelentéseimet polgári jogi és büntetőjogi felelősségem tudatában teszem meg, azokért mindenkor helytállni tartozok.</w:t>
      </w:r>
    </w:p>
    <w:p w14:paraId="34E37D6D" w14:textId="77777777" w:rsidR="004E5D22" w:rsidRPr="002A7758" w:rsidRDefault="004E5D22" w:rsidP="00E070CE">
      <w:pPr>
        <w:shd w:val="clear" w:color="auto" w:fill="FFFFFF" w:themeFill="background1"/>
        <w:spacing w:line="280" w:lineRule="exact"/>
        <w:rPr>
          <w:sz w:val="22"/>
          <w:szCs w:val="22"/>
        </w:rPr>
      </w:pPr>
    </w:p>
    <w:p w14:paraId="164F942B" w14:textId="0D229328" w:rsidR="004E5D22" w:rsidRPr="002A7758" w:rsidRDefault="004E5D22" w:rsidP="00E070CE">
      <w:pPr>
        <w:pStyle w:val="Szvegtrzsbehzssal"/>
        <w:shd w:val="clear" w:color="auto" w:fill="FFFFFF" w:themeFill="background1"/>
        <w:spacing w:line="280" w:lineRule="exact"/>
        <w:ind w:left="0"/>
        <w:rPr>
          <w:sz w:val="22"/>
          <w:szCs w:val="22"/>
        </w:rPr>
      </w:pPr>
      <w:r w:rsidRPr="002A7758">
        <w:rPr>
          <w:sz w:val="22"/>
          <w:szCs w:val="22"/>
        </w:rPr>
        <w:t xml:space="preserve">Jelen nyilatkozatot </w:t>
      </w:r>
      <w:r w:rsidR="00E136BA" w:rsidRPr="002A7758">
        <w:rPr>
          <w:sz w:val="22"/>
          <w:szCs w:val="22"/>
        </w:rPr>
        <w:t xml:space="preserve">a </w:t>
      </w:r>
      <w:r w:rsidR="009924E0" w:rsidRPr="002A7758">
        <w:rPr>
          <w:sz w:val="22"/>
          <w:szCs w:val="22"/>
        </w:rPr>
        <w:t>BVH</w:t>
      </w:r>
      <w:r w:rsidR="00E136BA" w:rsidRPr="002A7758">
        <w:rPr>
          <w:sz w:val="22"/>
          <w:szCs w:val="22"/>
        </w:rPr>
        <w:t xml:space="preserve"> </w:t>
      </w:r>
      <w:proofErr w:type="spellStart"/>
      <w:r w:rsidR="00E136BA" w:rsidRPr="002A7758">
        <w:rPr>
          <w:sz w:val="22"/>
          <w:szCs w:val="22"/>
        </w:rPr>
        <w:t>Zrt</w:t>
      </w:r>
      <w:proofErr w:type="spellEnd"/>
      <w:proofErr w:type="gramStart"/>
      <w:r w:rsidR="00E136BA" w:rsidRPr="002A7758">
        <w:rPr>
          <w:sz w:val="22"/>
          <w:szCs w:val="22"/>
        </w:rPr>
        <w:t>.,</w:t>
      </w:r>
      <w:proofErr w:type="gramEnd"/>
      <w:r w:rsidR="00E136BA" w:rsidRPr="002A7758">
        <w:rPr>
          <w:sz w:val="22"/>
          <w:szCs w:val="22"/>
        </w:rPr>
        <w:t xml:space="preserve"> mint Ajánlatkérő által </w:t>
      </w:r>
      <w:r w:rsidR="00E136BA" w:rsidRPr="002A7758">
        <w:rPr>
          <w:b/>
          <w:i/>
          <w:color w:val="000000"/>
          <w:sz w:val="22"/>
          <w:szCs w:val="22"/>
        </w:rPr>
        <w:t>„</w:t>
      </w:r>
      <w:r w:rsidR="00697F61">
        <w:rPr>
          <w:b/>
          <w:i/>
          <w:color w:val="000000"/>
          <w:sz w:val="22"/>
          <w:szCs w:val="22"/>
        </w:rPr>
        <w:t>Könyvvizsgálati</w:t>
      </w:r>
      <w:r w:rsidR="00944CC6">
        <w:rPr>
          <w:b/>
          <w:i/>
          <w:color w:val="000000"/>
          <w:sz w:val="22"/>
          <w:szCs w:val="22"/>
        </w:rPr>
        <w:t xml:space="preserve"> szolgáltatás </w:t>
      </w:r>
      <w:r w:rsidR="003E20B7" w:rsidRPr="003E20B7">
        <w:rPr>
          <w:b/>
          <w:i/>
          <w:color w:val="000000"/>
          <w:sz w:val="22"/>
          <w:szCs w:val="22"/>
        </w:rPr>
        <w:t>beszerzése</w:t>
      </w:r>
      <w:r w:rsidR="00D45F50" w:rsidRPr="00D45F50">
        <w:rPr>
          <w:b/>
          <w:i/>
          <w:color w:val="000000"/>
          <w:sz w:val="22"/>
          <w:szCs w:val="22"/>
        </w:rPr>
        <w:t xml:space="preserve">” </w:t>
      </w:r>
      <w:r w:rsidRPr="002A7758">
        <w:rPr>
          <w:sz w:val="22"/>
          <w:szCs w:val="22"/>
        </w:rPr>
        <w:t>elnevezésű közbeszerzési eljárásban, az ajánlat részeként teszem/tesszük</w:t>
      </w:r>
      <w:r w:rsidRPr="002A7758">
        <w:rPr>
          <w:sz w:val="22"/>
          <w:szCs w:val="22"/>
          <w:vertAlign w:val="superscript"/>
        </w:rPr>
        <w:footnoteReference w:id="91"/>
      </w:r>
      <w:r w:rsidRPr="002A7758">
        <w:rPr>
          <w:sz w:val="22"/>
          <w:szCs w:val="22"/>
        </w:rPr>
        <w:t>.</w:t>
      </w:r>
    </w:p>
    <w:p w14:paraId="05F3F9BC" w14:textId="77777777" w:rsidR="004E5D22" w:rsidRPr="002A7758" w:rsidRDefault="004E5D22" w:rsidP="00E070CE">
      <w:pPr>
        <w:shd w:val="clear" w:color="auto" w:fill="FFFFFF" w:themeFill="background1"/>
        <w:spacing w:line="240" w:lineRule="auto"/>
        <w:rPr>
          <w:sz w:val="22"/>
          <w:szCs w:val="22"/>
        </w:rPr>
      </w:pPr>
    </w:p>
    <w:p w14:paraId="7BC0590A"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w:t>
      </w:r>
      <w:proofErr w:type="gramStart"/>
      <w:r w:rsidRPr="002A7758">
        <w:rPr>
          <w:sz w:val="22"/>
          <w:szCs w:val="22"/>
        </w:rPr>
        <w:t>: …</w:t>
      </w:r>
      <w:proofErr w:type="gramEnd"/>
      <w:r w:rsidRPr="002A7758">
        <w:rPr>
          <w:sz w:val="22"/>
          <w:szCs w:val="22"/>
        </w:rPr>
        <w:t>…………</w:t>
      </w:r>
      <w:r>
        <w:rPr>
          <w:sz w:val="22"/>
          <w:szCs w:val="22"/>
        </w:rPr>
        <w:t>(helység)</w:t>
      </w:r>
      <w:r w:rsidRPr="002A7758">
        <w:rPr>
          <w:sz w:val="22"/>
          <w:szCs w:val="22"/>
        </w:rPr>
        <w:t xml:space="preserve"> ……….. év ……………….. hónap …. napján</w:t>
      </w:r>
    </w:p>
    <w:p w14:paraId="1D24DA3B" w14:textId="77777777" w:rsidR="00C6030C" w:rsidRDefault="00C6030C" w:rsidP="00C6030C">
      <w:pPr>
        <w:pStyle w:val="Listaszerbekezds"/>
        <w:shd w:val="clear" w:color="auto" w:fill="FFFFFF" w:themeFill="background1"/>
        <w:ind w:left="284"/>
        <w:contextualSpacing/>
        <w:rPr>
          <w:sz w:val="22"/>
          <w:szCs w:val="22"/>
        </w:rPr>
      </w:pPr>
    </w:p>
    <w:p w14:paraId="29D4DE2E" w14:textId="77777777" w:rsidR="00C6030C" w:rsidRPr="002A7758" w:rsidRDefault="00C6030C" w:rsidP="00C6030C">
      <w:pPr>
        <w:pStyle w:val="Listaszerbekezds"/>
        <w:shd w:val="clear" w:color="auto" w:fill="FFFFFF" w:themeFill="background1"/>
        <w:ind w:left="284"/>
        <w:contextualSpacing/>
        <w:rPr>
          <w:sz w:val="22"/>
          <w:szCs w:val="22"/>
        </w:rPr>
      </w:pPr>
    </w:p>
    <w:p w14:paraId="665C4EE5"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7E4B8C44"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33510E2E" w14:textId="77777777" w:rsidR="00C6030C" w:rsidRPr="002A7758"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2A7758" w14:paraId="72C3FF2B"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4799CFC1"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 xml:space="preserve">(Cégszerű aláírás a kötelezettségvállalásra </w:t>
            </w:r>
            <w:proofErr w:type="spellStart"/>
            <w:r w:rsidRPr="002A7758">
              <w:rPr>
                <w:sz w:val="22"/>
                <w:szCs w:val="22"/>
              </w:rPr>
              <w:t>jogo-sult</w:t>
            </w:r>
            <w:proofErr w:type="spellEnd"/>
            <w:r w:rsidRPr="002A7758">
              <w:rPr>
                <w:sz w:val="22"/>
                <w:szCs w:val="22"/>
              </w:rPr>
              <w:t>/jogosultak, vagy aláírás a meghatalmazott/meghatalmazottak részéről)</w:t>
            </w:r>
          </w:p>
        </w:tc>
      </w:tr>
    </w:tbl>
    <w:p w14:paraId="64210F94" w14:textId="77777777" w:rsidR="004E5D22" w:rsidRPr="002A7758" w:rsidRDefault="004E5D22" w:rsidP="00E070CE">
      <w:pPr>
        <w:shd w:val="clear" w:color="auto" w:fill="FFFFFF" w:themeFill="background1"/>
        <w:spacing w:line="280" w:lineRule="exact"/>
        <w:ind w:left="567"/>
        <w:jc w:val="right"/>
        <w:rPr>
          <w:sz w:val="22"/>
          <w:szCs w:val="22"/>
        </w:rPr>
      </w:pPr>
    </w:p>
    <w:p w14:paraId="635F7D73" w14:textId="77777777" w:rsidR="002A7758" w:rsidRPr="002A7758" w:rsidRDefault="002A7758">
      <w:pPr>
        <w:widowControl/>
        <w:adjustRightInd/>
        <w:spacing w:after="200" w:line="276" w:lineRule="auto"/>
        <w:jc w:val="left"/>
        <w:textAlignment w:val="auto"/>
        <w:rPr>
          <w:sz w:val="22"/>
          <w:szCs w:val="22"/>
        </w:rPr>
      </w:pPr>
      <w:r w:rsidRPr="002A7758">
        <w:rPr>
          <w:sz w:val="22"/>
          <w:szCs w:val="22"/>
        </w:rPr>
        <w:br w:type="page"/>
      </w:r>
    </w:p>
    <w:p w14:paraId="615C9910" w14:textId="77777777" w:rsidR="004E5D22" w:rsidRPr="00492D94" w:rsidRDefault="00173275" w:rsidP="00492D94">
      <w:pPr>
        <w:shd w:val="clear" w:color="auto" w:fill="FFFFFF" w:themeFill="background1"/>
        <w:jc w:val="right"/>
        <w:rPr>
          <w:i/>
          <w:sz w:val="22"/>
          <w:szCs w:val="22"/>
        </w:rPr>
      </w:pPr>
      <w:r w:rsidRPr="00492D94">
        <w:rPr>
          <w:i/>
          <w:sz w:val="22"/>
          <w:szCs w:val="22"/>
        </w:rPr>
        <w:lastRenderedPageBreak/>
        <w:t>12. sz. minta</w:t>
      </w:r>
    </w:p>
    <w:p w14:paraId="3868F76B" w14:textId="77777777" w:rsidR="00160AAD" w:rsidRPr="00231D68" w:rsidRDefault="00160AAD" w:rsidP="00160AAD">
      <w:pPr>
        <w:suppressAutoHyphens/>
        <w:spacing w:line="240" w:lineRule="auto"/>
        <w:jc w:val="center"/>
        <w:rPr>
          <w:b/>
          <w:sz w:val="22"/>
          <w:szCs w:val="22"/>
        </w:rPr>
      </w:pPr>
      <w:r w:rsidRPr="00231D68">
        <w:rPr>
          <w:b/>
          <w:sz w:val="22"/>
          <w:szCs w:val="22"/>
        </w:rPr>
        <w:t>NYILATKOZAT</w:t>
      </w:r>
      <w:r w:rsidRPr="00231D68">
        <w:rPr>
          <w:rStyle w:val="Lbjegyzet-hivatkozs"/>
          <w:b/>
          <w:sz w:val="22"/>
          <w:szCs w:val="22"/>
        </w:rPr>
        <w:footnoteReference w:id="92"/>
      </w:r>
    </w:p>
    <w:p w14:paraId="2DE8A056" w14:textId="77777777" w:rsidR="00160AAD" w:rsidRPr="00A80A84" w:rsidRDefault="00160AAD" w:rsidP="00160AAD">
      <w:pPr>
        <w:suppressAutoHyphens/>
        <w:spacing w:line="240" w:lineRule="auto"/>
        <w:jc w:val="center"/>
        <w:rPr>
          <w:b/>
          <w:sz w:val="22"/>
          <w:szCs w:val="22"/>
        </w:rPr>
      </w:pPr>
      <w:proofErr w:type="gramStart"/>
      <w:r w:rsidRPr="00A80A84">
        <w:rPr>
          <w:b/>
          <w:sz w:val="22"/>
          <w:szCs w:val="22"/>
        </w:rPr>
        <w:t>a</w:t>
      </w:r>
      <w:proofErr w:type="gramEnd"/>
      <w:r w:rsidRPr="00A80A84">
        <w:rPr>
          <w:b/>
          <w:sz w:val="22"/>
          <w:szCs w:val="22"/>
        </w:rPr>
        <w:t xml:space="preserve"> fordításról</w:t>
      </w:r>
    </w:p>
    <w:p w14:paraId="505BBC43" w14:textId="77777777" w:rsidR="00160AAD" w:rsidRPr="00492D94" w:rsidRDefault="00160AAD" w:rsidP="00160AAD">
      <w:pPr>
        <w:suppressAutoHyphens/>
        <w:spacing w:line="240" w:lineRule="auto"/>
        <w:rPr>
          <w:sz w:val="22"/>
          <w:szCs w:val="22"/>
        </w:rPr>
      </w:pPr>
    </w:p>
    <w:p w14:paraId="6A5238F1" w14:textId="77777777" w:rsidR="00160AAD" w:rsidRPr="00492D94" w:rsidRDefault="00160AAD" w:rsidP="00160AAD">
      <w:pPr>
        <w:widowControl/>
        <w:shd w:val="clear" w:color="auto" w:fill="FFFFFF" w:themeFill="background1"/>
        <w:adjustRightInd/>
        <w:spacing w:line="240" w:lineRule="auto"/>
        <w:jc w:val="left"/>
        <w:textAlignment w:val="auto"/>
        <w:rPr>
          <w:sz w:val="22"/>
          <w:szCs w:val="22"/>
        </w:rPr>
      </w:pPr>
      <w:proofErr w:type="gramStart"/>
      <w:r w:rsidRPr="00492D94">
        <w:rPr>
          <w:sz w:val="22"/>
          <w:szCs w:val="22"/>
        </w:rPr>
        <w:t>Alulírott …</w:t>
      </w:r>
      <w:proofErr w:type="gramEnd"/>
      <w:r w:rsidRPr="00492D94">
        <w:rPr>
          <w:sz w:val="22"/>
          <w:szCs w:val="22"/>
        </w:rPr>
        <w:t>……………………………, mint a(z) ……………………….……………......... ........................... (székhely</w:t>
      </w:r>
      <w:proofErr w:type="gramStart"/>
      <w:r w:rsidRPr="00492D94">
        <w:rPr>
          <w:sz w:val="22"/>
          <w:szCs w:val="22"/>
        </w:rPr>
        <w:t>: ..</w:t>
      </w:r>
      <w:proofErr w:type="gramEnd"/>
      <w:r w:rsidRPr="00492D94">
        <w:rPr>
          <w:sz w:val="22"/>
          <w:szCs w:val="22"/>
        </w:rPr>
        <w:t xml:space="preserve">................................ …….......................................) ajánlattevő képviselője </w:t>
      </w:r>
      <w:proofErr w:type="gramStart"/>
      <w:r w:rsidRPr="00492D94">
        <w:rPr>
          <w:sz w:val="22"/>
          <w:szCs w:val="22"/>
        </w:rPr>
        <w:t>a</w:t>
      </w:r>
      <w:proofErr w:type="gramEnd"/>
      <w:r w:rsidRPr="00492D94">
        <w:rPr>
          <w:sz w:val="22"/>
          <w:szCs w:val="22"/>
        </w:rPr>
        <w:t xml:space="preserve"> </w:t>
      </w:r>
    </w:p>
    <w:p w14:paraId="6F5F7740" w14:textId="77777777" w:rsidR="00160AAD" w:rsidRPr="002A7758" w:rsidRDefault="00160AAD" w:rsidP="00160AAD">
      <w:pPr>
        <w:widowControl/>
        <w:shd w:val="clear" w:color="auto" w:fill="FFFFFF" w:themeFill="background1"/>
        <w:adjustRightInd/>
        <w:spacing w:line="240" w:lineRule="auto"/>
        <w:jc w:val="left"/>
        <w:textAlignment w:val="auto"/>
        <w:rPr>
          <w:sz w:val="22"/>
          <w:szCs w:val="22"/>
        </w:rPr>
      </w:pPr>
    </w:p>
    <w:tbl>
      <w:tblPr>
        <w:tblStyle w:val="Rcsostblzat"/>
        <w:tblW w:w="0" w:type="auto"/>
        <w:jc w:val="center"/>
        <w:tblLook w:val="04A0" w:firstRow="1" w:lastRow="0" w:firstColumn="1" w:lastColumn="0" w:noHBand="0" w:noVBand="1"/>
      </w:tblPr>
      <w:tblGrid>
        <w:gridCol w:w="4606"/>
        <w:gridCol w:w="4606"/>
      </w:tblGrid>
      <w:tr w:rsidR="00160AAD" w:rsidRPr="002A7758" w14:paraId="7318542A" w14:textId="77777777" w:rsidTr="00231D68">
        <w:trPr>
          <w:jc w:val="center"/>
        </w:trPr>
        <w:tc>
          <w:tcPr>
            <w:tcW w:w="4606" w:type="dxa"/>
            <w:shd w:val="clear" w:color="auto" w:fill="F2F2F2" w:themeFill="background1" w:themeFillShade="F2"/>
            <w:vAlign w:val="center"/>
          </w:tcPr>
          <w:p w14:paraId="3C6EBC33" w14:textId="77777777" w:rsidR="00160AAD" w:rsidRPr="002A7758" w:rsidRDefault="00160AAD" w:rsidP="00231D68">
            <w:pPr>
              <w:widowControl/>
              <w:shd w:val="clear" w:color="auto" w:fill="FFFFFF" w:themeFill="background1"/>
              <w:adjustRightInd/>
              <w:spacing w:line="240" w:lineRule="auto"/>
              <w:jc w:val="left"/>
              <w:textAlignment w:val="auto"/>
              <w:rPr>
                <w:b/>
                <w:sz w:val="22"/>
                <w:szCs w:val="22"/>
              </w:rPr>
            </w:pPr>
            <w:r w:rsidRPr="002A7758">
              <w:rPr>
                <w:b/>
                <w:sz w:val="22"/>
                <w:szCs w:val="22"/>
              </w:rPr>
              <w:t xml:space="preserve">Ajánlatkérő neve: </w:t>
            </w:r>
          </w:p>
        </w:tc>
        <w:tc>
          <w:tcPr>
            <w:tcW w:w="4606" w:type="dxa"/>
            <w:shd w:val="clear" w:color="auto" w:fill="F2F2F2" w:themeFill="background1" w:themeFillShade="F2"/>
            <w:vAlign w:val="center"/>
          </w:tcPr>
          <w:p w14:paraId="7F36C45E" w14:textId="77777777" w:rsidR="00160AAD" w:rsidRPr="002A7758" w:rsidRDefault="00160AAD" w:rsidP="00231D68">
            <w:pPr>
              <w:widowControl/>
              <w:shd w:val="clear" w:color="auto" w:fill="FFFFFF" w:themeFill="background1"/>
              <w:adjustRightInd/>
              <w:spacing w:line="240" w:lineRule="auto"/>
              <w:jc w:val="center"/>
              <w:textAlignment w:val="auto"/>
              <w:rPr>
                <w:b/>
                <w:sz w:val="22"/>
                <w:szCs w:val="22"/>
              </w:rPr>
            </w:pPr>
            <w:r w:rsidRPr="002A7758">
              <w:rPr>
                <w:b/>
                <w:sz w:val="22"/>
                <w:szCs w:val="22"/>
              </w:rPr>
              <w:t xml:space="preserve">BVH </w:t>
            </w:r>
            <w:proofErr w:type="spellStart"/>
            <w:r w:rsidRPr="002A7758">
              <w:rPr>
                <w:b/>
                <w:sz w:val="22"/>
                <w:szCs w:val="22"/>
              </w:rPr>
              <w:t>Zrt</w:t>
            </w:r>
            <w:proofErr w:type="spellEnd"/>
            <w:r w:rsidRPr="002A7758">
              <w:rPr>
                <w:b/>
                <w:sz w:val="22"/>
                <w:szCs w:val="22"/>
              </w:rPr>
              <w:t>.</w:t>
            </w:r>
          </w:p>
        </w:tc>
      </w:tr>
      <w:tr w:rsidR="00160AAD" w:rsidRPr="002A7758" w14:paraId="1C87BD93" w14:textId="77777777" w:rsidTr="00231D68">
        <w:trPr>
          <w:jc w:val="center"/>
        </w:trPr>
        <w:tc>
          <w:tcPr>
            <w:tcW w:w="4606" w:type="dxa"/>
            <w:shd w:val="clear" w:color="auto" w:fill="F2F2F2" w:themeFill="background1" w:themeFillShade="F2"/>
            <w:vAlign w:val="center"/>
          </w:tcPr>
          <w:p w14:paraId="0761BF94" w14:textId="77777777" w:rsidR="00160AAD" w:rsidRPr="002A7758" w:rsidRDefault="00160AAD" w:rsidP="00231D68">
            <w:pPr>
              <w:widowControl/>
              <w:shd w:val="clear" w:color="auto" w:fill="FFFFFF" w:themeFill="background1"/>
              <w:adjustRightInd/>
              <w:spacing w:line="240" w:lineRule="auto"/>
              <w:jc w:val="left"/>
              <w:textAlignment w:val="auto"/>
              <w:rPr>
                <w:b/>
                <w:sz w:val="22"/>
                <w:szCs w:val="22"/>
              </w:rPr>
            </w:pPr>
            <w:r w:rsidRPr="002A7758">
              <w:rPr>
                <w:b/>
                <w:sz w:val="22"/>
                <w:szCs w:val="22"/>
              </w:rPr>
              <w:t>Közbeszerzési eljárás megnevezése</w:t>
            </w:r>
          </w:p>
        </w:tc>
        <w:tc>
          <w:tcPr>
            <w:tcW w:w="4606" w:type="dxa"/>
            <w:shd w:val="clear" w:color="auto" w:fill="F2F2F2" w:themeFill="background1" w:themeFillShade="F2"/>
            <w:vAlign w:val="center"/>
          </w:tcPr>
          <w:p w14:paraId="4BFF4F08" w14:textId="02742B4B" w:rsidR="00160AAD" w:rsidRPr="00656579" w:rsidRDefault="00697F61" w:rsidP="00E57605">
            <w:pPr>
              <w:widowControl/>
              <w:shd w:val="clear" w:color="auto" w:fill="FFFFFF" w:themeFill="background1"/>
              <w:adjustRightInd/>
              <w:spacing w:line="240" w:lineRule="auto"/>
              <w:jc w:val="center"/>
              <w:textAlignment w:val="auto"/>
              <w:rPr>
                <w:sz w:val="22"/>
                <w:szCs w:val="22"/>
              </w:rPr>
            </w:pPr>
            <w:r>
              <w:rPr>
                <w:b/>
                <w:i/>
                <w:sz w:val="22"/>
                <w:szCs w:val="22"/>
              </w:rPr>
              <w:t>Könyvvizsgálati</w:t>
            </w:r>
            <w:r w:rsidR="00944CC6">
              <w:rPr>
                <w:b/>
                <w:i/>
                <w:sz w:val="22"/>
                <w:szCs w:val="22"/>
              </w:rPr>
              <w:t xml:space="preserve"> szolgáltatás </w:t>
            </w:r>
            <w:r w:rsidR="003E20B7" w:rsidRPr="003E20B7">
              <w:rPr>
                <w:b/>
                <w:i/>
                <w:sz w:val="22"/>
                <w:szCs w:val="22"/>
              </w:rPr>
              <w:t>beszerzése</w:t>
            </w:r>
          </w:p>
        </w:tc>
      </w:tr>
    </w:tbl>
    <w:p w14:paraId="1E8077D0" w14:textId="77777777" w:rsidR="00160AAD" w:rsidRPr="002A7758" w:rsidRDefault="00160AAD" w:rsidP="00160AAD">
      <w:pPr>
        <w:widowControl/>
        <w:shd w:val="clear" w:color="auto" w:fill="FFFFFF" w:themeFill="background1"/>
        <w:adjustRightInd/>
        <w:spacing w:line="240" w:lineRule="auto"/>
        <w:jc w:val="left"/>
        <w:textAlignment w:val="auto"/>
        <w:rPr>
          <w:sz w:val="22"/>
          <w:szCs w:val="22"/>
        </w:rPr>
      </w:pPr>
    </w:p>
    <w:p w14:paraId="41811E02" w14:textId="77777777" w:rsidR="00160AAD" w:rsidRPr="00A80A84" w:rsidRDefault="00160AAD" w:rsidP="00160AAD">
      <w:pPr>
        <w:suppressAutoHyphens/>
        <w:spacing w:line="240" w:lineRule="auto"/>
        <w:rPr>
          <w:sz w:val="22"/>
          <w:szCs w:val="22"/>
        </w:rPr>
      </w:pPr>
      <w:proofErr w:type="gramStart"/>
      <w:r w:rsidRPr="002A7758">
        <w:rPr>
          <w:sz w:val="22"/>
          <w:szCs w:val="22"/>
        </w:rPr>
        <w:t>tárgyú</w:t>
      </w:r>
      <w:proofErr w:type="gramEnd"/>
      <w:r w:rsidRPr="002A7758">
        <w:rPr>
          <w:sz w:val="22"/>
          <w:szCs w:val="22"/>
        </w:rPr>
        <w:t xml:space="preserve"> közbeszerzési eljárásban </w:t>
      </w:r>
      <w:r w:rsidRPr="00231D68">
        <w:rPr>
          <w:sz w:val="22"/>
          <w:szCs w:val="22"/>
        </w:rPr>
        <w:t xml:space="preserve">nyilatkozom, hogy az ajánlatban becsatolt valamennyi nem magyar nyelvű dokumentum ajánlathoz csatolt magyar nyelvű fordítása minden tekintetben megegyezik az eredeti, idegen nyelvű dokumentummal. </w:t>
      </w:r>
    </w:p>
    <w:p w14:paraId="11691C74" w14:textId="77777777" w:rsidR="00160AAD" w:rsidRPr="00492D94" w:rsidRDefault="00160AAD" w:rsidP="00160AAD">
      <w:pPr>
        <w:suppressAutoHyphens/>
        <w:spacing w:line="240" w:lineRule="auto"/>
        <w:rPr>
          <w:sz w:val="22"/>
          <w:szCs w:val="22"/>
        </w:rPr>
      </w:pPr>
    </w:p>
    <w:p w14:paraId="08754CEF" w14:textId="77777777" w:rsidR="00160AAD" w:rsidRPr="00492D94" w:rsidRDefault="00160AAD" w:rsidP="00160AAD">
      <w:pPr>
        <w:suppressAutoHyphens/>
        <w:spacing w:line="240" w:lineRule="auto"/>
        <w:rPr>
          <w:sz w:val="22"/>
          <w:szCs w:val="22"/>
        </w:rPr>
      </w:pPr>
    </w:p>
    <w:p w14:paraId="1715288B"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w:t>
      </w:r>
      <w:proofErr w:type="gramStart"/>
      <w:r w:rsidRPr="002A7758">
        <w:rPr>
          <w:sz w:val="22"/>
          <w:szCs w:val="22"/>
        </w:rPr>
        <w:t>: …</w:t>
      </w:r>
      <w:proofErr w:type="gramEnd"/>
      <w:r w:rsidRPr="002A7758">
        <w:rPr>
          <w:sz w:val="22"/>
          <w:szCs w:val="22"/>
        </w:rPr>
        <w:t>…………</w:t>
      </w:r>
      <w:r>
        <w:rPr>
          <w:sz w:val="22"/>
          <w:szCs w:val="22"/>
        </w:rPr>
        <w:t>(helység)</w:t>
      </w:r>
      <w:r w:rsidRPr="002A7758">
        <w:rPr>
          <w:sz w:val="22"/>
          <w:szCs w:val="22"/>
        </w:rPr>
        <w:t xml:space="preserve"> ……….. év ……………….. hónap …. napján</w:t>
      </w:r>
    </w:p>
    <w:p w14:paraId="21C12D6C" w14:textId="77777777" w:rsidR="00C6030C" w:rsidRDefault="00C6030C" w:rsidP="00C6030C">
      <w:pPr>
        <w:pStyle w:val="Listaszerbekezds"/>
        <w:shd w:val="clear" w:color="auto" w:fill="FFFFFF" w:themeFill="background1"/>
        <w:ind w:left="284"/>
        <w:contextualSpacing/>
        <w:rPr>
          <w:sz w:val="22"/>
          <w:szCs w:val="22"/>
        </w:rPr>
      </w:pPr>
    </w:p>
    <w:p w14:paraId="0AF8424F" w14:textId="77777777" w:rsidR="00C6030C" w:rsidRPr="002A7758" w:rsidRDefault="00C6030C" w:rsidP="00C6030C">
      <w:pPr>
        <w:pStyle w:val="Listaszerbekezds"/>
        <w:shd w:val="clear" w:color="auto" w:fill="FFFFFF" w:themeFill="background1"/>
        <w:ind w:left="284"/>
        <w:contextualSpacing/>
        <w:rPr>
          <w:sz w:val="22"/>
          <w:szCs w:val="22"/>
        </w:rPr>
      </w:pPr>
    </w:p>
    <w:p w14:paraId="71147B68"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39CF3327"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5CEA2812" w14:textId="77777777" w:rsidR="00C6030C" w:rsidRPr="002A7758"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2A7758" w14:paraId="6E264E27"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1E1030A1"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 xml:space="preserve">(Cégszerű aláírás a kötelezettségvállalásra </w:t>
            </w:r>
            <w:proofErr w:type="spellStart"/>
            <w:r w:rsidRPr="002A7758">
              <w:rPr>
                <w:sz w:val="22"/>
                <w:szCs w:val="22"/>
              </w:rPr>
              <w:t>jogo-sult</w:t>
            </w:r>
            <w:proofErr w:type="spellEnd"/>
            <w:r w:rsidRPr="002A7758">
              <w:rPr>
                <w:sz w:val="22"/>
                <w:szCs w:val="22"/>
              </w:rPr>
              <w:t>/jogosultak, vagy aláírás a meghatalmazott/meghatalmazottak részéről)</w:t>
            </w:r>
          </w:p>
        </w:tc>
      </w:tr>
    </w:tbl>
    <w:p w14:paraId="4E911AD0" w14:textId="77777777" w:rsidR="004E5D22" w:rsidRPr="002A7758" w:rsidRDefault="004E5D22" w:rsidP="00E070CE">
      <w:pPr>
        <w:shd w:val="clear" w:color="auto" w:fill="FFFFFF" w:themeFill="background1"/>
        <w:rPr>
          <w:sz w:val="22"/>
          <w:szCs w:val="22"/>
        </w:rPr>
      </w:pPr>
    </w:p>
    <w:p w14:paraId="2FBE8617" w14:textId="77777777" w:rsidR="004E5D22" w:rsidRPr="002A7758" w:rsidRDefault="004E5D22" w:rsidP="00E070CE">
      <w:pPr>
        <w:shd w:val="clear" w:color="auto" w:fill="FFFFFF" w:themeFill="background1"/>
        <w:jc w:val="right"/>
        <w:rPr>
          <w:sz w:val="22"/>
          <w:szCs w:val="22"/>
        </w:rPr>
      </w:pPr>
      <w:r w:rsidRPr="002A7758">
        <w:rPr>
          <w:sz w:val="22"/>
          <w:szCs w:val="22"/>
        </w:rPr>
        <w:br w:type="page"/>
      </w:r>
    </w:p>
    <w:p w14:paraId="3B2AE2BE" w14:textId="77777777" w:rsidR="004E5D22" w:rsidRPr="00492D94" w:rsidRDefault="00B62E49" w:rsidP="00E070CE">
      <w:pPr>
        <w:shd w:val="clear" w:color="auto" w:fill="FFFFFF" w:themeFill="background1"/>
        <w:spacing w:line="240" w:lineRule="auto"/>
        <w:jc w:val="right"/>
        <w:rPr>
          <w:i/>
          <w:sz w:val="22"/>
          <w:szCs w:val="22"/>
        </w:rPr>
      </w:pPr>
      <w:bookmarkStart w:id="29" w:name="_Toc331140259"/>
      <w:bookmarkStart w:id="30" w:name="_Toc331140403"/>
      <w:bookmarkStart w:id="31" w:name="_Toc331140519"/>
      <w:bookmarkStart w:id="32" w:name="_Toc335741422"/>
      <w:r w:rsidRPr="00492D94">
        <w:rPr>
          <w:i/>
          <w:sz w:val="22"/>
          <w:szCs w:val="22"/>
        </w:rPr>
        <w:lastRenderedPageBreak/>
        <w:t>13</w:t>
      </w:r>
      <w:r w:rsidR="009C39EA" w:rsidRPr="00492D94">
        <w:rPr>
          <w:i/>
          <w:sz w:val="22"/>
          <w:szCs w:val="22"/>
        </w:rPr>
        <w:t xml:space="preserve">. sz. </w:t>
      </w:r>
      <w:r w:rsidRPr="00492D94">
        <w:rPr>
          <w:i/>
          <w:sz w:val="22"/>
          <w:szCs w:val="22"/>
        </w:rPr>
        <w:t>minta</w:t>
      </w:r>
    </w:p>
    <w:p w14:paraId="77496A50" w14:textId="77777777" w:rsidR="004E5D22" w:rsidRPr="002A7758" w:rsidRDefault="004E5D22" w:rsidP="00E070CE">
      <w:pPr>
        <w:keepNext/>
        <w:shd w:val="clear" w:color="auto" w:fill="FFFFFF" w:themeFill="background1"/>
        <w:spacing w:line="240" w:lineRule="auto"/>
        <w:jc w:val="center"/>
        <w:outlineLvl w:val="1"/>
        <w:rPr>
          <w:b/>
          <w:bCs/>
          <w:i/>
          <w:iCs/>
          <w:sz w:val="22"/>
          <w:szCs w:val="22"/>
        </w:rPr>
      </w:pPr>
    </w:p>
    <w:p w14:paraId="5680705A" w14:textId="77777777" w:rsidR="004E5D22" w:rsidRPr="002A7758" w:rsidRDefault="004E5D22" w:rsidP="00E070CE">
      <w:pPr>
        <w:keepNext/>
        <w:shd w:val="clear" w:color="auto" w:fill="FFFFFF" w:themeFill="background1"/>
        <w:spacing w:line="240" w:lineRule="auto"/>
        <w:jc w:val="center"/>
        <w:outlineLvl w:val="1"/>
        <w:rPr>
          <w:b/>
          <w:bCs/>
          <w:i/>
          <w:iCs/>
          <w:sz w:val="22"/>
          <w:szCs w:val="22"/>
        </w:rPr>
      </w:pPr>
      <w:r w:rsidRPr="002A7758">
        <w:rPr>
          <w:b/>
          <w:bCs/>
          <w:i/>
          <w:iCs/>
          <w:sz w:val="22"/>
          <w:szCs w:val="22"/>
        </w:rPr>
        <w:t>NYILATKOZAT</w:t>
      </w:r>
      <w:bookmarkEnd w:id="29"/>
      <w:bookmarkEnd w:id="30"/>
      <w:bookmarkEnd w:id="31"/>
      <w:bookmarkEnd w:id="32"/>
      <w:r w:rsidRPr="002A7758">
        <w:rPr>
          <w:b/>
          <w:bCs/>
          <w:i/>
          <w:iCs/>
          <w:sz w:val="22"/>
          <w:szCs w:val="22"/>
        </w:rPr>
        <w:t xml:space="preserve"> </w:t>
      </w:r>
    </w:p>
    <w:p w14:paraId="18631F1D" w14:textId="77777777" w:rsidR="004E5D22" w:rsidRPr="002A7758" w:rsidRDefault="004E5D22" w:rsidP="00E070CE">
      <w:pPr>
        <w:widowControl/>
        <w:shd w:val="clear" w:color="auto" w:fill="FFFFFF" w:themeFill="background1"/>
        <w:spacing w:line="240" w:lineRule="auto"/>
        <w:rPr>
          <w:sz w:val="22"/>
          <w:szCs w:val="22"/>
        </w:rPr>
      </w:pPr>
    </w:p>
    <w:p w14:paraId="2DAD5D06" w14:textId="77777777" w:rsidR="004E5D22" w:rsidRPr="002A7758" w:rsidRDefault="004E5D22" w:rsidP="00E070CE">
      <w:pPr>
        <w:shd w:val="clear" w:color="auto" w:fill="FFFFFF" w:themeFill="background1"/>
        <w:spacing w:line="240" w:lineRule="auto"/>
        <w:rPr>
          <w:sz w:val="22"/>
          <w:szCs w:val="22"/>
        </w:rPr>
      </w:pPr>
      <w:r w:rsidRPr="002A7758">
        <w:rPr>
          <w:sz w:val="22"/>
          <w:szCs w:val="22"/>
        </w:rPr>
        <w:t>Alulírott</w:t>
      </w:r>
      <w:proofErr w:type="gramStart"/>
      <w:r w:rsidRPr="002A7758">
        <w:rPr>
          <w:sz w:val="22"/>
          <w:szCs w:val="22"/>
        </w:rPr>
        <w:t>..............................,</w:t>
      </w:r>
      <w:proofErr w:type="gramEnd"/>
      <w:r w:rsidRPr="002A7758">
        <w:rPr>
          <w:sz w:val="22"/>
          <w:szCs w:val="22"/>
        </w:rPr>
        <w:t xml:space="preserve"> mint a(z) ...................................................... (ajánlattevő cég megnevezése) képviselője büntetőjogi felelősségem teljes tudatában</w:t>
      </w:r>
    </w:p>
    <w:p w14:paraId="6ED67F93" w14:textId="77777777" w:rsidR="004E5D22" w:rsidRPr="002A7758" w:rsidRDefault="004E5D22" w:rsidP="00E070CE">
      <w:pPr>
        <w:shd w:val="clear" w:color="auto" w:fill="FFFFFF" w:themeFill="background1"/>
        <w:spacing w:line="240" w:lineRule="auto"/>
        <w:jc w:val="center"/>
        <w:rPr>
          <w:b/>
          <w:sz w:val="22"/>
          <w:szCs w:val="22"/>
        </w:rPr>
      </w:pPr>
    </w:p>
    <w:p w14:paraId="35E926C9" w14:textId="77777777" w:rsidR="004E5D22" w:rsidRPr="002A7758" w:rsidRDefault="004E5D22" w:rsidP="00E070CE">
      <w:pPr>
        <w:shd w:val="clear" w:color="auto" w:fill="FFFFFF" w:themeFill="background1"/>
        <w:spacing w:line="240" w:lineRule="auto"/>
        <w:jc w:val="center"/>
        <w:rPr>
          <w:b/>
          <w:sz w:val="22"/>
          <w:szCs w:val="22"/>
        </w:rPr>
      </w:pPr>
      <w:r w:rsidRPr="002A7758">
        <w:rPr>
          <w:b/>
          <w:sz w:val="22"/>
          <w:szCs w:val="22"/>
        </w:rPr>
        <w:t xml:space="preserve">n y i l a t k o z o </w:t>
      </w:r>
      <w:proofErr w:type="gramStart"/>
      <w:r w:rsidRPr="002A7758">
        <w:rPr>
          <w:b/>
          <w:sz w:val="22"/>
          <w:szCs w:val="22"/>
        </w:rPr>
        <w:t xml:space="preserve">m </w:t>
      </w:r>
      <w:r w:rsidR="00173275">
        <w:rPr>
          <w:b/>
          <w:sz w:val="22"/>
          <w:szCs w:val="22"/>
        </w:rPr>
        <w:t>,</w:t>
      </w:r>
      <w:proofErr w:type="gramEnd"/>
    </w:p>
    <w:p w14:paraId="4C81B493" w14:textId="77777777" w:rsidR="004E5D22" w:rsidRPr="002A7758" w:rsidRDefault="004E5D22" w:rsidP="00E070CE">
      <w:pPr>
        <w:shd w:val="clear" w:color="auto" w:fill="FFFFFF" w:themeFill="background1"/>
        <w:spacing w:line="240" w:lineRule="auto"/>
        <w:ind w:right="-3"/>
        <w:rPr>
          <w:sz w:val="22"/>
          <w:szCs w:val="22"/>
        </w:rPr>
      </w:pPr>
    </w:p>
    <w:p w14:paraId="26F95727" w14:textId="77777777" w:rsidR="004E5D22" w:rsidRPr="002A7758" w:rsidRDefault="004E5D22" w:rsidP="00E070CE">
      <w:pPr>
        <w:widowControl/>
        <w:shd w:val="clear" w:color="auto" w:fill="FFFFFF" w:themeFill="background1"/>
        <w:spacing w:line="240" w:lineRule="auto"/>
        <w:rPr>
          <w:sz w:val="22"/>
          <w:szCs w:val="22"/>
        </w:rPr>
      </w:pPr>
      <w:proofErr w:type="gramStart"/>
      <w:r w:rsidRPr="002A7758">
        <w:rPr>
          <w:sz w:val="22"/>
          <w:szCs w:val="22"/>
        </w:rPr>
        <w:t>hogy</w:t>
      </w:r>
      <w:proofErr w:type="gramEnd"/>
      <w:r w:rsidRPr="002A7758">
        <w:rPr>
          <w:sz w:val="22"/>
          <w:szCs w:val="22"/>
        </w:rPr>
        <w:t xml:space="preserve"> az elektronikus adathordozón benyújtott Ajánlat tartalma teljes mértékben megegyezik a benyújtott papír alapú Ajánlat tartalmával.</w:t>
      </w:r>
    </w:p>
    <w:p w14:paraId="46912E49" w14:textId="77777777" w:rsidR="004E5D22" w:rsidRPr="002A7758" w:rsidRDefault="004E5D22" w:rsidP="00E070CE">
      <w:pPr>
        <w:shd w:val="clear" w:color="auto" w:fill="FFFFFF" w:themeFill="background1"/>
        <w:spacing w:line="240" w:lineRule="auto"/>
        <w:outlineLvl w:val="0"/>
        <w:rPr>
          <w:sz w:val="22"/>
          <w:szCs w:val="22"/>
          <w:highlight w:val="red"/>
        </w:rPr>
      </w:pPr>
    </w:p>
    <w:p w14:paraId="4AA98C6C" w14:textId="3DAD93D8" w:rsidR="004E5D22" w:rsidRPr="002A7758" w:rsidRDefault="004E5D22" w:rsidP="00E070CE">
      <w:pPr>
        <w:shd w:val="clear" w:color="auto" w:fill="FFFFFF" w:themeFill="background1"/>
        <w:spacing w:line="240" w:lineRule="auto"/>
        <w:rPr>
          <w:sz w:val="22"/>
          <w:szCs w:val="22"/>
        </w:rPr>
      </w:pPr>
      <w:r w:rsidRPr="002A7758">
        <w:rPr>
          <w:sz w:val="22"/>
          <w:szCs w:val="22"/>
        </w:rPr>
        <w:t xml:space="preserve">Jelen nyilatkozatot </w:t>
      </w:r>
      <w:r w:rsidR="00E136BA" w:rsidRPr="002A7758">
        <w:rPr>
          <w:sz w:val="22"/>
          <w:szCs w:val="22"/>
        </w:rPr>
        <w:t xml:space="preserve">a </w:t>
      </w:r>
      <w:r w:rsidR="009924E0" w:rsidRPr="002A7758">
        <w:rPr>
          <w:sz w:val="22"/>
          <w:szCs w:val="22"/>
        </w:rPr>
        <w:t>BVH</w:t>
      </w:r>
      <w:r w:rsidR="00E136BA" w:rsidRPr="002A7758">
        <w:rPr>
          <w:sz w:val="22"/>
          <w:szCs w:val="22"/>
        </w:rPr>
        <w:t xml:space="preserve"> </w:t>
      </w:r>
      <w:proofErr w:type="spellStart"/>
      <w:r w:rsidR="00E136BA" w:rsidRPr="002A7758">
        <w:rPr>
          <w:sz w:val="22"/>
          <w:szCs w:val="22"/>
        </w:rPr>
        <w:t>Zrt</w:t>
      </w:r>
      <w:proofErr w:type="spellEnd"/>
      <w:proofErr w:type="gramStart"/>
      <w:r w:rsidR="00E136BA" w:rsidRPr="002A7758">
        <w:rPr>
          <w:sz w:val="22"/>
          <w:szCs w:val="22"/>
        </w:rPr>
        <w:t>.,</w:t>
      </w:r>
      <w:proofErr w:type="gramEnd"/>
      <w:r w:rsidR="00E136BA" w:rsidRPr="002A7758">
        <w:rPr>
          <w:sz w:val="22"/>
          <w:szCs w:val="22"/>
        </w:rPr>
        <w:t xml:space="preserve"> mint Ajánlatkérő által </w:t>
      </w:r>
      <w:r w:rsidR="00E136BA" w:rsidRPr="002A7758">
        <w:rPr>
          <w:b/>
          <w:i/>
          <w:color w:val="000000"/>
          <w:sz w:val="22"/>
          <w:szCs w:val="22"/>
        </w:rPr>
        <w:t>„</w:t>
      </w:r>
      <w:r w:rsidR="00697F61">
        <w:rPr>
          <w:b/>
          <w:i/>
          <w:color w:val="000000"/>
          <w:sz w:val="22"/>
          <w:szCs w:val="22"/>
        </w:rPr>
        <w:t>Könyvvizsgálati</w:t>
      </w:r>
      <w:r w:rsidR="00944CC6">
        <w:rPr>
          <w:b/>
          <w:i/>
          <w:color w:val="000000"/>
          <w:sz w:val="22"/>
          <w:szCs w:val="22"/>
        </w:rPr>
        <w:t xml:space="preserve"> szolgáltatás </w:t>
      </w:r>
      <w:r w:rsidR="003E20B7" w:rsidRPr="003E20B7">
        <w:rPr>
          <w:b/>
          <w:i/>
          <w:color w:val="000000"/>
          <w:sz w:val="22"/>
          <w:szCs w:val="22"/>
        </w:rPr>
        <w:t>beszerzése</w:t>
      </w:r>
      <w:r w:rsidR="00D45F50" w:rsidRPr="00D45F50">
        <w:rPr>
          <w:b/>
          <w:i/>
          <w:color w:val="000000"/>
          <w:sz w:val="22"/>
          <w:szCs w:val="22"/>
        </w:rPr>
        <w:t xml:space="preserve">” </w:t>
      </w:r>
      <w:r w:rsidRPr="002A7758">
        <w:rPr>
          <w:sz w:val="22"/>
          <w:szCs w:val="22"/>
        </w:rPr>
        <w:t>címen indított közbeszerzési eljárásban</w:t>
      </w:r>
      <w:r w:rsidRPr="002A7758">
        <w:rPr>
          <w:b/>
          <w:sz w:val="22"/>
          <w:szCs w:val="22"/>
        </w:rPr>
        <w:t xml:space="preserve"> </w:t>
      </w:r>
      <w:r w:rsidRPr="002A7758">
        <w:rPr>
          <w:sz w:val="22"/>
          <w:szCs w:val="22"/>
        </w:rPr>
        <w:t>az ajánlat részeként teszem/tesszük</w:t>
      </w:r>
      <w:r w:rsidRPr="002A7758">
        <w:rPr>
          <w:sz w:val="22"/>
          <w:szCs w:val="22"/>
          <w:vertAlign w:val="superscript"/>
        </w:rPr>
        <w:footnoteReference w:id="93"/>
      </w:r>
      <w:r w:rsidRPr="002A7758">
        <w:rPr>
          <w:sz w:val="22"/>
          <w:szCs w:val="22"/>
          <w:vertAlign w:val="superscript"/>
        </w:rPr>
        <w:t>.</w:t>
      </w:r>
    </w:p>
    <w:p w14:paraId="657CE645" w14:textId="77777777" w:rsidR="004E5D22" w:rsidRPr="002A7758" w:rsidRDefault="004E5D22" w:rsidP="00E070CE">
      <w:pPr>
        <w:shd w:val="clear" w:color="auto" w:fill="FFFFFF" w:themeFill="background1"/>
        <w:spacing w:line="240" w:lineRule="auto"/>
        <w:rPr>
          <w:sz w:val="22"/>
          <w:szCs w:val="22"/>
        </w:rPr>
      </w:pPr>
    </w:p>
    <w:p w14:paraId="039AD982"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w:t>
      </w:r>
      <w:proofErr w:type="gramStart"/>
      <w:r w:rsidRPr="002A7758">
        <w:rPr>
          <w:sz w:val="22"/>
          <w:szCs w:val="22"/>
        </w:rPr>
        <w:t>: …</w:t>
      </w:r>
      <w:proofErr w:type="gramEnd"/>
      <w:r w:rsidRPr="002A7758">
        <w:rPr>
          <w:sz w:val="22"/>
          <w:szCs w:val="22"/>
        </w:rPr>
        <w:t>…………</w:t>
      </w:r>
      <w:r>
        <w:rPr>
          <w:sz w:val="22"/>
          <w:szCs w:val="22"/>
        </w:rPr>
        <w:t>(helység)</w:t>
      </w:r>
      <w:r w:rsidRPr="002A7758">
        <w:rPr>
          <w:sz w:val="22"/>
          <w:szCs w:val="22"/>
        </w:rPr>
        <w:t xml:space="preserve"> ……….. év ……………….. hónap …. napján</w:t>
      </w:r>
    </w:p>
    <w:p w14:paraId="66970E0A" w14:textId="77777777" w:rsidR="00C6030C" w:rsidRDefault="00C6030C" w:rsidP="00C6030C">
      <w:pPr>
        <w:pStyle w:val="Listaszerbekezds"/>
        <w:shd w:val="clear" w:color="auto" w:fill="FFFFFF" w:themeFill="background1"/>
        <w:ind w:left="284"/>
        <w:contextualSpacing/>
        <w:rPr>
          <w:sz w:val="22"/>
          <w:szCs w:val="22"/>
        </w:rPr>
      </w:pPr>
    </w:p>
    <w:p w14:paraId="4C029037" w14:textId="77777777" w:rsidR="00C6030C" w:rsidRPr="002A7758" w:rsidRDefault="00C6030C" w:rsidP="00C6030C">
      <w:pPr>
        <w:pStyle w:val="Listaszerbekezds"/>
        <w:shd w:val="clear" w:color="auto" w:fill="FFFFFF" w:themeFill="background1"/>
        <w:ind w:left="284"/>
        <w:contextualSpacing/>
        <w:rPr>
          <w:sz w:val="22"/>
          <w:szCs w:val="22"/>
        </w:rPr>
      </w:pPr>
    </w:p>
    <w:p w14:paraId="19636E1E"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16842A1A"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674FD992" w14:textId="77777777" w:rsidR="00C6030C" w:rsidRPr="002A7758"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2A7758" w14:paraId="19483A24"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7D5AA3BB"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 xml:space="preserve">(Cégszerű aláírás a kötelezettségvállalásra </w:t>
            </w:r>
            <w:proofErr w:type="spellStart"/>
            <w:r w:rsidRPr="002A7758">
              <w:rPr>
                <w:sz w:val="22"/>
                <w:szCs w:val="22"/>
              </w:rPr>
              <w:t>jogo-sult</w:t>
            </w:r>
            <w:proofErr w:type="spellEnd"/>
            <w:r w:rsidRPr="002A7758">
              <w:rPr>
                <w:sz w:val="22"/>
                <w:szCs w:val="22"/>
              </w:rPr>
              <w:t>/jogosultak, vagy aláírás a meghatalmazott/meghatalmazottak részéről)</w:t>
            </w:r>
          </w:p>
        </w:tc>
      </w:tr>
    </w:tbl>
    <w:p w14:paraId="02EB3EA4" w14:textId="77777777" w:rsidR="004E5D22" w:rsidRDefault="004E5D22" w:rsidP="00E070CE">
      <w:pPr>
        <w:widowControl/>
        <w:shd w:val="clear" w:color="auto" w:fill="FFFFFF" w:themeFill="background1"/>
        <w:adjustRightInd/>
        <w:spacing w:line="240" w:lineRule="auto"/>
        <w:jc w:val="left"/>
        <w:textAlignment w:val="auto"/>
        <w:rPr>
          <w:bCs/>
          <w:i/>
          <w:iCs/>
          <w:color w:val="000000"/>
          <w:sz w:val="22"/>
          <w:szCs w:val="22"/>
        </w:rPr>
      </w:pPr>
      <w:r w:rsidRPr="002A7758">
        <w:rPr>
          <w:bCs/>
          <w:i/>
          <w:iCs/>
          <w:color w:val="000000"/>
          <w:sz w:val="22"/>
          <w:szCs w:val="22"/>
        </w:rPr>
        <w:br w:type="page"/>
      </w:r>
    </w:p>
    <w:p w14:paraId="15CEB89A" w14:textId="77777777" w:rsidR="00705A80" w:rsidRPr="00492D94" w:rsidRDefault="00705A80" w:rsidP="00705A80">
      <w:pPr>
        <w:shd w:val="clear" w:color="auto" w:fill="FFFFFF" w:themeFill="background1"/>
        <w:spacing w:line="240" w:lineRule="auto"/>
        <w:jc w:val="right"/>
        <w:rPr>
          <w:i/>
          <w:sz w:val="22"/>
          <w:szCs w:val="22"/>
        </w:rPr>
      </w:pPr>
      <w:r w:rsidRPr="00492D94">
        <w:rPr>
          <w:i/>
          <w:sz w:val="22"/>
          <w:szCs w:val="22"/>
        </w:rPr>
        <w:lastRenderedPageBreak/>
        <w:t>1</w:t>
      </w:r>
      <w:r>
        <w:rPr>
          <w:i/>
          <w:sz w:val="22"/>
          <w:szCs w:val="22"/>
        </w:rPr>
        <w:t>4</w:t>
      </w:r>
      <w:r w:rsidRPr="00492D94">
        <w:rPr>
          <w:i/>
          <w:sz w:val="22"/>
          <w:szCs w:val="22"/>
        </w:rPr>
        <w:t>. sz. minta</w:t>
      </w:r>
    </w:p>
    <w:p w14:paraId="368CA711" w14:textId="77777777" w:rsidR="00705A80" w:rsidRPr="00231D68" w:rsidRDefault="00705A80" w:rsidP="00705A80">
      <w:pPr>
        <w:shd w:val="clear" w:color="auto" w:fill="FFFFFF" w:themeFill="background1"/>
        <w:spacing w:line="240" w:lineRule="auto"/>
        <w:jc w:val="right"/>
        <w:rPr>
          <w:b/>
          <w:sz w:val="22"/>
          <w:szCs w:val="22"/>
        </w:rPr>
      </w:pPr>
    </w:p>
    <w:p w14:paraId="4CF20DB8" w14:textId="77777777" w:rsidR="00705A80" w:rsidRPr="00A80A84" w:rsidRDefault="00705A80" w:rsidP="00705A80">
      <w:pPr>
        <w:shd w:val="clear" w:color="auto" w:fill="FFFFFF" w:themeFill="background1"/>
        <w:spacing w:line="240" w:lineRule="auto"/>
        <w:jc w:val="center"/>
        <w:rPr>
          <w:b/>
          <w:sz w:val="22"/>
          <w:szCs w:val="22"/>
        </w:rPr>
      </w:pPr>
    </w:p>
    <w:p w14:paraId="7D051DD0" w14:textId="77777777" w:rsidR="00705A80" w:rsidRPr="00492D94" w:rsidRDefault="00705A80" w:rsidP="00705A80">
      <w:pPr>
        <w:shd w:val="clear" w:color="auto" w:fill="FFFFFF" w:themeFill="background1"/>
        <w:spacing w:line="240" w:lineRule="auto"/>
        <w:jc w:val="center"/>
        <w:rPr>
          <w:b/>
          <w:sz w:val="22"/>
          <w:szCs w:val="22"/>
        </w:rPr>
      </w:pPr>
    </w:p>
    <w:p w14:paraId="4855A9D3" w14:textId="77777777" w:rsidR="00705A80" w:rsidRPr="00492D94" w:rsidRDefault="00705A80" w:rsidP="00705A80">
      <w:pPr>
        <w:shd w:val="clear" w:color="auto" w:fill="FFFFFF" w:themeFill="background1"/>
        <w:spacing w:line="240" w:lineRule="auto"/>
        <w:jc w:val="center"/>
        <w:rPr>
          <w:b/>
          <w:sz w:val="22"/>
          <w:szCs w:val="22"/>
        </w:rPr>
      </w:pPr>
    </w:p>
    <w:p w14:paraId="1960E7D6" w14:textId="77777777" w:rsidR="00705A80" w:rsidRPr="00492D94" w:rsidRDefault="00705A80" w:rsidP="00705A80">
      <w:pPr>
        <w:shd w:val="clear" w:color="auto" w:fill="FFFFFF" w:themeFill="background1"/>
        <w:spacing w:line="240" w:lineRule="auto"/>
        <w:jc w:val="center"/>
        <w:rPr>
          <w:b/>
          <w:sz w:val="22"/>
          <w:szCs w:val="22"/>
        </w:rPr>
      </w:pPr>
    </w:p>
    <w:p w14:paraId="35AAAA99" w14:textId="77777777" w:rsidR="00705A80" w:rsidRPr="00897993" w:rsidRDefault="00705A80" w:rsidP="00705A80">
      <w:pPr>
        <w:jc w:val="center"/>
        <w:rPr>
          <w:b/>
          <w:sz w:val="22"/>
          <w:szCs w:val="22"/>
        </w:rPr>
      </w:pPr>
      <w:r>
        <w:rPr>
          <w:b/>
          <w:bCs/>
          <w:sz w:val="22"/>
          <w:szCs w:val="22"/>
        </w:rPr>
        <w:t>Ajánlattevő</w:t>
      </w:r>
      <w:r w:rsidRPr="00897993">
        <w:rPr>
          <w:b/>
          <w:sz w:val="22"/>
          <w:szCs w:val="22"/>
        </w:rPr>
        <w:t xml:space="preserve"> „Nyilatkozat”</w:t>
      </w:r>
      <w:proofErr w:type="spellStart"/>
      <w:r w:rsidRPr="00897993">
        <w:rPr>
          <w:b/>
          <w:sz w:val="22"/>
          <w:szCs w:val="22"/>
        </w:rPr>
        <w:t>-</w:t>
      </w:r>
      <w:proofErr w:type="gramStart"/>
      <w:r w:rsidRPr="00897993">
        <w:rPr>
          <w:b/>
          <w:sz w:val="22"/>
          <w:szCs w:val="22"/>
        </w:rPr>
        <w:t>a</w:t>
      </w:r>
      <w:proofErr w:type="spellEnd"/>
      <w:proofErr w:type="gramEnd"/>
    </w:p>
    <w:p w14:paraId="6F5F8FB6" w14:textId="77777777" w:rsidR="00705A80" w:rsidRPr="00897993" w:rsidRDefault="00705A80" w:rsidP="00705A80">
      <w:pPr>
        <w:jc w:val="center"/>
        <w:rPr>
          <w:b/>
          <w:bCs/>
          <w:sz w:val="22"/>
          <w:szCs w:val="22"/>
        </w:rPr>
      </w:pPr>
      <w:proofErr w:type="gramStart"/>
      <w:r w:rsidRPr="00897993">
        <w:rPr>
          <w:b/>
          <w:bCs/>
          <w:sz w:val="22"/>
          <w:szCs w:val="22"/>
        </w:rPr>
        <w:t>a</w:t>
      </w:r>
      <w:proofErr w:type="gramEnd"/>
      <w:r w:rsidRPr="00897993">
        <w:rPr>
          <w:b/>
          <w:bCs/>
          <w:sz w:val="22"/>
          <w:szCs w:val="22"/>
        </w:rPr>
        <w:t xml:space="preserve"> Kbt. 67. § (4) bekezdésre vonatkozóan</w:t>
      </w:r>
      <w:r w:rsidRPr="00897993">
        <w:rPr>
          <w:sz w:val="22"/>
          <w:szCs w:val="22"/>
          <w:vertAlign w:val="superscript"/>
        </w:rPr>
        <w:footnoteReference w:id="94"/>
      </w:r>
    </w:p>
    <w:p w14:paraId="40193B0B" w14:textId="77777777" w:rsidR="00705A80" w:rsidRPr="00897993" w:rsidRDefault="00705A80" w:rsidP="00705A80">
      <w:pPr>
        <w:tabs>
          <w:tab w:val="left" w:pos="540"/>
        </w:tabs>
        <w:rPr>
          <w:sz w:val="22"/>
          <w:szCs w:val="22"/>
        </w:rPr>
      </w:pPr>
    </w:p>
    <w:p w14:paraId="22FAEDA3" w14:textId="77777777" w:rsidR="00705A80" w:rsidRPr="00897993" w:rsidRDefault="00705A80" w:rsidP="00705A80">
      <w:pPr>
        <w:tabs>
          <w:tab w:val="left" w:pos="540"/>
        </w:tabs>
        <w:rPr>
          <w:sz w:val="22"/>
          <w:szCs w:val="22"/>
        </w:rPr>
      </w:pPr>
    </w:p>
    <w:p w14:paraId="0F7B5B7D" w14:textId="470D96C5" w:rsidR="00705A80" w:rsidRPr="00897993" w:rsidRDefault="00705A80" w:rsidP="00705A80">
      <w:pPr>
        <w:pStyle w:val="szoveg"/>
        <w:ind w:left="0"/>
        <w:rPr>
          <w:b/>
          <w:bCs/>
          <w:i/>
          <w:sz w:val="22"/>
          <w:szCs w:val="22"/>
        </w:rPr>
      </w:pPr>
      <w:r w:rsidRPr="00897993">
        <w:rPr>
          <w:sz w:val="22"/>
          <w:szCs w:val="22"/>
        </w:rPr>
        <w:t>Alulírott/alulírottak</w:t>
      </w:r>
      <w:proofErr w:type="gramStart"/>
      <w:r w:rsidRPr="00897993">
        <w:rPr>
          <w:sz w:val="22"/>
          <w:szCs w:val="22"/>
        </w:rPr>
        <w:t>, …</w:t>
      </w:r>
      <w:proofErr w:type="gramEnd"/>
      <w:r w:rsidRPr="00897993">
        <w:rPr>
          <w:sz w:val="22"/>
          <w:szCs w:val="22"/>
        </w:rPr>
        <w:t>…………………………. a …………………….. társaság (</w:t>
      </w:r>
      <w:proofErr w:type="spellStart"/>
      <w:r w:rsidRPr="00897993">
        <w:rPr>
          <w:sz w:val="22"/>
          <w:szCs w:val="22"/>
        </w:rPr>
        <w:t>társaság</w:t>
      </w:r>
      <w:proofErr w:type="spellEnd"/>
      <w:r w:rsidRPr="00897993">
        <w:rPr>
          <w:sz w:val="22"/>
          <w:szCs w:val="22"/>
        </w:rPr>
        <w:t xml:space="preserve"> megnevezése, címe) nevében a </w:t>
      </w:r>
      <w:r w:rsidRPr="00511CC6">
        <w:rPr>
          <w:sz w:val="22"/>
          <w:szCs w:val="22"/>
        </w:rPr>
        <w:t xml:space="preserve">BVH </w:t>
      </w:r>
      <w:proofErr w:type="spellStart"/>
      <w:r w:rsidRPr="00511CC6">
        <w:rPr>
          <w:sz w:val="22"/>
          <w:szCs w:val="22"/>
        </w:rPr>
        <w:t>Zrt</w:t>
      </w:r>
      <w:proofErr w:type="spellEnd"/>
      <w:r w:rsidRPr="00511CC6">
        <w:rPr>
          <w:sz w:val="22"/>
          <w:szCs w:val="22"/>
        </w:rPr>
        <w:t xml:space="preserve">., mint Ajánlatkérő által </w:t>
      </w:r>
      <w:r w:rsidRPr="00511CC6">
        <w:rPr>
          <w:b/>
          <w:i/>
          <w:color w:val="000000"/>
          <w:sz w:val="22"/>
          <w:szCs w:val="22"/>
        </w:rPr>
        <w:t>„</w:t>
      </w:r>
      <w:r w:rsidR="00944CC6">
        <w:rPr>
          <w:b/>
          <w:i/>
          <w:color w:val="000000"/>
          <w:sz w:val="22"/>
          <w:szCs w:val="22"/>
        </w:rPr>
        <w:t xml:space="preserve">Könyvvizsgálati szolgáltatás </w:t>
      </w:r>
      <w:r w:rsidR="003E20B7" w:rsidRPr="003E20B7">
        <w:rPr>
          <w:b/>
          <w:i/>
          <w:color w:val="000000"/>
          <w:sz w:val="22"/>
          <w:szCs w:val="22"/>
        </w:rPr>
        <w:t>beszerzése</w:t>
      </w:r>
      <w:r w:rsidRPr="00897993">
        <w:rPr>
          <w:b/>
          <w:bCs/>
          <w:i/>
          <w:sz w:val="22"/>
          <w:szCs w:val="22"/>
        </w:rPr>
        <w:t xml:space="preserve">” </w:t>
      </w:r>
      <w:r w:rsidRPr="00897993">
        <w:rPr>
          <w:sz w:val="22"/>
          <w:szCs w:val="22"/>
        </w:rPr>
        <w:t xml:space="preserve">tárgyú, uniós eljárási rend szerinti </w:t>
      </w:r>
      <w:r>
        <w:rPr>
          <w:sz w:val="22"/>
          <w:szCs w:val="22"/>
        </w:rPr>
        <w:t>nyílt</w:t>
      </w:r>
      <w:r w:rsidRPr="00897993">
        <w:rPr>
          <w:sz w:val="22"/>
          <w:szCs w:val="22"/>
        </w:rPr>
        <w:t xml:space="preserve"> közbeszerzési eljárásban ezúton nyilatkozom, hogy nem veszünk igénybe a Kbt. 62. § (1)-(2) bekezdése szerinti kizáró okok hatálya alá eső alvállalkozót.</w:t>
      </w:r>
    </w:p>
    <w:p w14:paraId="0A7172A6" w14:textId="77777777" w:rsidR="00705A80" w:rsidRPr="00897993" w:rsidRDefault="00705A80" w:rsidP="00705A80">
      <w:pPr>
        <w:tabs>
          <w:tab w:val="left" w:pos="540"/>
        </w:tabs>
        <w:ind w:left="540" w:hanging="540"/>
        <w:rPr>
          <w:bCs/>
          <w:sz w:val="22"/>
          <w:szCs w:val="22"/>
        </w:rPr>
      </w:pPr>
    </w:p>
    <w:p w14:paraId="3D481289" w14:textId="77777777" w:rsidR="00705A80" w:rsidRPr="00897993" w:rsidRDefault="00705A80" w:rsidP="00705A80">
      <w:pPr>
        <w:tabs>
          <w:tab w:val="left" w:pos="540"/>
        </w:tabs>
        <w:ind w:left="540" w:hanging="540"/>
        <w:rPr>
          <w:bCs/>
          <w:sz w:val="22"/>
          <w:szCs w:val="22"/>
        </w:rPr>
      </w:pPr>
    </w:p>
    <w:p w14:paraId="10FBEF82" w14:textId="77777777" w:rsidR="00705A80" w:rsidRPr="00897993" w:rsidRDefault="00705A80" w:rsidP="00705A80">
      <w:pPr>
        <w:tabs>
          <w:tab w:val="left" w:pos="540"/>
        </w:tabs>
        <w:ind w:left="540" w:hanging="540"/>
        <w:rPr>
          <w:bCs/>
          <w:sz w:val="22"/>
          <w:szCs w:val="22"/>
        </w:rPr>
      </w:pPr>
    </w:p>
    <w:p w14:paraId="2C200A9F" w14:textId="77777777" w:rsidR="00705A80" w:rsidRPr="00897993" w:rsidRDefault="00705A80" w:rsidP="00705A80">
      <w:pPr>
        <w:rPr>
          <w:sz w:val="22"/>
          <w:szCs w:val="22"/>
        </w:rPr>
      </w:pPr>
      <w:r w:rsidRPr="00897993">
        <w:rPr>
          <w:sz w:val="22"/>
          <w:szCs w:val="22"/>
        </w:rPr>
        <w:t>Kelt</w:t>
      </w:r>
      <w:proofErr w:type="gramStart"/>
      <w:r w:rsidRPr="00897993">
        <w:rPr>
          <w:sz w:val="22"/>
          <w:szCs w:val="22"/>
        </w:rPr>
        <w:t>……………………….,</w:t>
      </w:r>
      <w:proofErr w:type="gramEnd"/>
      <w:r w:rsidRPr="00897993">
        <w:rPr>
          <w:sz w:val="22"/>
          <w:szCs w:val="22"/>
        </w:rPr>
        <w:t xml:space="preserve"> 2017. év …………………. hó ….. napján.</w:t>
      </w:r>
    </w:p>
    <w:p w14:paraId="644438AC" w14:textId="77777777" w:rsidR="00705A80" w:rsidRPr="00897993" w:rsidRDefault="00705A80" w:rsidP="00705A80">
      <w:pPr>
        <w:jc w:val="center"/>
        <w:rPr>
          <w:sz w:val="22"/>
          <w:szCs w:val="22"/>
        </w:rPr>
      </w:pPr>
    </w:p>
    <w:p w14:paraId="283F0031" w14:textId="77777777" w:rsidR="00705A80" w:rsidRPr="00897993" w:rsidRDefault="00705A80" w:rsidP="00705A80">
      <w:pPr>
        <w:rPr>
          <w:sz w:val="22"/>
          <w:szCs w:val="22"/>
        </w:rPr>
      </w:pPr>
    </w:p>
    <w:p w14:paraId="13F72C3F" w14:textId="77777777" w:rsidR="00705A80" w:rsidRPr="00897993" w:rsidRDefault="00705A80" w:rsidP="00705A80">
      <w:pPr>
        <w:rPr>
          <w:sz w:val="22"/>
          <w:szCs w:val="22"/>
        </w:rPr>
      </w:pPr>
    </w:p>
    <w:tbl>
      <w:tblPr>
        <w:tblW w:w="4819" w:type="dxa"/>
        <w:tblInd w:w="3794" w:type="dxa"/>
        <w:tblLayout w:type="fixed"/>
        <w:tblLook w:val="01E0" w:firstRow="1" w:lastRow="1" w:firstColumn="1" w:lastColumn="1" w:noHBand="0" w:noVBand="0"/>
      </w:tblPr>
      <w:tblGrid>
        <w:gridCol w:w="4819"/>
      </w:tblGrid>
      <w:tr w:rsidR="00705A80" w:rsidRPr="00511CC6" w14:paraId="3C1ED283" w14:textId="77777777" w:rsidTr="00395787">
        <w:tc>
          <w:tcPr>
            <w:tcW w:w="4819" w:type="dxa"/>
          </w:tcPr>
          <w:p w14:paraId="0C693B91" w14:textId="77777777" w:rsidR="00705A80" w:rsidRPr="00897993" w:rsidRDefault="00705A80" w:rsidP="00395787">
            <w:pPr>
              <w:pStyle w:val="Szvegtrzs26"/>
              <w:spacing w:line="276" w:lineRule="auto"/>
              <w:ind w:left="0"/>
              <w:jc w:val="center"/>
              <w:rPr>
                <w:sz w:val="22"/>
                <w:szCs w:val="22"/>
              </w:rPr>
            </w:pPr>
            <w:r w:rsidRPr="00897993">
              <w:rPr>
                <w:sz w:val="22"/>
                <w:szCs w:val="22"/>
              </w:rPr>
              <w:t>………………………………………………..</w:t>
            </w:r>
          </w:p>
        </w:tc>
      </w:tr>
      <w:tr w:rsidR="00705A80" w:rsidRPr="00511CC6" w14:paraId="6B603F05" w14:textId="77777777" w:rsidTr="00395787">
        <w:tc>
          <w:tcPr>
            <w:tcW w:w="4819" w:type="dxa"/>
          </w:tcPr>
          <w:p w14:paraId="057EC535" w14:textId="77777777" w:rsidR="00705A80" w:rsidRPr="00897993" w:rsidRDefault="00705A80" w:rsidP="00395787">
            <w:pPr>
              <w:pStyle w:val="Szvegtrzs26"/>
              <w:spacing w:line="276" w:lineRule="auto"/>
              <w:ind w:left="0" w:right="0"/>
              <w:jc w:val="center"/>
              <w:rPr>
                <w:sz w:val="22"/>
                <w:szCs w:val="22"/>
              </w:rPr>
            </w:pPr>
            <w:r w:rsidRPr="00897993">
              <w:rPr>
                <w:sz w:val="22"/>
                <w:szCs w:val="22"/>
              </w:rPr>
              <w:t>(Cégszerű aláírás a kötelezettség-vállalásra jogosult/jogosultak, vagy aláírás a meghatalmazott/meghatalmazottak részéről)</w:t>
            </w:r>
            <w:r w:rsidRPr="00897993">
              <w:rPr>
                <w:rStyle w:val="Lbjegyzet-hivatkozs"/>
                <w:sz w:val="22"/>
                <w:szCs w:val="22"/>
              </w:rPr>
              <w:footnoteReference w:id="95"/>
            </w:r>
          </w:p>
        </w:tc>
      </w:tr>
    </w:tbl>
    <w:p w14:paraId="665E8891" w14:textId="77777777" w:rsidR="00705A80" w:rsidRPr="009A3D35" w:rsidRDefault="00705A80" w:rsidP="00705A80">
      <w:pPr>
        <w:rPr>
          <w:rFonts w:ascii="Arial" w:eastAsia="SimHei" w:hAnsi="Arial" w:cs="Arial"/>
          <w:b/>
        </w:rPr>
      </w:pPr>
    </w:p>
    <w:p w14:paraId="53AA164A" w14:textId="77777777" w:rsidR="00705A80" w:rsidRPr="009A3D35" w:rsidRDefault="00705A80" w:rsidP="00705A80">
      <w:pPr>
        <w:rPr>
          <w:rFonts w:ascii="Arial" w:hAnsi="Arial" w:cs="Arial"/>
        </w:rPr>
      </w:pPr>
    </w:p>
    <w:p w14:paraId="3F25F923" w14:textId="77777777" w:rsidR="00705A80" w:rsidRPr="002A7758" w:rsidRDefault="00705A80" w:rsidP="00705A80">
      <w:pPr>
        <w:widowControl/>
        <w:shd w:val="clear" w:color="auto" w:fill="FFFFFF" w:themeFill="background1"/>
        <w:adjustRightInd/>
        <w:spacing w:line="240" w:lineRule="auto"/>
        <w:jc w:val="left"/>
        <w:textAlignment w:val="auto"/>
        <w:rPr>
          <w:sz w:val="22"/>
          <w:szCs w:val="22"/>
        </w:rPr>
      </w:pPr>
    </w:p>
    <w:p w14:paraId="2ED38EE7" w14:textId="77777777" w:rsidR="00160AAD" w:rsidRPr="00231D68" w:rsidRDefault="00160AAD" w:rsidP="00492D94">
      <w:pPr>
        <w:shd w:val="clear" w:color="auto" w:fill="FFFFFF" w:themeFill="background1"/>
        <w:spacing w:line="240" w:lineRule="auto"/>
        <w:jc w:val="center"/>
        <w:rPr>
          <w:b/>
          <w:sz w:val="22"/>
          <w:szCs w:val="22"/>
        </w:rPr>
      </w:pPr>
    </w:p>
    <w:p w14:paraId="051E0FEF" w14:textId="77777777" w:rsidR="00160AAD" w:rsidRPr="00A80A84" w:rsidRDefault="00160AAD" w:rsidP="00492D94">
      <w:pPr>
        <w:shd w:val="clear" w:color="auto" w:fill="FFFFFF" w:themeFill="background1"/>
        <w:spacing w:line="240" w:lineRule="auto"/>
        <w:jc w:val="center"/>
        <w:rPr>
          <w:b/>
          <w:sz w:val="22"/>
          <w:szCs w:val="22"/>
        </w:rPr>
      </w:pPr>
    </w:p>
    <w:p w14:paraId="6D55F965" w14:textId="77777777" w:rsidR="00160AAD" w:rsidRPr="00492D94" w:rsidRDefault="00160AAD" w:rsidP="00492D94">
      <w:pPr>
        <w:shd w:val="clear" w:color="auto" w:fill="FFFFFF" w:themeFill="background1"/>
        <w:spacing w:line="240" w:lineRule="auto"/>
        <w:jc w:val="center"/>
        <w:rPr>
          <w:b/>
          <w:sz w:val="22"/>
          <w:szCs w:val="22"/>
        </w:rPr>
      </w:pPr>
    </w:p>
    <w:p w14:paraId="164D9307" w14:textId="77777777" w:rsidR="00160AAD" w:rsidRPr="00492D94" w:rsidRDefault="00160AAD" w:rsidP="00492D94">
      <w:pPr>
        <w:shd w:val="clear" w:color="auto" w:fill="FFFFFF" w:themeFill="background1"/>
        <w:spacing w:line="240" w:lineRule="auto"/>
        <w:jc w:val="center"/>
        <w:rPr>
          <w:b/>
          <w:sz w:val="22"/>
          <w:szCs w:val="22"/>
        </w:rPr>
      </w:pPr>
    </w:p>
    <w:p w14:paraId="390E266C" w14:textId="77777777" w:rsidR="00160AAD" w:rsidRPr="00492D94" w:rsidRDefault="00160AAD" w:rsidP="00492D94">
      <w:pPr>
        <w:shd w:val="clear" w:color="auto" w:fill="FFFFFF" w:themeFill="background1"/>
        <w:spacing w:line="240" w:lineRule="auto"/>
        <w:jc w:val="center"/>
        <w:rPr>
          <w:b/>
          <w:sz w:val="22"/>
          <w:szCs w:val="22"/>
        </w:rPr>
      </w:pPr>
    </w:p>
    <w:p w14:paraId="6EE4BD85" w14:textId="77777777" w:rsidR="00160AAD" w:rsidRPr="00492D94" w:rsidRDefault="00160AAD" w:rsidP="00492D94">
      <w:pPr>
        <w:shd w:val="clear" w:color="auto" w:fill="FFFFFF" w:themeFill="background1"/>
        <w:spacing w:line="240" w:lineRule="auto"/>
        <w:jc w:val="center"/>
        <w:rPr>
          <w:b/>
          <w:sz w:val="22"/>
          <w:szCs w:val="22"/>
        </w:rPr>
      </w:pPr>
    </w:p>
    <w:p w14:paraId="584791AC" w14:textId="77777777" w:rsidR="00160AAD" w:rsidRPr="00492D94" w:rsidRDefault="00160AAD" w:rsidP="00492D94">
      <w:pPr>
        <w:shd w:val="clear" w:color="auto" w:fill="FFFFFF" w:themeFill="background1"/>
        <w:spacing w:line="240" w:lineRule="auto"/>
        <w:jc w:val="center"/>
        <w:rPr>
          <w:b/>
          <w:sz w:val="22"/>
          <w:szCs w:val="22"/>
        </w:rPr>
      </w:pPr>
    </w:p>
    <w:p w14:paraId="4CAC6526" w14:textId="77777777" w:rsidR="00160AAD" w:rsidRPr="00492D94" w:rsidRDefault="00160AAD" w:rsidP="00492D94">
      <w:pPr>
        <w:shd w:val="clear" w:color="auto" w:fill="FFFFFF" w:themeFill="background1"/>
        <w:spacing w:line="240" w:lineRule="auto"/>
        <w:jc w:val="center"/>
        <w:rPr>
          <w:b/>
          <w:sz w:val="22"/>
          <w:szCs w:val="22"/>
        </w:rPr>
      </w:pPr>
    </w:p>
    <w:p w14:paraId="0CB151B4" w14:textId="77777777" w:rsidR="00160AAD" w:rsidRPr="00492D94" w:rsidRDefault="00160AAD" w:rsidP="00492D94">
      <w:pPr>
        <w:shd w:val="clear" w:color="auto" w:fill="FFFFFF" w:themeFill="background1"/>
        <w:spacing w:line="240" w:lineRule="auto"/>
        <w:jc w:val="center"/>
        <w:rPr>
          <w:b/>
          <w:sz w:val="22"/>
          <w:szCs w:val="22"/>
        </w:rPr>
      </w:pPr>
    </w:p>
    <w:p w14:paraId="09981347" w14:textId="77777777" w:rsidR="00160AAD" w:rsidRPr="00492D94" w:rsidRDefault="00160AAD" w:rsidP="00492D94">
      <w:pPr>
        <w:shd w:val="clear" w:color="auto" w:fill="FFFFFF" w:themeFill="background1"/>
        <w:spacing w:line="240" w:lineRule="auto"/>
        <w:jc w:val="center"/>
        <w:rPr>
          <w:b/>
          <w:sz w:val="22"/>
          <w:szCs w:val="22"/>
        </w:rPr>
      </w:pPr>
    </w:p>
    <w:p w14:paraId="2A2836B4" w14:textId="77777777" w:rsidR="00160AAD" w:rsidRPr="00492D94" w:rsidRDefault="00160AAD" w:rsidP="00492D94">
      <w:pPr>
        <w:shd w:val="clear" w:color="auto" w:fill="FFFFFF" w:themeFill="background1"/>
        <w:spacing w:line="240" w:lineRule="auto"/>
        <w:jc w:val="center"/>
        <w:rPr>
          <w:b/>
          <w:sz w:val="22"/>
          <w:szCs w:val="22"/>
        </w:rPr>
      </w:pPr>
    </w:p>
    <w:p w14:paraId="63C75BCC" w14:textId="77777777" w:rsidR="00160AAD" w:rsidRDefault="00160AAD" w:rsidP="00492D94">
      <w:pPr>
        <w:shd w:val="clear" w:color="auto" w:fill="FFFFFF" w:themeFill="background1"/>
        <w:spacing w:line="240" w:lineRule="auto"/>
        <w:jc w:val="center"/>
        <w:rPr>
          <w:b/>
          <w:sz w:val="22"/>
          <w:szCs w:val="22"/>
        </w:rPr>
      </w:pPr>
    </w:p>
    <w:p w14:paraId="72199B17" w14:textId="77777777" w:rsidR="00705A80" w:rsidRPr="00492D94" w:rsidRDefault="00705A80" w:rsidP="00492D94">
      <w:pPr>
        <w:shd w:val="clear" w:color="auto" w:fill="FFFFFF" w:themeFill="background1"/>
        <w:spacing w:line="240" w:lineRule="auto"/>
        <w:jc w:val="center"/>
        <w:rPr>
          <w:b/>
          <w:sz w:val="22"/>
          <w:szCs w:val="22"/>
        </w:rPr>
      </w:pPr>
    </w:p>
    <w:p w14:paraId="5B5FB678" w14:textId="77777777" w:rsidR="00160AAD" w:rsidRDefault="00160AAD" w:rsidP="00492D94">
      <w:pPr>
        <w:shd w:val="clear" w:color="auto" w:fill="FFFFFF" w:themeFill="background1"/>
        <w:spacing w:line="240" w:lineRule="auto"/>
        <w:jc w:val="center"/>
        <w:rPr>
          <w:b/>
          <w:sz w:val="22"/>
          <w:szCs w:val="22"/>
        </w:rPr>
      </w:pPr>
    </w:p>
    <w:p w14:paraId="01E7EFD7" w14:textId="77777777" w:rsidR="00705A80" w:rsidRPr="00492D94" w:rsidRDefault="00705A80" w:rsidP="00492D94">
      <w:pPr>
        <w:shd w:val="clear" w:color="auto" w:fill="FFFFFF" w:themeFill="background1"/>
        <w:spacing w:line="240" w:lineRule="auto"/>
        <w:jc w:val="center"/>
        <w:rPr>
          <w:b/>
          <w:sz w:val="22"/>
          <w:szCs w:val="22"/>
        </w:rPr>
      </w:pPr>
    </w:p>
    <w:p w14:paraId="39E8C134" w14:textId="77777777" w:rsidR="00160AAD" w:rsidRPr="00492D94" w:rsidRDefault="00160AAD" w:rsidP="00492D94">
      <w:pPr>
        <w:shd w:val="clear" w:color="auto" w:fill="FFFFFF" w:themeFill="background1"/>
        <w:spacing w:line="240" w:lineRule="auto"/>
        <w:jc w:val="center"/>
        <w:rPr>
          <w:b/>
          <w:sz w:val="22"/>
          <w:szCs w:val="22"/>
        </w:rPr>
      </w:pPr>
    </w:p>
    <w:p w14:paraId="3148C747" w14:textId="77777777" w:rsidR="00160AAD" w:rsidRPr="00492D94" w:rsidRDefault="00160AAD" w:rsidP="00492D94">
      <w:pPr>
        <w:shd w:val="clear" w:color="auto" w:fill="FFFFFF" w:themeFill="background1"/>
        <w:spacing w:line="240" w:lineRule="auto"/>
        <w:jc w:val="center"/>
        <w:rPr>
          <w:b/>
          <w:sz w:val="22"/>
          <w:szCs w:val="22"/>
        </w:rPr>
      </w:pPr>
    </w:p>
    <w:p w14:paraId="5011C20A" w14:textId="77777777" w:rsidR="00160AAD" w:rsidRPr="00492D94" w:rsidRDefault="00160AAD" w:rsidP="00492D94">
      <w:pPr>
        <w:shd w:val="clear" w:color="auto" w:fill="FFFFFF" w:themeFill="background1"/>
        <w:spacing w:line="240" w:lineRule="auto"/>
        <w:jc w:val="center"/>
        <w:rPr>
          <w:b/>
          <w:sz w:val="22"/>
          <w:szCs w:val="22"/>
        </w:rPr>
      </w:pPr>
    </w:p>
    <w:p w14:paraId="544DCBE7" w14:textId="77777777" w:rsidR="00160AAD" w:rsidRPr="002A7758" w:rsidRDefault="00160AAD" w:rsidP="00E070CE">
      <w:pPr>
        <w:widowControl/>
        <w:shd w:val="clear" w:color="auto" w:fill="FFFFFF" w:themeFill="background1"/>
        <w:adjustRightInd/>
        <w:spacing w:line="240" w:lineRule="auto"/>
        <w:jc w:val="center"/>
        <w:textAlignment w:val="auto"/>
        <w:rPr>
          <w:b/>
          <w:i/>
          <w:sz w:val="22"/>
          <w:szCs w:val="22"/>
        </w:rPr>
      </w:pPr>
      <w:r w:rsidRPr="00492D94">
        <w:rPr>
          <w:b/>
          <w:sz w:val="22"/>
          <w:szCs w:val="22"/>
        </w:rPr>
        <w:t xml:space="preserve">AZ AJÁNLATOK KBT. 69. §-A SZERINTI BÍRÁLATA SORÁN </w:t>
      </w:r>
      <w:r w:rsidRPr="00492D94">
        <w:rPr>
          <w:b/>
          <w:sz w:val="22"/>
          <w:szCs w:val="22"/>
          <w:u w:val="single"/>
        </w:rPr>
        <w:t>AJÁNLATKÉRŐ</w:t>
      </w:r>
      <w:r w:rsidR="00B62E49" w:rsidRPr="00492D94">
        <w:rPr>
          <w:b/>
          <w:sz w:val="22"/>
          <w:szCs w:val="22"/>
          <w:u w:val="single"/>
        </w:rPr>
        <w:t xml:space="preserve"> ERRŐL SZÓLÓ</w:t>
      </w:r>
      <w:r w:rsidRPr="00492D94">
        <w:rPr>
          <w:b/>
          <w:sz w:val="22"/>
          <w:szCs w:val="22"/>
          <w:u w:val="single"/>
        </w:rPr>
        <w:t xml:space="preserve"> FELHÍVÁSÁRA</w:t>
      </w:r>
      <w:r w:rsidRPr="00492D94">
        <w:rPr>
          <w:b/>
          <w:sz w:val="22"/>
          <w:szCs w:val="22"/>
        </w:rPr>
        <w:t xml:space="preserve"> BENYÚJTANDÓ DOKUMENTUMOK</w:t>
      </w:r>
    </w:p>
    <w:p w14:paraId="479447B1" w14:textId="77777777" w:rsidR="00160AAD" w:rsidRPr="002A7758" w:rsidRDefault="00160AAD" w:rsidP="000163B9">
      <w:pPr>
        <w:widowControl/>
        <w:adjustRightInd/>
        <w:spacing w:after="200" w:line="276" w:lineRule="auto"/>
        <w:jc w:val="left"/>
        <w:textAlignment w:val="auto"/>
        <w:rPr>
          <w:b/>
          <w:i/>
          <w:sz w:val="22"/>
          <w:szCs w:val="22"/>
        </w:rPr>
      </w:pPr>
    </w:p>
    <w:p w14:paraId="1E8F24EC" w14:textId="77777777" w:rsidR="00B62E49" w:rsidRDefault="00B62E49" w:rsidP="00492D94">
      <w:pPr>
        <w:widowControl/>
        <w:shd w:val="clear" w:color="auto" w:fill="FFFFFF" w:themeFill="background1"/>
        <w:adjustRightInd/>
        <w:spacing w:line="240" w:lineRule="auto"/>
        <w:jc w:val="right"/>
        <w:textAlignment w:val="auto"/>
        <w:rPr>
          <w:i/>
          <w:sz w:val="22"/>
          <w:szCs w:val="22"/>
        </w:rPr>
      </w:pPr>
      <w:r>
        <w:rPr>
          <w:i/>
          <w:sz w:val="22"/>
          <w:szCs w:val="22"/>
        </w:rPr>
        <w:t>1</w:t>
      </w:r>
      <w:r w:rsidR="005B140A">
        <w:rPr>
          <w:i/>
          <w:sz w:val="22"/>
          <w:szCs w:val="22"/>
        </w:rPr>
        <w:t>5</w:t>
      </w:r>
      <w:r w:rsidR="007A6595" w:rsidRPr="002A7758">
        <w:rPr>
          <w:i/>
          <w:sz w:val="22"/>
          <w:szCs w:val="22"/>
        </w:rPr>
        <w:t xml:space="preserve">. számú </w:t>
      </w:r>
      <w:r>
        <w:rPr>
          <w:i/>
          <w:sz w:val="22"/>
          <w:szCs w:val="22"/>
        </w:rPr>
        <w:t>minta</w:t>
      </w:r>
      <w:r w:rsidRPr="002A7758">
        <w:rPr>
          <w:i/>
          <w:sz w:val="22"/>
          <w:szCs w:val="22"/>
        </w:rPr>
        <w:t xml:space="preserve"> </w:t>
      </w:r>
    </w:p>
    <w:p w14:paraId="7488407B" w14:textId="77777777" w:rsidR="007A6595" w:rsidRPr="002A7758" w:rsidRDefault="007A6595" w:rsidP="00492D94">
      <w:pPr>
        <w:widowControl/>
        <w:shd w:val="clear" w:color="auto" w:fill="FFFFFF" w:themeFill="background1"/>
        <w:adjustRightInd/>
        <w:spacing w:line="240" w:lineRule="auto"/>
        <w:jc w:val="right"/>
        <w:textAlignment w:val="auto"/>
        <w:rPr>
          <w:b/>
          <w:bCs/>
          <w:i/>
          <w:sz w:val="22"/>
          <w:szCs w:val="22"/>
        </w:rPr>
      </w:pPr>
      <w:r w:rsidRPr="002A7758">
        <w:rPr>
          <w:i/>
          <w:sz w:val="22"/>
          <w:szCs w:val="22"/>
        </w:rPr>
        <w:t>(</w:t>
      </w:r>
      <w:bookmarkStart w:id="33" w:name="_Toc444007229"/>
      <w:r w:rsidR="009C7570" w:rsidRPr="002A7758">
        <w:rPr>
          <w:bCs/>
          <w:i/>
          <w:sz w:val="22"/>
          <w:szCs w:val="22"/>
        </w:rPr>
        <w:t xml:space="preserve">kizáró okok utólagos igazolásához - </w:t>
      </w:r>
      <w:r w:rsidR="009C7570" w:rsidRPr="002A7758">
        <w:rPr>
          <w:b/>
          <w:bCs/>
          <w:i/>
          <w:sz w:val="22"/>
          <w:szCs w:val="22"/>
        </w:rPr>
        <w:t>külön felhívásra</w:t>
      </w:r>
      <w:r w:rsidR="009C7570" w:rsidRPr="002A7758">
        <w:rPr>
          <w:bCs/>
          <w:i/>
          <w:sz w:val="22"/>
          <w:szCs w:val="22"/>
        </w:rPr>
        <w:t xml:space="preserve"> - benyújtandó nyilatkozatmint</w:t>
      </w:r>
      <w:bookmarkEnd w:id="33"/>
      <w:r w:rsidR="009C7570" w:rsidRPr="002A7758">
        <w:rPr>
          <w:bCs/>
          <w:i/>
          <w:sz w:val="22"/>
          <w:szCs w:val="22"/>
        </w:rPr>
        <w:t>a)</w:t>
      </w:r>
    </w:p>
    <w:p w14:paraId="2A1EAB37" w14:textId="77777777" w:rsidR="00A7734D" w:rsidRPr="002A7758" w:rsidRDefault="00A7734D" w:rsidP="00E070CE">
      <w:pPr>
        <w:widowControl/>
        <w:shd w:val="clear" w:color="auto" w:fill="FFFFFF" w:themeFill="background1"/>
        <w:adjustRightInd/>
        <w:spacing w:line="240" w:lineRule="auto"/>
        <w:jc w:val="right"/>
        <w:textAlignment w:val="auto"/>
        <w:rPr>
          <w:sz w:val="22"/>
          <w:szCs w:val="22"/>
        </w:rPr>
      </w:pPr>
    </w:p>
    <w:p w14:paraId="759B329F" w14:textId="77777777" w:rsidR="007A6595" w:rsidRPr="002A7758" w:rsidRDefault="007A6595" w:rsidP="00E070CE">
      <w:pPr>
        <w:widowControl/>
        <w:shd w:val="clear" w:color="auto" w:fill="FFFFFF" w:themeFill="background1"/>
        <w:adjustRightInd/>
        <w:spacing w:line="240" w:lineRule="auto"/>
        <w:jc w:val="center"/>
        <w:textAlignment w:val="auto"/>
        <w:rPr>
          <w:b/>
          <w:bCs/>
          <w:sz w:val="22"/>
          <w:szCs w:val="22"/>
        </w:rPr>
      </w:pPr>
      <w:bookmarkStart w:id="34" w:name="_Toc444007231"/>
      <w:r w:rsidRPr="002A7758">
        <w:rPr>
          <w:b/>
          <w:bCs/>
          <w:sz w:val="22"/>
          <w:szCs w:val="22"/>
        </w:rPr>
        <w:t xml:space="preserve">AJÁNLATTEVŐI NYILATKOZAT </w:t>
      </w:r>
      <w:proofErr w:type="gramStart"/>
      <w:r w:rsidRPr="002A7758">
        <w:rPr>
          <w:b/>
          <w:bCs/>
          <w:sz w:val="22"/>
          <w:szCs w:val="22"/>
        </w:rPr>
        <w:t>A</w:t>
      </w:r>
      <w:proofErr w:type="gramEnd"/>
      <w:r w:rsidRPr="002A7758">
        <w:rPr>
          <w:b/>
          <w:bCs/>
          <w:sz w:val="22"/>
          <w:szCs w:val="22"/>
        </w:rPr>
        <w:t xml:space="preserve"> KIZÁRÓ OKOKRÓL</w:t>
      </w:r>
      <w:bookmarkEnd w:id="34"/>
    </w:p>
    <w:p w14:paraId="5DF1EF34" w14:textId="77777777" w:rsidR="007A6595" w:rsidRPr="002A7758" w:rsidRDefault="007A6595" w:rsidP="00E070CE">
      <w:pPr>
        <w:widowControl/>
        <w:shd w:val="clear" w:color="auto" w:fill="FFFFFF" w:themeFill="background1"/>
        <w:adjustRightInd/>
        <w:spacing w:line="240" w:lineRule="auto"/>
        <w:jc w:val="center"/>
        <w:textAlignment w:val="auto"/>
        <w:rPr>
          <w:i/>
          <w:sz w:val="22"/>
          <w:szCs w:val="22"/>
        </w:rPr>
      </w:pPr>
      <w:r w:rsidRPr="002A7758">
        <w:rPr>
          <w:i/>
          <w:sz w:val="22"/>
          <w:szCs w:val="22"/>
        </w:rPr>
        <w:t>Közös ajánlattétel esetén az ajánlati nyilatkozatot minden közös ajánlattevő vonatkozásában csatolni kell.</w:t>
      </w:r>
    </w:p>
    <w:p w14:paraId="25727808" w14:textId="77777777" w:rsidR="007A6595" w:rsidRPr="002A7758" w:rsidRDefault="007A6595" w:rsidP="00E070CE">
      <w:pPr>
        <w:widowControl/>
        <w:shd w:val="clear" w:color="auto" w:fill="FFFFFF" w:themeFill="background1"/>
        <w:adjustRightInd/>
        <w:spacing w:line="240" w:lineRule="auto"/>
        <w:jc w:val="left"/>
        <w:textAlignment w:val="auto"/>
        <w:rPr>
          <w:sz w:val="22"/>
          <w:szCs w:val="22"/>
        </w:rPr>
      </w:pPr>
    </w:p>
    <w:p w14:paraId="33739217" w14:textId="77777777" w:rsidR="007A6595" w:rsidRPr="002A7758" w:rsidRDefault="007A6595" w:rsidP="00E070CE">
      <w:pPr>
        <w:widowControl/>
        <w:shd w:val="clear" w:color="auto" w:fill="FFFFFF" w:themeFill="background1"/>
        <w:adjustRightInd/>
        <w:spacing w:line="240" w:lineRule="auto"/>
        <w:textAlignment w:val="auto"/>
        <w:rPr>
          <w:sz w:val="22"/>
          <w:szCs w:val="22"/>
        </w:rPr>
      </w:pPr>
      <w:r w:rsidRPr="002A7758">
        <w:rPr>
          <w:sz w:val="22"/>
          <w:szCs w:val="22"/>
        </w:rPr>
        <w:t>Alulírott</w:t>
      </w:r>
      <w:proofErr w:type="gramStart"/>
      <w:r w:rsidRPr="002A7758">
        <w:rPr>
          <w:sz w:val="22"/>
          <w:szCs w:val="22"/>
        </w:rPr>
        <w:t>, …</w:t>
      </w:r>
      <w:proofErr w:type="gramEnd"/>
      <w:r w:rsidRPr="002A7758">
        <w:rPr>
          <w:sz w:val="22"/>
          <w:szCs w:val="22"/>
        </w:rPr>
        <w:t xml:space="preserve">……………………………… mint a(z) …………................................................. </w:t>
      </w:r>
    </w:p>
    <w:p w14:paraId="73B84542" w14:textId="77777777" w:rsidR="007A6595" w:rsidRPr="002A7758" w:rsidRDefault="007A6595" w:rsidP="00E070CE">
      <w:pPr>
        <w:widowControl/>
        <w:shd w:val="clear" w:color="auto" w:fill="FFFFFF" w:themeFill="background1"/>
        <w:adjustRightInd/>
        <w:spacing w:line="240" w:lineRule="auto"/>
        <w:jc w:val="left"/>
        <w:textAlignment w:val="auto"/>
        <w:rPr>
          <w:sz w:val="22"/>
          <w:szCs w:val="22"/>
        </w:rPr>
      </w:pPr>
      <w:proofErr w:type="gramStart"/>
      <w:r w:rsidRPr="002A7758">
        <w:rPr>
          <w:sz w:val="22"/>
          <w:szCs w:val="22"/>
        </w:rPr>
        <w:t>cégjegyzésre</w:t>
      </w:r>
      <w:proofErr w:type="gramEnd"/>
      <w:r w:rsidRPr="002A7758">
        <w:rPr>
          <w:sz w:val="22"/>
          <w:szCs w:val="22"/>
        </w:rPr>
        <w:t xml:space="preserve"> jogosult képviselője, a(z) </w:t>
      </w:r>
    </w:p>
    <w:p w14:paraId="7F45EB0F" w14:textId="77777777" w:rsidR="007A6595" w:rsidRPr="002A7758" w:rsidRDefault="007A6595" w:rsidP="00E070CE">
      <w:pPr>
        <w:widowControl/>
        <w:shd w:val="clear" w:color="auto" w:fill="FFFFFF" w:themeFill="background1"/>
        <w:adjustRightInd/>
        <w:spacing w:line="240" w:lineRule="auto"/>
        <w:jc w:val="left"/>
        <w:textAlignment w:val="auto"/>
        <w:rPr>
          <w:sz w:val="22"/>
          <w:szCs w:val="22"/>
        </w:rPr>
      </w:pPr>
    </w:p>
    <w:tbl>
      <w:tblPr>
        <w:tblStyle w:val="Rcsostblzat"/>
        <w:tblW w:w="0" w:type="auto"/>
        <w:jc w:val="center"/>
        <w:tblLook w:val="04A0" w:firstRow="1" w:lastRow="0" w:firstColumn="1" w:lastColumn="0" w:noHBand="0" w:noVBand="1"/>
      </w:tblPr>
      <w:tblGrid>
        <w:gridCol w:w="4606"/>
        <w:gridCol w:w="4606"/>
      </w:tblGrid>
      <w:tr w:rsidR="007A6595" w:rsidRPr="002A7758" w14:paraId="79C589FE" w14:textId="77777777" w:rsidTr="00B122E3">
        <w:trPr>
          <w:jc w:val="center"/>
        </w:trPr>
        <w:tc>
          <w:tcPr>
            <w:tcW w:w="4606" w:type="dxa"/>
            <w:shd w:val="clear" w:color="auto" w:fill="F2F2F2" w:themeFill="background1" w:themeFillShade="F2"/>
            <w:vAlign w:val="center"/>
          </w:tcPr>
          <w:p w14:paraId="3857A8D8" w14:textId="77777777" w:rsidR="007A6595" w:rsidRPr="002A7758" w:rsidRDefault="007A6595" w:rsidP="00E070CE">
            <w:pPr>
              <w:widowControl/>
              <w:shd w:val="clear" w:color="auto" w:fill="FFFFFF" w:themeFill="background1"/>
              <w:adjustRightInd/>
              <w:spacing w:line="240" w:lineRule="auto"/>
              <w:jc w:val="left"/>
              <w:textAlignment w:val="auto"/>
              <w:rPr>
                <w:b/>
                <w:sz w:val="22"/>
                <w:szCs w:val="22"/>
              </w:rPr>
            </w:pPr>
            <w:r w:rsidRPr="002A7758">
              <w:rPr>
                <w:b/>
                <w:sz w:val="22"/>
                <w:szCs w:val="22"/>
              </w:rPr>
              <w:t xml:space="preserve">Ajánlatkérő neve: </w:t>
            </w:r>
          </w:p>
        </w:tc>
        <w:tc>
          <w:tcPr>
            <w:tcW w:w="4606" w:type="dxa"/>
            <w:shd w:val="clear" w:color="auto" w:fill="F2F2F2" w:themeFill="background1" w:themeFillShade="F2"/>
            <w:vAlign w:val="center"/>
          </w:tcPr>
          <w:p w14:paraId="15F52CD4" w14:textId="77777777" w:rsidR="007A6595" w:rsidRPr="002A7758" w:rsidRDefault="007A6595" w:rsidP="00E070CE">
            <w:pPr>
              <w:widowControl/>
              <w:shd w:val="clear" w:color="auto" w:fill="FFFFFF" w:themeFill="background1"/>
              <w:adjustRightInd/>
              <w:spacing w:line="240" w:lineRule="auto"/>
              <w:jc w:val="center"/>
              <w:textAlignment w:val="auto"/>
              <w:rPr>
                <w:b/>
                <w:sz w:val="22"/>
                <w:szCs w:val="22"/>
              </w:rPr>
            </w:pPr>
            <w:r w:rsidRPr="002A7758">
              <w:rPr>
                <w:b/>
                <w:sz w:val="22"/>
                <w:szCs w:val="22"/>
              </w:rPr>
              <w:t xml:space="preserve">BVH </w:t>
            </w:r>
            <w:proofErr w:type="spellStart"/>
            <w:r w:rsidRPr="002A7758">
              <w:rPr>
                <w:b/>
                <w:sz w:val="22"/>
                <w:szCs w:val="22"/>
              </w:rPr>
              <w:t>Zrt</w:t>
            </w:r>
            <w:proofErr w:type="spellEnd"/>
            <w:r w:rsidRPr="002A7758">
              <w:rPr>
                <w:b/>
                <w:sz w:val="22"/>
                <w:szCs w:val="22"/>
              </w:rPr>
              <w:t>.</w:t>
            </w:r>
          </w:p>
        </w:tc>
      </w:tr>
      <w:tr w:rsidR="007A6595" w:rsidRPr="002A7758" w14:paraId="1875BC21" w14:textId="77777777" w:rsidTr="00B122E3">
        <w:trPr>
          <w:jc w:val="center"/>
        </w:trPr>
        <w:tc>
          <w:tcPr>
            <w:tcW w:w="4606" w:type="dxa"/>
            <w:shd w:val="clear" w:color="auto" w:fill="F2F2F2" w:themeFill="background1" w:themeFillShade="F2"/>
            <w:vAlign w:val="center"/>
          </w:tcPr>
          <w:p w14:paraId="2A4BD255" w14:textId="77777777" w:rsidR="007A6595" w:rsidRPr="002A7758" w:rsidRDefault="007A6595" w:rsidP="00E070CE">
            <w:pPr>
              <w:widowControl/>
              <w:shd w:val="clear" w:color="auto" w:fill="FFFFFF" w:themeFill="background1"/>
              <w:adjustRightInd/>
              <w:spacing w:line="240" w:lineRule="auto"/>
              <w:jc w:val="left"/>
              <w:textAlignment w:val="auto"/>
              <w:rPr>
                <w:b/>
                <w:sz w:val="22"/>
                <w:szCs w:val="22"/>
              </w:rPr>
            </w:pPr>
            <w:r w:rsidRPr="002A7758">
              <w:rPr>
                <w:b/>
                <w:sz w:val="22"/>
                <w:szCs w:val="22"/>
              </w:rPr>
              <w:t>Közbeszerzési eljárás megnevezése</w:t>
            </w:r>
          </w:p>
        </w:tc>
        <w:tc>
          <w:tcPr>
            <w:tcW w:w="4606" w:type="dxa"/>
            <w:shd w:val="clear" w:color="auto" w:fill="F2F2F2" w:themeFill="background1" w:themeFillShade="F2"/>
            <w:vAlign w:val="center"/>
          </w:tcPr>
          <w:p w14:paraId="39D0C080" w14:textId="6F5DD11D" w:rsidR="007A6595" w:rsidRPr="00656579" w:rsidRDefault="00944CC6" w:rsidP="00E57605">
            <w:pPr>
              <w:widowControl/>
              <w:shd w:val="clear" w:color="auto" w:fill="FFFFFF" w:themeFill="background1"/>
              <w:adjustRightInd/>
              <w:spacing w:line="240" w:lineRule="auto"/>
              <w:jc w:val="center"/>
              <w:textAlignment w:val="auto"/>
              <w:rPr>
                <w:sz w:val="22"/>
                <w:szCs w:val="22"/>
              </w:rPr>
            </w:pPr>
            <w:r>
              <w:rPr>
                <w:b/>
                <w:i/>
                <w:sz w:val="22"/>
                <w:szCs w:val="22"/>
              </w:rPr>
              <w:t xml:space="preserve">Könyvvizsgálati szolgáltatás </w:t>
            </w:r>
            <w:r w:rsidR="003E20B7" w:rsidRPr="003E20B7">
              <w:rPr>
                <w:b/>
                <w:i/>
                <w:sz w:val="22"/>
                <w:szCs w:val="22"/>
              </w:rPr>
              <w:t>beszerzése</w:t>
            </w:r>
          </w:p>
        </w:tc>
      </w:tr>
    </w:tbl>
    <w:p w14:paraId="77BEF85B" w14:textId="77777777" w:rsidR="007A6595" w:rsidRPr="002A7758" w:rsidRDefault="007A6595" w:rsidP="00E070CE">
      <w:pPr>
        <w:widowControl/>
        <w:shd w:val="clear" w:color="auto" w:fill="FFFFFF" w:themeFill="background1"/>
        <w:adjustRightInd/>
        <w:spacing w:line="240" w:lineRule="auto"/>
        <w:jc w:val="left"/>
        <w:textAlignment w:val="auto"/>
        <w:rPr>
          <w:sz w:val="22"/>
          <w:szCs w:val="22"/>
        </w:rPr>
      </w:pPr>
    </w:p>
    <w:p w14:paraId="744AA800" w14:textId="77777777" w:rsidR="007A6595" w:rsidRPr="002A7758" w:rsidRDefault="007A6595" w:rsidP="00E070CE">
      <w:pPr>
        <w:widowControl/>
        <w:shd w:val="clear" w:color="auto" w:fill="FFFFFF" w:themeFill="background1"/>
        <w:adjustRightInd/>
        <w:spacing w:line="240" w:lineRule="auto"/>
        <w:jc w:val="left"/>
        <w:textAlignment w:val="auto"/>
        <w:rPr>
          <w:sz w:val="22"/>
          <w:szCs w:val="22"/>
        </w:rPr>
      </w:pPr>
      <w:proofErr w:type="gramStart"/>
      <w:r w:rsidRPr="002A7758">
        <w:rPr>
          <w:sz w:val="22"/>
          <w:szCs w:val="22"/>
        </w:rPr>
        <w:t>tárgyú</w:t>
      </w:r>
      <w:proofErr w:type="gramEnd"/>
      <w:r w:rsidRPr="002A7758">
        <w:rPr>
          <w:sz w:val="22"/>
          <w:szCs w:val="22"/>
        </w:rPr>
        <w:t xml:space="preserve"> közbeszerzési eljárásban  </w:t>
      </w:r>
    </w:p>
    <w:p w14:paraId="6F1C0C65" w14:textId="77777777" w:rsidR="007A6595" w:rsidRPr="002A7758" w:rsidRDefault="007A6595" w:rsidP="00E070CE">
      <w:pPr>
        <w:widowControl/>
        <w:shd w:val="clear" w:color="auto" w:fill="FFFFFF" w:themeFill="background1"/>
        <w:adjustRightInd/>
        <w:spacing w:line="240" w:lineRule="auto"/>
        <w:jc w:val="left"/>
        <w:textAlignment w:val="auto"/>
        <w:rPr>
          <w:sz w:val="22"/>
          <w:szCs w:val="22"/>
        </w:rPr>
      </w:pPr>
    </w:p>
    <w:p w14:paraId="22147D66" w14:textId="77777777" w:rsidR="007A6595" w:rsidRPr="002A7758" w:rsidRDefault="007A6595" w:rsidP="00E070CE">
      <w:pPr>
        <w:widowControl/>
        <w:shd w:val="clear" w:color="auto" w:fill="FFFFFF" w:themeFill="background1"/>
        <w:adjustRightInd/>
        <w:spacing w:line="240" w:lineRule="auto"/>
        <w:jc w:val="center"/>
        <w:textAlignment w:val="auto"/>
        <w:rPr>
          <w:b/>
          <w:sz w:val="22"/>
          <w:szCs w:val="22"/>
        </w:rPr>
      </w:pPr>
      <w:proofErr w:type="gramStart"/>
      <w:r w:rsidRPr="002A7758">
        <w:rPr>
          <w:b/>
          <w:sz w:val="22"/>
          <w:szCs w:val="22"/>
        </w:rPr>
        <w:t>nyilatkozom</w:t>
      </w:r>
      <w:proofErr w:type="gramEnd"/>
      <w:r w:rsidRPr="002A7758">
        <w:rPr>
          <w:b/>
          <w:sz w:val="22"/>
          <w:szCs w:val="22"/>
        </w:rPr>
        <w:t>,</w:t>
      </w:r>
    </w:p>
    <w:p w14:paraId="071B6B87" w14:textId="77777777" w:rsidR="007A6595" w:rsidRPr="002A7758" w:rsidRDefault="007A6595" w:rsidP="00E070CE">
      <w:pPr>
        <w:widowControl/>
        <w:shd w:val="clear" w:color="auto" w:fill="FFFFFF" w:themeFill="background1"/>
        <w:adjustRightInd/>
        <w:spacing w:line="240" w:lineRule="auto"/>
        <w:jc w:val="left"/>
        <w:textAlignment w:val="auto"/>
        <w:rPr>
          <w:sz w:val="22"/>
          <w:szCs w:val="22"/>
        </w:rPr>
      </w:pPr>
    </w:p>
    <w:p w14:paraId="41F8D9BB" w14:textId="77777777" w:rsidR="007A6595" w:rsidRPr="002A7758" w:rsidRDefault="007A6595" w:rsidP="00E070CE">
      <w:pPr>
        <w:widowControl/>
        <w:shd w:val="clear" w:color="auto" w:fill="FFFFFF" w:themeFill="background1"/>
        <w:adjustRightInd/>
        <w:spacing w:line="240" w:lineRule="auto"/>
        <w:textAlignment w:val="auto"/>
        <w:rPr>
          <w:sz w:val="22"/>
          <w:szCs w:val="22"/>
        </w:rPr>
      </w:pPr>
      <w:proofErr w:type="gramStart"/>
      <w:r w:rsidRPr="002A7758">
        <w:rPr>
          <w:sz w:val="22"/>
          <w:szCs w:val="22"/>
        </w:rPr>
        <w:t>hogy</w:t>
      </w:r>
      <w:proofErr w:type="gramEnd"/>
      <w:r w:rsidRPr="002A7758">
        <w:rPr>
          <w:sz w:val="22"/>
          <w:szCs w:val="22"/>
        </w:rPr>
        <w:t xml:space="preserve"> az általam képviselt gazdasági szereplő nem tartozik a Kbt. 62</w:t>
      </w:r>
      <w:r w:rsidR="00B1046B" w:rsidRPr="002A7758">
        <w:rPr>
          <w:sz w:val="22"/>
          <w:szCs w:val="22"/>
        </w:rPr>
        <w:t>.</w:t>
      </w:r>
      <w:r w:rsidRPr="002A7758">
        <w:rPr>
          <w:sz w:val="22"/>
          <w:szCs w:val="22"/>
        </w:rPr>
        <w:t xml:space="preserve"> §</w:t>
      </w:r>
      <w:proofErr w:type="spellStart"/>
      <w:r w:rsidRPr="002A7758">
        <w:rPr>
          <w:sz w:val="22"/>
          <w:szCs w:val="22"/>
        </w:rPr>
        <w:t>-ában</w:t>
      </w:r>
      <w:proofErr w:type="spellEnd"/>
      <w:r w:rsidRPr="002A7758">
        <w:rPr>
          <w:sz w:val="22"/>
          <w:szCs w:val="22"/>
        </w:rPr>
        <w:t xml:space="preserve"> felsorolt kizáró okok hatálya alá.</w:t>
      </w:r>
    </w:p>
    <w:p w14:paraId="02C5C3EA" w14:textId="77777777" w:rsidR="007A6595" w:rsidRPr="002A7758" w:rsidRDefault="007A6595" w:rsidP="00E070CE">
      <w:pPr>
        <w:widowControl/>
        <w:shd w:val="clear" w:color="auto" w:fill="FFFFFF" w:themeFill="background1"/>
        <w:adjustRightInd/>
        <w:spacing w:line="240" w:lineRule="auto"/>
        <w:jc w:val="left"/>
        <w:textAlignment w:val="auto"/>
        <w:rPr>
          <w:sz w:val="22"/>
          <w:szCs w:val="22"/>
        </w:rPr>
      </w:pPr>
    </w:p>
    <w:p w14:paraId="77F9877A" w14:textId="77777777" w:rsidR="007A6595" w:rsidRPr="002A7758" w:rsidRDefault="007A6595" w:rsidP="00E070CE">
      <w:pPr>
        <w:widowControl/>
        <w:shd w:val="clear" w:color="auto" w:fill="FFFFFF" w:themeFill="background1"/>
        <w:adjustRightInd/>
        <w:spacing w:line="240" w:lineRule="auto"/>
        <w:textAlignment w:val="auto"/>
        <w:rPr>
          <w:sz w:val="22"/>
          <w:szCs w:val="22"/>
        </w:rPr>
      </w:pPr>
      <w:r w:rsidRPr="002A7758">
        <w:rPr>
          <w:sz w:val="22"/>
          <w:szCs w:val="22"/>
        </w:rPr>
        <w:t>Az általam képviselt gazdasági szereplő nem vesz igénybe a szerződés teljesítéséhez a Kbt. 62. §</w:t>
      </w:r>
      <w:proofErr w:type="spellStart"/>
      <w:r w:rsidRPr="002A7758">
        <w:rPr>
          <w:sz w:val="22"/>
          <w:szCs w:val="22"/>
        </w:rPr>
        <w:t>-a</w:t>
      </w:r>
      <w:proofErr w:type="spellEnd"/>
      <w:r w:rsidRPr="002A7758">
        <w:rPr>
          <w:sz w:val="22"/>
          <w:szCs w:val="22"/>
        </w:rPr>
        <w:t xml:space="preserve"> szerinti kizáró okok hatálya alá eső alvállalkozót és az alkalmasság igazolásában résztvevő gazdasági szereplőt. </w:t>
      </w:r>
    </w:p>
    <w:p w14:paraId="3ACF3840" w14:textId="77777777" w:rsidR="007A6595" w:rsidRPr="002A7758" w:rsidRDefault="007A6595" w:rsidP="00E070CE">
      <w:pPr>
        <w:widowControl/>
        <w:shd w:val="clear" w:color="auto" w:fill="FFFFFF" w:themeFill="background1"/>
        <w:adjustRightInd/>
        <w:spacing w:line="240" w:lineRule="auto"/>
        <w:jc w:val="left"/>
        <w:textAlignment w:val="auto"/>
        <w:rPr>
          <w:sz w:val="22"/>
          <w:szCs w:val="22"/>
        </w:rPr>
      </w:pPr>
    </w:p>
    <w:p w14:paraId="3AADD36E" w14:textId="77777777" w:rsidR="007A6595" w:rsidRPr="002A7758" w:rsidRDefault="007A6595" w:rsidP="00E070CE">
      <w:pPr>
        <w:widowControl/>
        <w:shd w:val="clear" w:color="auto" w:fill="FFFFFF" w:themeFill="background1"/>
        <w:adjustRightInd/>
        <w:spacing w:line="240" w:lineRule="auto"/>
        <w:jc w:val="left"/>
        <w:textAlignment w:val="auto"/>
        <w:rPr>
          <w:sz w:val="22"/>
          <w:szCs w:val="22"/>
        </w:rPr>
      </w:pPr>
    </w:p>
    <w:p w14:paraId="3994F72E"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w:t>
      </w:r>
      <w:proofErr w:type="gramStart"/>
      <w:r w:rsidRPr="002A7758">
        <w:rPr>
          <w:sz w:val="22"/>
          <w:szCs w:val="22"/>
        </w:rPr>
        <w:t>: …</w:t>
      </w:r>
      <w:proofErr w:type="gramEnd"/>
      <w:r w:rsidRPr="002A7758">
        <w:rPr>
          <w:sz w:val="22"/>
          <w:szCs w:val="22"/>
        </w:rPr>
        <w:t>…………</w:t>
      </w:r>
      <w:r>
        <w:rPr>
          <w:sz w:val="22"/>
          <w:szCs w:val="22"/>
        </w:rPr>
        <w:t>(helység)</w:t>
      </w:r>
      <w:r w:rsidRPr="002A7758">
        <w:rPr>
          <w:sz w:val="22"/>
          <w:szCs w:val="22"/>
        </w:rPr>
        <w:t xml:space="preserve"> ……….. év ……………….. hónap …. napján</w:t>
      </w:r>
    </w:p>
    <w:p w14:paraId="22DB7FD9" w14:textId="77777777" w:rsidR="00C6030C" w:rsidRDefault="00C6030C" w:rsidP="00C6030C">
      <w:pPr>
        <w:pStyle w:val="Listaszerbekezds"/>
        <w:shd w:val="clear" w:color="auto" w:fill="FFFFFF" w:themeFill="background1"/>
        <w:ind w:left="284"/>
        <w:contextualSpacing/>
        <w:rPr>
          <w:sz w:val="22"/>
          <w:szCs w:val="22"/>
        </w:rPr>
      </w:pPr>
    </w:p>
    <w:p w14:paraId="59C45D08" w14:textId="77777777" w:rsidR="00C6030C" w:rsidRPr="002A7758" w:rsidRDefault="00C6030C" w:rsidP="00C6030C">
      <w:pPr>
        <w:pStyle w:val="Listaszerbekezds"/>
        <w:shd w:val="clear" w:color="auto" w:fill="FFFFFF" w:themeFill="background1"/>
        <w:ind w:left="284"/>
        <w:contextualSpacing/>
        <w:rPr>
          <w:sz w:val="22"/>
          <w:szCs w:val="22"/>
        </w:rPr>
      </w:pPr>
    </w:p>
    <w:p w14:paraId="5D31D465"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5BAE1463"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4050F0CF" w14:textId="77777777" w:rsidR="00C6030C" w:rsidRPr="002A7758"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2A7758" w14:paraId="4B1483FD"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7C32FCAD"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 xml:space="preserve">(Cégszerű aláírás a kötelezettségvállalásra </w:t>
            </w:r>
            <w:proofErr w:type="spellStart"/>
            <w:r w:rsidRPr="002A7758">
              <w:rPr>
                <w:sz w:val="22"/>
                <w:szCs w:val="22"/>
              </w:rPr>
              <w:t>jogo-sult</w:t>
            </w:r>
            <w:proofErr w:type="spellEnd"/>
            <w:r w:rsidRPr="002A7758">
              <w:rPr>
                <w:sz w:val="22"/>
                <w:szCs w:val="22"/>
              </w:rPr>
              <w:t>/jogosultak, vagy aláírás a meghatalmazott/meghatalmazottak részéről)</w:t>
            </w:r>
          </w:p>
        </w:tc>
      </w:tr>
    </w:tbl>
    <w:p w14:paraId="6D186696" w14:textId="77777777" w:rsidR="007A6595" w:rsidRPr="002A7758" w:rsidRDefault="007A6595" w:rsidP="00E070CE">
      <w:pPr>
        <w:widowControl/>
        <w:shd w:val="clear" w:color="auto" w:fill="FFFFFF" w:themeFill="background1"/>
        <w:adjustRightInd/>
        <w:spacing w:line="240" w:lineRule="auto"/>
        <w:jc w:val="left"/>
        <w:textAlignment w:val="auto"/>
        <w:rPr>
          <w:sz w:val="22"/>
          <w:szCs w:val="22"/>
        </w:rPr>
      </w:pPr>
    </w:p>
    <w:p w14:paraId="5C2474FD" w14:textId="77777777" w:rsidR="007A6595" w:rsidRPr="002A7758" w:rsidRDefault="007A6595" w:rsidP="00E070CE">
      <w:pPr>
        <w:widowControl/>
        <w:shd w:val="clear" w:color="auto" w:fill="FFFFFF" w:themeFill="background1"/>
        <w:adjustRightInd/>
        <w:spacing w:line="240" w:lineRule="auto"/>
        <w:jc w:val="left"/>
        <w:textAlignment w:val="auto"/>
        <w:rPr>
          <w:sz w:val="22"/>
          <w:szCs w:val="22"/>
        </w:rPr>
      </w:pPr>
      <w:r w:rsidRPr="002A7758">
        <w:rPr>
          <w:sz w:val="22"/>
          <w:szCs w:val="22"/>
        </w:rPr>
        <w:br w:type="page"/>
      </w:r>
    </w:p>
    <w:p w14:paraId="7DA8E858" w14:textId="77777777" w:rsidR="00B62E49" w:rsidRDefault="009C7570" w:rsidP="00492D94">
      <w:pPr>
        <w:widowControl/>
        <w:shd w:val="clear" w:color="auto" w:fill="FFFFFF" w:themeFill="background1"/>
        <w:adjustRightInd/>
        <w:spacing w:line="240" w:lineRule="auto"/>
        <w:jc w:val="right"/>
        <w:textAlignment w:val="auto"/>
        <w:rPr>
          <w:i/>
          <w:sz w:val="22"/>
          <w:szCs w:val="22"/>
        </w:rPr>
      </w:pPr>
      <w:r w:rsidRPr="002A7758">
        <w:rPr>
          <w:i/>
          <w:sz w:val="22"/>
          <w:szCs w:val="22"/>
        </w:rPr>
        <w:lastRenderedPageBreak/>
        <w:t>1</w:t>
      </w:r>
      <w:r w:rsidR="005B140A">
        <w:rPr>
          <w:i/>
          <w:sz w:val="22"/>
          <w:szCs w:val="22"/>
        </w:rPr>
        <w:t>6</w:t>
      </w:r>
      <w:r w:rsidRPr="002A7758">
        <w:rPr>
          <w:i/>
          <w:sz w:val="22"/>
          <w:szCs w:val="22"/>
        </w:rPr>
        <w:t xml:space="preserve">. számú </w:t>
      </w:r>
      <w:r w:rsidR="00B62E49">
        <w:rPr>
          <w:i/>
          <w:sz w:val="22"/>
          <w:szCs w:val="22"/>
        </w:rPr>
        <w:t>minta</w:t>
      </w:r>
    </w:p>
    <w:p w14:paraId="53E68163" w14:textId="77777777" w:rsidR="009C7570" w:rsidRPr="002A7758" w:rsidRDefault="009C7570" w:rsidP="00492D94">
      <w:pPr>
        <w:widowControl/>
        <w:shd w:val="clear" w:color="auto" w:fill="FFFFFF" w:themeFill="background1"/>
        <w:adjustRightInd/>
        <w:spacing w:line="240" w:lineRule="auto"/>
        <w:jc w:val="right"/>
        <w:textAlignment w:val="auto"/>
        <w:rPr>
          <w:b/>
          <w:bCs/>
          <w:i/>
          <w:sz w:val="22"/>
          <w:szCs w:val="22"/>
        </w:rPr>
      </w:pPr>
      <w:r w:rsidRPr="002A7758">
        <w:rPr>
          <w:i/>
          <w:sz w:val="22"/>
          <w:szCs w:val="22"/>
        </w:rPr>
        <w:t>(</w:t>
      </w:r>
      <w:r w:rsidRPr="002A7758">
        <w:rPr>
          <w:bCs/>
          <w:i/>
          <w:sz w:val="22"/>
          <w:szCs w:val="22"/>
        </w:rPr>
        <w:t xml:space="preserve">kizáró okok utólagos igazolásához - </w:t>
      </w:r>
      <w:r w:rsidRPr="002A7758">
        <w:rPr>
          <w:b/>
          <w:bCs/>
          <w:i/>
          <w:sz w:val="22"/>
          <w:szCs w:val="22"/>
        </w:rPr>
        <w:t>külön felhívásra</w:t>
      </w:r>
      <w:r w:rsidRPr="002A7758">
        <w:rPr>
          <w:bCs/>
          <w:i/>
          <w:sz w:val="22"/>
          <w:szCs w:val="22"/>
        </w:rPr>
        <w:t xml:space="preserve"> - benyújtandó nyilatkozatminta)</w:t>
      </w:r>
    </w:p>
    <w:p w14:paraId="4CFE91E6" w14:textId="77777777" w:rsidR="007A6595" w:rsidRPr="002A7758" w:rsidRDefault="007A6595" w:rsidP="00E070CE">
      <w:pPr>
        <w:widowControl/>
        <w:shd w:val="clear" w:color="auto" w:fill="FFFFFF" w:themeFill="background1"/>
        <w:adjustRightInd/>
        <w:spacing w:line="240" w:lineRule="auto"/>
        <w:jc w:val="left"/>
        <w:textAlignment w:val="auto"/>
        <w:rPr>
          <w:sz w:val="22"/>
          <w:szCs w:val="22"/>
        </w:rPr>
      </w:pPr>
    </w:p>
    <w:p w14:paraId="5D3003B6" w14:textId="77777777" w:rsidR="009C7570" w:rsidRPr="002A7758" w:rsidRDefault="009C7570" w:rsidP="00492D94">
      <w:pPr>
        <w:widowControl/>
        <w:shd w:val="clear" w:color="auto" w:fill="FFFFFF" w:themeFill="background1"/>
        <w:adjustRightInd/>
        <w:spacing w:line="240" w:lineRule="auto"/>
        <w:jc w:val="center"/>
        <w:textAlignment w:val="auto"/>
        <w:rPr>
          <w:b/>
          <w:bCs/>
          <w:sz w:val="22"/>
          <w:szCs w:val="22"/>
        </w:rPr>
      </w:pPr>
      <w:bookmarkStart w:id="35" w:name="_Toc444007233"/>
      <w:r w:rsidRPr="002A7758">
        <w:rPr>
          <w:b/>
          <w:bCs/>
          <w:sz w:val="22"/>
          <w:szCs w:val="22"/>
        </w:rPr>
        <w:t xml:space="preserve">AJÁNLATTEVŐI NYILATKOZAT </w:t>
      </w:r>
      <w:proofErr w:type="gramStart"/>
      <w:r w:rsidRPr="002A7758">
        <w:rPr>
          <w:b/>
          <w:bCs/>
          <w:sz w:val="22"/>
          <w:szCs w:val="22"/>
        </w:rPr>
        <w:t>A</w:t>
      </w:r>
      <w:proofErr w:type="gramEnd"/>
      <w:r w:rsidRPr="002A7758">
        <w:rPr>
          <w:b/>
          <w:bCs/>
          <w:sz w:val="22"/>
          <w:szCs w:val="22"/>
        </w:rPr>
        <w:t xml:space="preserve"> KBT. 62. § (1) BEKEZDÉS K) PONT KB) ALPONTJA SZERINTI KIZÁRÓ OKOKRÓL</w:t>
      </w:r>
      <w:bookmarkEnd w:id="35"/>
    </w:p>
    <w:p w14:paraId="160B512F" w14:textId="77777777" w:rsidR="009C7570" w:rsidRPr="002A7758" w:rsidRDefault="009C7570" w:rsidP="00E070CE">
      <w:pPr>
        <w:widowControl/>
        <w:shd w:val="clear" w:color="auto" w:fill="FFFFFF" w:themeFill="background1"/>
        <w:adjustRightInd/>
        <w:spacing w:line="240" w:lineRule="auto"/>
        <w:jc w:val="left"/>
        <w:textAlignment w:val="auto"/>
        <w:rPr>
          <w:i/>
          <w:sz w:val="22"/>
          <w:szCs w:val="22"/>
        </w:rPr>
      </w:pPr>
    </w:p>
    <w:p w14:paraId="4B363969" w14:textId="77777777" w:rsidR="009C7570" w:rsidRPr="002A7758" w:rsidRDefault="009C7570" w:rsidP="00E070CE">
      <w:pPr>
        <w:widowControl/>
        <w:shd w:val="clear" w:color="auto" w:fill="FFFFFF" w:themeFill="background1"/>
        <w:adjustRightInd/>
        <w:spacing w:line="240" w:lineRule="auto"/>
        <w:jc w:val="center"/>
        <w:textAlignment w:val="auto"/>
        <w:rPr>
          <w:i/>
          <w:sz w:val="22"/>
          <w:szCs w:val="22"/>
        </w:rPr>
      </w:pPr>
      <w:r w:rsidRPr="002A7758">
        <w:rPr>
          <w:i/>
          <w:sz w:val="22"/>
          <w:szCs w:val="22"/>
        </w:rPr>
        <w:t>Közös ajánlattétel esetén az ajánlati nyilatkozatot minden közös ajánlattevő vonatkozásában csatolni kell.</w:t>
      </w:r>
    </w:p>
    <w:p w14:paraId="7A4559F7" w14:textId="77777777" w:rsidR="009C7570" w:rsidRPr="002A7758" w:rsidRDefault="009C7570" w:rsidP="00E070CE">
      <w:pPr>
        <w:widowControl/>
        <w:shd w:val="clear" w:color="auto" w:fill="FFFFFF" w:themeFill="background1"/>
        <w:adjustRightInd/>
        <w:spacing w:line="240" w:lineRule="auto"/>
        <w:jc w:val="left"/>
        <w:textAlignment w:val="auto"/>
        <w:rPr>
          <w:sz w:val="22"/>
          <w:szCs w:val="22"/>
        </w:rPr>
      </w:pPr>
    </w:p>
    <w:p w14:paraId="51995D5A" w14:textId="77777777" w:rsidR="009C7570" w:rsidRPr="002A7758" w:rsidRDefault="009C7570" w:rsidP="00E070CE">
      <w:pPr>
        <w:widowControl/>
        <w:shd w:val="clear" w:color="auto" w:fill="FFFFFF" w:themeFill="background1"/>
        <w:adjustRightInd/>
        <w:spacing w:line="240" w:lineRule="auto"/>
        <w:textAlignment w:val="auto"/>
        <w:rPr>
          <w:sz w:val="22"/>
          <w:szCs w:val="22"/>
        </w:rPr>
      </w:pPr>
      <w:r w:rsidRPr="002A7758">
        <w:rPr>
          <w:sz w:val="22"/>
          <w:szCs w:val="22"/>
        </w:rPr>
        <w:t>Alulírott</w:t>
      </w:r>
      <w:proofErr w:type="gramStart"/>
      <w:r w:rsidRPr="002A7758">
        <w:rPr>
          <w:sz w:val="22"/>
          <w:szCs w:val="22"/>
        </w:rPr>
        <w:t>, …</w:t>
      </w:r>
      <w:proofErr w:type="gramEnd"/>
      <w:r w:rsidRPr="002A7758">
        <w:rPr>
          <w:sz w:val="22"/>
          <w:szCs w:val="22"/>
        </w:rPr>
        <w:t xml:space="preserve">……………………………… mint a(z) …………................................................. cégjegyzésre jogosult képviselője, a(z) </w:t>
      </w:r>
    </w:p>
    <w:p w14:paraId="039F3305" w14:textId="77777777" w:rsidR="009C7570" w:rsidRPr="002A7758" w:rsidRDefault="009C7570" w:rsidP="00E070CE">
      <w:pPr>
        <w:widowControl/>
        <w:shd w:val="clear" w:color="auto" w:fill="FFFFFF" w:themeFill="background1"/>
        <w:adjustRightInd/>
        <w:spacing w:line="240" w:lineRule="auto"/>
        <w:jc w:val="left"/>
        <w:textAlignment w:val="auto"/>
        <w:rPr>
          <w:sz w:val="22"/>
          <w:szCs w:val="22"/>
        </w:rPr>
      </w:pPr>
    </w:p>
    <w:tbl>
      <w:tblPr>
        <w:tblStyle w:val="Rcsostblzat"/>
        <w:tblW w:w="0" w:type="auto"/>
        <w:jc w:val="center"/>
        <w:tblLook w:val="04A0" w:firstRow="1" w:lastRow="0" w:firstColumn="1" w:lastColumn="0" w:noHBand="0" w:noVBand="1"/>
      </w:tblPr>
      <w:tblGrid>
        <w:gridCol w:w="4606"/>
        <w:gridCol w:w="4606"/>
      </w:tblGrid>
      <w:tr w:rsidR="009C7570" w:rsidRPr="002A7758" w14:paraId="7C5855FE" w14:textId="77777777" w:rsidTr="00B122E3">
        <w:trPr>
          <w:jc w:val="center"/>
        </w:trPr>
        <w:tc>
          <w:tcPr>
            <w:tcW w:w="4606" w:type="dxa"/>
            <w:shd w:val="clear" w:color="auto" w:fill="F2F2F2" w:themeFill="background1" w:themeFillShade="F2"/>
            <w:vAlign w:val="center"/>
          </w:tcPr>
          <w:p w14:paraId="0D74FAD2" w14:textId="77777777" w:rsidR="009C7570" w:rsidRPr="002A7758" w:rsidRDefault="009C7570" w:rsidP="00E070CE">
            <w:pPr>
              <w:widowControl/>
              <w:shd w:val="clear" w:color="auto" w:fill="FFFFFF" w:themeFill="background1"/>
              <w:adjustRightInd/>
              <w:spacing w:line="240" w:lineRule="auto"/>
              <w:jc w:val="left"/>
              <w:textAlignment w:val="auto"/>
              <w:rPr>
                <w:b/>
                <w:sz w:val="22"/>
                <w:szCs w:val="22"/>
              </w:rPr>
            </w:pPr>
            <w:r w:rsidRPr="002A7758">
              <w:rPr>
                <w:b/>
                <w:sz w:val="22"/>
                <w:szCs w:val="22"/>
              </w:rPr>
              <w:t xml:space="preserve">Ajánlatkérő neve: </w:t>
            </w:r>
          </w:p>
        </w:tc>
        <w:tc>
          <w:tcPr>
            <w:tcW w:w="4606" w:type="dxa"/>
            <w:shd w:val="clear" w:color="auto" w:fill="F2F2F2" w:themeFill="background1" w:themeFillShade="F2"/>
            <w:vAlign w:val="center"/>
          </w:tcPr>
          <w:p w14:paraId="5BC70003" w14:textId="77777777" w:rsidR="009C7570" w:rsidRPr="002A7758" w:rsidRDefault="009C7570" w:rsidP="00E070CE">
            <w:pPr>
              <w:widowControl/>
              <w:shd w:val="clear" w:color="auto" w:fill="FFFFFF" w:themeFill="background1"/>
              <w:adjustRightInd/>
              <w:spacing w:line="240" w:lineRule="auto"/>
              <w:jc w:val="center"/>
              <w:textAlignment w:val="auto"/>
              <w:rPr>
                <w:b/>
                <w:sz w:val="22"/>
                <w:szCs w:val="22"/>
              </w:rPr>
            </w:pPr>
            <w:r w:rsidRPr="002A7758">
              <w:rPr>
                <w:b/>
                <w:sz w:val="22"/>
                <w:szCs w:val="22"/>
              </w:rPr>
              <w:t xml:space="preserve">BVH </w:t>
            </w:r>
            <w:proofErr w:type="spellStart"/>
            <w:r w:rsidRPr="002A7758">
              <w:rPr>
                <w:b/>
                <w:sz w:val="22"/>
                <w:szCs w:val="22"/>
              </w:rPr>
              <w:t>Zrt</w:t>
            </w:r>
            <w:proofErr w:type="spellEnd"/>
            <w:r w:rsidRPr="002A7758">
              <w:rPr>
                <w:b/>
                <w:sz w:val="22"/>
                <w:szCs w:val="22"/>
              </w:rPr>
              <w:t>.</w:t>
            </w:r>
          </w:p>
        </w:tc>
      </w:tr>
      <w:tr w:rsidR="009C7570" w:rsidRPr="002A7758" w14:paraId="5F3F74A7" w14:textId="77777777" w:rsidTr="00B122E3">
        <w:trPr>
          <w:jc w:val="center"/>
        </w:trPr>
        <w:tc>
          <w:tcPr>
            <w:tcW w:w="4606" w:type="dxa"/>
            <w:shd w:val="clear" w:color="auto" w:fill="F2F2F2" w:themeFill="background1" w:themeFillShade="F2"/>
            <w:vAlign w:val="center"/>
          </w:tcPr>
          <w:p w14:paraId="63E7E87C" w14:textId="77777777" w:rsidR="009C7570" w:rsidRPr="002A7758" w:rsidRDefault="009C7570" w:rsidP="00E070CE">
            <w:pPr>
              <w:widowControl/>
              <w:shd w:val="clear" w:color="auto" w:fill="FFFFFF" w:themeFill="background1"/>
              <w:adjustRightInd/>
              <w:spacing w:line="240" w:lineRule="auto"/>
              <w:jc w:val="left"/>
              <w:textAlignment w:val="auto"/>
              <w:rPr>
                <w:b/>
                <w:sz w:val="22"/>
                <w:szCs w:val="22"/>
              </w:rPr>
            </w:pPr>
            <w:r w:rsidRPr="002A7758">
              <w:rPr>
                <w:b/>
                <w:sz w:val="22"/>
                <w:szCs w:val="22"/>
              </w:rPr>
              <w:t>Közbeszerzési eljárás megnevezése</w:t>
            </w:r>
          </w:p>
        </w:tc>
        <w:tc>
          <w:tcPr>
            <w:tcW w:w="4606" w:type="dxa"/>
            <w:shd w:val="clear" w:color="auto" w:fill="F2F2F2" w:themeFill="background1" w:themeFillShade="F2"/>
            <w:vAlign w:val="center"/>
          </w:tcPr>
          <w:p w14:paraId="52CEB696" w14:textId="7D2C45A9" w:rsidR="009C7570" w:rsidRPr="00656579" w:rsidRDefault="00944CC6" w:rsidP="00E57605">
            <w:pPr>
              <w:widowControl/>
              <w:shd w:val="clear" w:color="auto" w:fill="FFFFFF" w:themeFill="background1"/>
              <w:adjustRightInd/>
              <w:spacing w:line="240" w:lineRule="auto"/>
              <w:jc w:val="center"/>
              <w:textAlignment w:val="auto"/>
              <w:rPr>
                <w:sz w:val="22"/>
                <w:szCs w:val="22"/>
              </w:rPr>
            </w:pPr>
            <w:r>
              <w:rPr>
                <w:b/>
                <w:i/>
                <w:sz w:val="22"/>
                <w:szCs w:val="22"/>
              </w:rPr>
              <w:t xml:space="preserve">Könyvvizsgálati szolgáltatás </w:t>
            </w:r>
            <w:r w:rsidR="003E20B7" w:rsidRPr="003E20B7">
              <w:rPr>
                <w:b/>
                <w:i/>
                <w:sz w:val="22"/>
                <w:szCs w:val="22"/>
              </w:rPr>
              <w:t>beszerzése</w:t>
            </w:r>
          </w:p>
        </w:tc>
      </w:tr>
    </w:tbl>
    <w:p w14:paraId="206B148B" w14:textId="77777777" w:rsidR="009C7570" w:rsidRPr="002A7758" w:rsidRDefault="009C7570" w:rsidP="00E070CE">
      <w:pPr>
        <w:widowControl/>
        <w:shd w:val="clear" w:color="auto" w:fill="FFFFFF" w:themeFill="background1"/>
        <w:adjustRightInd/>
        <w:spacing w:line="240" w:lineRule="auto"/>
        <w:jc w:val="left"/>
        <w:textAlignment w:val="auto"/>
        <w:rPr>
          <w:sz w:val="22"/>
          <w:szCs w:val="22"/>
        </w:rPr>
      </w:pPr>
    </w:p>
    <w:p w14:paraId="46FFE539" w14:textId="77777777" w:rsidR="009C7570" w:rsidRPr="002A7758" w:rsidRDefault="009C7570" w:rsidP="00E070CE">
      <w:pPr>
        <w:widowControl/>
        <w:shd w:val="clear" w:color="auto" w:fill="FFFFFF" w:themeFill="background1"/>
        <w:adjustRightInd/>
        <w:spacing w:line="240" w:lineRule="auto"/>
        <w:jc w:val="left"/>
        <w:textAlignment w:val="auto"/>
        <w:rPr>
          <w:sz w:val="22"/>
          <w:szCs w:val="22"/>
        </w:rPr>
      </w:pPr>
      <w:proofErr w:type="gramStart"/>
      <w:r w:rsidRPr="002A7758">
        <w:rPr>
          <w:sz w:val="22"/>
          <w:szCs w:val="22"/>
        </w:rPr>
        <w:t>tárgyú</w:t>
      </w:r>
      <w:proofErr w:type="gramEnd"/>
      <w:r w:rsidRPr="002A7758">
        <w:rPr>
          <w:sz w:val="22"/>
          <w:szCs w:val="22"/>
        </w:rPr>
        <w:t xml:space="preserve"> közbeszerzési eljárásban  </w:t>
      </w:r>
    </w:p>
    <w:p w14:paraId="6209958B" w14:textId="77777777" w:rsidR="009C7570" w:rsidRPr="002A7758" w:rsidRDefault="009C7570" w:rsidP="00E070CE">
      <w:pPr>
        <w:widowControl/>
        <w:shd w:val="clear" w:color="auto" w:fill="FFFFFF" w:themeFill="background1"/>
        <w:adjustRightInd/>
        <w:spacing w:line="240" w:lineRule="auto"/>
        <w:jc w:val="left"/>
        <w:textAlignment w:val="auto"/>
        <w:rPr>
          <w:sz w:val="22"/>
          <w:szCs w:val="22"/>
        </w:rPr>
      </w:pPr>
    </w:p>
    <w:p w14:paraId="24BAED89" w14:textId="77777777" w:rsidR="009C7570" w:rsidRPr="002A7758" w:rsidRDefault="009C7570" w:rsidP="00E070CE">
      <w:pPr>
        <w:widowControl/>
        <w:shd w:val="clear" w:color="auto" w:fill="FFFFFF" w:themeFill="background1"/>
        <w:adjustRightInd/>
        <w:spacing w:line="240" w:lineRule="auto"/>
        <w:jc w:val="center"/>
        <w:textAlignment w:val="auto"/>
        <w:rPr>
          <w:b/>
          <w:sz w:val="22"/>
          <w:szCs w:val="22"/>
        </w:rPr>
      </w:pPr>
      <w:proofErr w:type="gramStart"/>
      <w:r w:rsidRPr="002A7758">
        <w:rPr>
          <w:b/>
          <w:sz w:val="22"/>
          <w:szCs w:val="22"/>
        </w:rPr>
        <w:t>nyilatkozom</w:t>
      </w:r>
      <w:proofErr w:type="gramEnd"/>
      <w:r w:rsidRPr="002A7758">
        <w:rPr>
          <w:b/>
          <w:sz w:val="22"/>
          <w:szCs w:val="22"/>
        </w:rPr>
        <w:t>,</w:t>
      </w:r>
    </w:p>
    <w:p w14:paraId="323753CC" w14:textId="77777777" w:rsidR="009C7570" w:rsidRPr="002A7758" w:rsidRDefault="009C7570" w:rsidP="00E070CE">
      <w:pPr>
        <w:widowControl/>
        <w:shd w:val="clear" w:color="auto" w:fill="FFFFFF" w:themeFill="background1"/>
        <w:adjustRightInd/>
        <w:spacing w:line="240" w:lineRule="auto"/>
        <w:jc w:val="left"/>
        <w:textAlignment w:val="auto"/>
        <w:rPr>
          <w:b/>
          <w:sz w:val="22"/>
          <w:szCs w:val="22"/>
        </w:rPr>
      </w:pPr>
    </w:p>
    <w:p w14:paraId="0F968756" w14:textId="77777777" w:rsidR="009C7570" w:rsidRPr="002A7758" w:rsidRDefault="009C7570" w:rsidP="00E070CE">
      <w:pPr>
        <w:widowControl/>
        <w:shd w:val="clear" w:color="auto" w:fill="FFFFFF" w:themeFill="background1"/>
        <w:adjustRightInd/>
        <w:spacing w:line="240" w:lineRule="auto"/>
        <w:textAlignment w:val="auto"/>
        <w:rPr>
          <w:sz w:val="22"/>
          <w:szCs w:val="22"/>
        </w:rPr>
      </w:pPr>
      <w:proofErr w:type="gramStart"/>
      <w:r w:rsidRPr="002A7758">
        <w:rPr>
          <w:sz w:val="22"/>
          <w:szCs w:val="22"/>
        </w:rPr>
        <w:t>a</w:t>
      </w:r>
      <w:proofErr w:type="gramEnd"/>
      <w:r w:rsidRPr="002A7758">
        <w:rPr>
          <w:sz w:val="22"/>
          <w:szCs w:val="22"/>
        </w:rPr>
        <w:t xml:space="preserve"> Kbt. 62 § (1) bekezdés k) pont </w:t>
      </w:r>
      <w:proofErr w:type="spellStart"/>
      <w:r w:rsidRPr="002A7758">
        <w:rPr>
          <w:sz w:val="22"/>
          <w:szCs w:val="22"/>
        </w:rPr>
        <w:t>kb</w:t>
      </w:r>
      <w:proofErr w:type="spellEnd"/>
      <w:r w:rsidRPr="002A7758">
        <w:rPr>
          <w:sz w:val="22"/>
          <w:szCs w:val="22"/>
        </w:rPr>
        <w:t>) alpontja tekintetében, hogy az általam képviselt gazdasági szereplő olyan társaságnak minősül, melyet</w:t>
      </w:r>
    </w:p>
    <w:p w14:paraId="1CD2B9FF" w14:textId="77777777" w:rsidR="009C7570" w:rsidRPr="002A7758" w:rsidRDefault="009C7570" w:rsidP="00E070CE">
      <w:pPr>
        <w:widowControl/>
        <w:shd w:val="clear" w:color="auto" w:fill="FFFFFF" w:themeFill="background1"/>
        <w:adjustRightInd/>
        <w:spacing w:line="240" w:lineRule="auto"/>
        <w:jc w:val="left"/>
        <w:textAlignment w:val="auto"/>
        <w:rPr>
          <w:sz w:val="22"/>
          <w:szCs w:val="22"/>
        </w:rPr>
      </w:pPr>
    </w:p>
    <w:p w14:paraId="5B36379D" w14:textId="77777777" w:rsidR="009C7570" w:rsidRPr="002A7758" w:rsidRDefault="003214BC" w:rsidP="00E070CE">
      <w:pPr>
        <w:widowControl/>
        <w:numPr>
          <w:ilvl w:val="0"/>
          <w:numId w:val="11"/>
        </w:numPr>
        <w:shd w:val="clear" w:color="auto" w:fill="FFFFFF" w:themeFill="background1"/>
        <w:adjustRightInd/>
        <w:spacing w:line="240" w:lineRule="auto"/>
        <w:jc w:val="left"/>
        <w:textAlignment w:val="auto"/>
        <w:rPr>
          <w:sz w:val="22"/>
          <w:szCs w:val="22"/>
        </w:rPr>
      </w:pPr>
      <w:r w:rsidRPr="00492D94">
        <w:rPr>
          <w:sz w:val="22"/>
          <w:szCs w:val="22"/>
        </w:rPr>
        <w:fldChar w:fldCharType="begin">
          <w:ffData>
            <w:name w:val="Check29"/>
            <w:enabled/>
            <w:calcOnExit w:val="0"/>
            <w:checkBox>
              <w:sizeAuto/>
              <w:default w:val="0"/>
            </w:checkBox>
          </w:ffData>
        </w:fldChar>
      </w:r>
      <w:r w:rsidR="009C7570" w:rsidRPr="002A7758">
        <w:rPr>
          <w:sz w:val="22"/>
          <w:szCs w:val="22"/>
        </w:rPr>
        <w:instrText xml:space="preserve"> FORMCHECKBOX </w:instrText>
      </w:r>
      <w:r w:rsidR="00071B62">
        <w:rPr>
          <w:sz w:val="22"/>
          <w:szCs w:val="22"/>
        </w:rPr>
      </w:r>
      <w:r w:rsidR="00071B62">
        <w:rPr>
          <w:sz w:val="22"/>
          <w:szCs w:val="22"/>
        </w:rPr>
        <w:fldChar w:fldCharType="separate"/>
      </w:r>
      <w:r w:rsidRPr="00492D94">
        <w:rPr>
          <w:sz w:val="22"/>
          <w:szCs w:val="22"/>
        </w:rPr>
        <w:fldChar w:fldCharType="end"/>
      </w:r>
      <w:r w:rsidR="009C7570" w:rsidRPr="002A7758">
        <w:rPr>
          <w:sz w:val="22"/>
          <w:szCs w:val="22"/>
        </w:rPr>
        <w:t xml:space="preserve"> nem jegyeznek szabályozott tőzsdén</w:t>
      </w:r>
    </w:p>
    <w:p w14:paraId="4A0062EB" w14:textId="77777777" w:rsidR="009C7570" w:rsidRPr="002A7758" w:rsidRDefault="009C7570" w:rsidP="00E070CE">
      <w:pPr>
        <w:widowControl/>
        <w:shd w:val="clear" w:color="auto" w:fill="FFFFFF" w:themeFill="background1"/>
        <w:adjustRightInd/>
        <w:spacing w:line="240" w:lineRule="auto"/>
        <w:jc w:val="left"/>
        <w:textAlignment w:val="auto"/>
        <w:rPr>
          <w:sz w:val="22"/>
          <w:szCs w:val="22"/>
        </w:rPr>
      </w:pPr>
    </w:p>
    <w:p w14:paraId="0BDFA5E5" w14:textId="77777777" w:rsidR="009C7570" w:rsidRPr="002A7758" w:rsidRDefault="003214BC" w:rsidP="00E070CE">
      <w:pPr>
        <w:widowControl/>
        <w:numPr>
          <w:ilvl w:val="0"/>
          <w:numId w:val="11"/>
        </w:numPr>
        <w:shd w:val="clear" w:color="auto" w:fill="FFFFFF" w:themeFill="background1"/>
        <w:adjustRightInd/>
        <w:spacing w:line="240" w:lineRule="auto"/>
        <w:jc w:val="left"/>
        <w:textAlignment w:val="auto"/>
        <w:rPr>
          <w:sz w:val="22"/>
          <w:szCs w:val="22"/>
        </w:rPr>
      </w:pPr>
      <w:r w:rsidRPr="00492D94">
        <w:rPr>
          <w:sz w:val="22"/>
          <w:szCs w:val="22"/>
        </w:rPr>
        <w:fldChar w:fldCharType="begin">
          <w:ffData>
            <w:name w:val="Check29"/>
            <w:enabled/>
            <w:calcOnExit w:val="0"/>
            <w:checkBox>
              <w:sizeAuto/>
              <w:default w:val="0"/>
            </w:checkBox>
          </w:ffData>
        </w:fldChar>
      </w:r>
      <w:r w:rsidR="009C7570" w:rsidRPr="002A7758">
        <w:rPr>
          <w:sz w:val="22"/>
          <w:szCs w:val="22"/>
        </w:rPr>
        <w:instrText xml:space="preserve"> FORMCHECKBOX </w:instrText>
      </w:r>
      <w:r w:rsidR="00071B62">
        <w:rPr>
          <w:sz w:val="22"/>
          <w:szCs w:val="22"/>
        </w:rPr>
      </w:r>
      <w:r w:rsidR="00071B62">
        <w:rPr>
          <w:sz w:val="22"/>
          <w:szCs w:val="22"/>
        </w:rPr>
        <w:fldChar w:fldCharType="separate"/>
      </w:r>
      <w:r w:rsidRPr="00492D94">
        <w:rPr>
          <w:sz w:val="22"/>
          <w:szCs w:val="22"/>
        </w:rPr>
        <w:fldChar w:fldCharType="end"/>
      </w:r>
      <w:r w:rsidR="009C7570" w:rsidRPr="002A7758">
        <w:rPr>
          <w:sz w:val="22"/>
          <w:szCs w:val="22"/>
        </w:rPr>
        <w:t xml:space="preserve"> szabályozott tőzsdén jegyeznek.</w:t>
      </w:r>
      <w:r w:rsidR="009C7570" w:rsidRPr="002A7758">
        <w:rPr>
          <w:sz w:val="22"/>
          <w:szCs w:val="22"/>
          <w:vertAlign w:val="superscript"/>
        </w:rPr>
        <w:footnoteReference w:id="96"/>
      </w:r>
    </w:p>
    <w:p w14:paraId="1DEBF179" w14:textId="77777777" w:rsidR="009C7570" w:rsidRPr="002A7758" w:rsidRDefault="009C7570" w:rsidP="00E070CE">
      <w:pPr>
        <w:widowControl/>
        <w:shd w:val="clear" w:color="auto" w:fill="FFFFFF" w:themeFill="background1"/>
        <w:adjustRightInd/>
        <w:spacing w:line="240" w:lineRule="auto"/>
        <w:jc w:val="left"/>
        <w:textAlignment w:val="auto"/>
        <w:rPr>
          <w:sz w:val="22"/>
          <w:szCs w:val="22"/>
        </w:rPr>
      </w:pPr>
    </w:p>
    <w:p w14:paraId="7F9B7A08" w14:textId="77777777" w:rsidR="009C7570" w:rsidRPr="002A7758" w:rsidRDefault="009C7570" w:rsidP="00E070CE">
      <w:pPr>
        <w:widowControl/>
        <w:shd w:val="clear" w:color="auto" w:fill="FFFFFF" w:themeFill="background1"/>
        <w:adjustRightInd/>
        <w:spacing w:line="240" w:lineRule="auto"/>
        <w:jc w:val="left"/>
        <w:textAlignment w:val="auto"/>
        <w:rPr>
          <w:sz w:val="22"/>
          <w:szCs w:val="22"/>
        </w:rPr>
      </w:pPr>
      <w:r w:rsidRPr="002A7758">
        <w:rPr>
          <w:sz w:val="22"/>
          <w:szCs w:val="22"/>
        </w:rPr>
        <w:t xml:space="preserve">Tekintettel arra, hogy az általam képviselt gazdasági szereplőt </w:t>
      </w:r>
      <w:r w:rsidRPr="002A7758">
        <w:rPr>
          <w:i/>
          <w:sz w:val="22"/>
          <w:szCs w:val="22"/>
        </w:rPr>
        <w:t>nem jegyzik szabályozott tőzsdén</w:t>
      </w:r>
      <w:r w:rsidRPr="002A7758">
        <w:rPr>
          <w:sz w:val="22"/>
          <w:szCs w:val="22"/>
        </w:rPr>
        <w:t xml:space="preserve">, </w:t>
      </w:r>
    </w:p>
    <w:p w14:paraId="0AA58543" w14:textId="77777777" w:rsidR="009C7570" w:rsidRPr="002A7758" w:rsidRDefault="009C7570" w:rsidP="00E070CE">
      <w:pPr>
        <w:widowControl/>
        <w:shd w:val="clear" w:color="auto" w:fill="FFFFFF" w:themeFill="background1"/>
        <w:adjustRightInd/>
        <w:spacing w:line="240" w:lineRule="auto"/>
        <w:jc w:val="left"/>
        <w:textAlignment w:val="auto"/>
        <w:rPr>
          <w:sz w:val="22"/>
          <w:szCs w:val="22"/>
        </w:rPr>
      </w:pPr>
    </w:p>
    <w:p w14:paraId="0AF614AA" w14:textId="77777777" w:rsidR="009C7570" w:rsidRPr="002A7758" w:rsidRDefault="009C7570" w:rsidP="00E070CE">
      <w:pPr>
        <w:widowControl/>
        <w:shd w:val="clear" w:color="auto" w:fill="FFFFFF" w:themeFill="background1"/>
        <w:adjustRightInd/>
        <w:spacing w:line="240" w:lineRule="auto"/>
        <w:jc w:val="center"/>
        <w:textAlignment w:val="auto"/>
        <w:rPr>
          <w:sz w:val="22"/>
          <w:szCs w:val="22"/>
        </w:rPr>
      </w:pPr>
      <w:proofErr w:type="gramStart"/>
      <w:r w:rsidRPr="002A7758">
        <w:rPr>
          <w:b/>
          <w:sz w:val="22"/>
          <w:szCs w:val="22"/>
        </w:rPr>
        <w:t>nyilatkozom</w:t>
      </w:r>
      <w:proofErr w:type="gramEnd"/>
      <w:r w:rsidRPr="002A7758">
        <w:rPr>
          <w:b/>
          <w:sz w:val="22"/>
          <w:szCs w:val="22"/>
        </w:rPr>
        <w:t>,</w:t>
      </w:r>
      <w:r w:rsidRPr="002A7758">
        <w:rPr>
          <w:sz w:val="22"/>
          <w:szCs w:val="22"/>
        </w:rPr>
        <w:t xml:space="preserve"> hogy</w:t>
      </w:r>
    </w:p>
    <w:p w14:paraId="1D836F83" w14:textId="77777777" w:rsidR="009C7570" w:rsidRPr="002A7758" w:rsidRDefault="009C7570" w:rsidP="00E070CE">
      <w:pPr>
        <w:widowControl/>
        <w:shd w:val="clear" w:color="auto" w:fill="FFFFFF" w:themeFill="background1"/>
        <w:adjustRightInd/>
        <w:spacing w:line="240" w:lineRule="auto"/>
        <w:jc w:val="left"/>
        <w:textAlignment w:val="auto"/>
        <w:rPr>
          <w:sz w:val="22"/>
          <w:szCs w:val="22"/>
        </w:rPr>
      </w:pPr>
    </w:p>
    <w:p w14:paraId="5659BF71" w14:textId="77777777" w:rsidR="009C7570" w:rsidRPr="002A7758" w:rsidRDefault="003214BC" w:rsidP="00E070CE">
      <w:pPr>
        <w:widowControl/>
        <w:numPr>
          <w:ilvl w:val="0"/>
          <w:numId w:val="12"/>
        </w:numPr>
        <w:shd w:val="clear" w:color="auto" w:fill="FFFFFF" w:themeFill="background1"/>
        <w:adjustRightInd/>
        <w:spacing w:line="240" w:lineRule="auto"/>
        <w:textAlignment w:val="auto"/>
        <w:rPr>
          <w:sz w:val="22"/>
          <w:szCs w:val="22"/>
        </w:rPr>
      </w:pPr>
      <w:r w:rsidRPr="00492D94">
        <w:rPr>
          <w:sz w:val="22"/>
          <w:szCs w:val="22"/>
        </w:rPr>
        <w:fldChar w:fldCharType="begin">
          <w:ffData>
            <w:name w:val="Check29"/>
            <w:enabled/>
            <w:calcOnExit w:val="0"/>
            <w:checkBox>
              <w:sizeAuto/>
              <w:default w:val="0"/>
            </w:checkBox>
          </w:ffData>
        </w:fldChar>
      </w:r>
      <w:r w:rsidR="009C7570" w:rsidRPr="002A7758">
        <w:rPr>
          <w:sz w:val="22"/>
          <w:szCs w:val="22"/>
        </w:rPr>
        <w:instrText xml:space="preserve"> FORMCHECKBOX </w:instrText>
      </w:r>
      <w:r w:rsidR="00071B62">
        <w:rPr>
          <w:sz w:val="22"/>
          <w:szCs w:val="22"/>
        </w:rPr>
      </w:r>
      <w:r w:rsidR="00071B62">
        <w:rPr>
          <w:sz w:val="22"/>
          <w:szCs w:val="22"/>
        </w:rPr>
        <w:fldChar w:fldCharType="separate"/>
      </w:r>
      <w:r w:rsidRPr="00492D94">
        <w:rPr>
          <w:sz w:val="22"/>
          <w:szCs w:val="22"/>
        </w:rPr>
        <w:fldChar w:fldCharType="end"/>
      </w:r>
      <w:r w:rsidR="009C7570" w:rsidRPr="002A7758">
        <w:rPr>
          <w:sz w:val="22"/>
          <w:szCs w:val="22"/>
        </w:rPr>
        <w:t xml:space="preserve"> a pénzmosás és a terrorizmus finanszírozása megelőzéséről és megakadályozásáról szóló 2007. évi CXXXVI. törvény 3. § r) pont </w:t>
      </w:r>
      <w:proofErr w:type="spellStart"/>
      <w:r w:rsidR="009C7570" w:rsidRPr="002A7758">
        <w:rPr>
          <w:b/>
          <w:i/>
          <w:sz w:val="22"/>
          <w:szCs w:val="22"/>
        </w:rPr>
        <w:t>ra</w:t>
      </w:r>
      <w:proofErr w:type="spellEnd"/>
      <w:r w:rsidR="009C7570" w:rsidRPr="002A7758">
        <w:rPr>
          <w:b/>
          <w:i/>
          <w:sz w:val="22"/>
          <w:szCs w:val="22"/>
        </w:rPr>
        <w:t>)</w:t>
      </w:r>
      <w:proofErr w:type="spellStart"/>
      <w:r w:rsidR="009C7570" w:rsidRPr="002A7758">
        <w:rPr>
          <w:b/>
          <w:i/>
          <w:sz w:val="22"/>
          <w:szCs w:val="22"/>
        </w:rPr>
        <w:t>-rb</w:t>
      </w:r>
      <w:proofErr w:type="spellEnd"/>
      <w:r w:rsidR="009C7570" w:rsidRPr="002A7758">
        <w:rPr>
          <w:b/>
          <w:i/>
          <w:sz w:val="22"/>
          <w:szCs w:val="22"/>
        </w:rPr>
        <w:t>)</w:t>
      </w:r>
      <w:r w:rsidR="009C7570" w:rsidRPr="002A7758">
        <w:rPr>
          <w:sz w:val="22"/>
          <w:szCs w:val="22"/>
        </w:rPr>
        <w:t xml:space="preserve"> vagy </w:t>
      </w:r>
      <w:proofErr w:type="spellStart"/>
      <w:r w:rsidR="009C7570" w:rsidRPr="002A7758">
        <w:rPr>
          <w:b/>
          <w:i/>
          <w:sz w:val="22"/>
          <w:szCs w:val="22"/>
        </w:rPr>
        <w:t>rc-rd</w:t>
      </w:r>
      <w:proofErr w:type="spellEnd"/>
      <w:r w:rsidR="009C7570" w:rsidRPr="002A7758">
        <w:rPr>
          <w:b/>
          <w:i/>
          <w:sz w:val="22"/>
          <w:szCs w:val="22"/>
        </w:rPr>
        <w:t>)</w:t>
      </w:r>
      <w:r w:rsidR="009C7570" w:rsidRPr="002A7758">
        <w:rPr>
          <w:sz w:val="22"/>
          <w:szCs w:val="22"/>
        </w:rPr>
        <w:t xml:space="preserve"> alpontja szerinti valamennyi tényleges tulajdonos neve és állandó lakóhelye:</w:t>
      </w:r>
    </w:p>
    <w:p w14:paraId="4C123D7F" w14:textId="77777777" w:rsidR="009C7570" w:rsidRPr="002A7758" w:rsidRDefault="009C7570" w:rsidP="00E070CE">
      <w:pPr>
        <w:widowControl/>
        <w:shd w:val="clear" w:color="auto" w:fill="FFFFFF" w:themeFill="background1"/>
        <w:adjustRightInd/>
        <w:spacing w:line="240" w:lineRule="auto"/>
        <w:jc w:val="left"/>
        <w:textAlignment w:val="auto"/>
        <w:rPr>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02"/>
        <w:gridCol w:w="4602"/>
      </w:tblGrid>
      <w:tr w:rsidR="009C7570" w:rsidRPr="002A7758" w14:paraId="68CBD6B4" w14:textId="77777777" w:rsidTr="00B122E3">
        <w:tc>
          <w:tcPr>
            <w:tcW w:w="4602" w:type="dxa"/>
            <w:shd w:val="pct5" w:color="auto" w:fill="auto"/>
            <w:vAlign w:val="center"/>
          </w:tcPr>
          <w:p w14:paraId="72CE1D1B" w14:textId="77777777" w:rsidR="009C7570" w:rsidRPr="002A7758" w:rsidRDefault="009C7570" w:rsidP="00E070CE">
            <w:pPr>
              <w:widowControl/>
              <w:shd w:val="clear" w:color="auto" w:fill="FFFFFF" w:themeFill="background1"/>
              <w:adjustRightInd/>
              <w:spacing w:line="240" w:lineRule="auto"/>
              <w:jc w:val="left"/>
              <w:textAlignment w:val="auto"/>
              <w:rPr>
                <w:b/>
                <w:sz w:val="22"/>
                <w:szCs w:val="22"/>
              </w:rPr>
            </w:pPr>
            <w:r w:rsidRPr="002A7758">
              <w:rPr>
                <w:b/>
                <w:sz w:val="22"/>
                <w:szCs w:val="22"/>
              </w:rPr>
              <w:t>TÉNYLEGES TULAJDONOS NEVE</w:t>
            </w:r>
          </w:p>
        </w:tc>
        <w:tc>
          <w:tcPr>
            <w:tcW w:w="4602" w:type="dxa"/>
            <w:shd w:val="pct5" w:color="auto" w:fill="auto"/>
            <w:vAlign w:val="center"/>
          </w:tcPr>
          <w:p w14:paraId="683F8B31" w14:textId="77777777" w:rsidR="009C7570" w:rsidRPr="002A7758" w:rsidRDefault="009C7570" w:rsidP="00E070CE">
            <w:pPr>
              <w:widowControl/>
              <w:shd w:val="clear" w:color="auto" w:fill="FFFFFF" w:themeFill="background1"/>
              <w:adjustRightInd/>
              <w:spacing w:line="240" w:lineRule="auto"/>
              <w:jc w:val="left"/>
              <w:textAlignment w:val="auto"/>
              <w:rPr>
                <w:b/>
                <w:sz w:val="22"/>
                <w:szCs w:val="22"/>
              </w:rPr>
            </w:pPr>
            <w:r w:rsidRPr="002A7758">
              <w:rPr>
                <w:b/>
                <w:sz w:val="22"/>
                <w:szCs w:val="22"/>
              </w:rPr>
              <w:t>TÉNYLEGES TULAJDONOS ÁLLANDÓ LAKÓHELYE</w:t>
            </w:r>
          </w:p>
        </w:tc>
      </w:tr>
      <w:tr w:rsidR="009C7570" w:rsidRPr="002A7758" w14:paraId="56C2F5E2" w14:textId="77777777" w:rsidTr="00B122E3">
        <w:tc>
          <w:tcPr>
            <w:tcW w:w="4602" w:type="dxa"/>
          </w:tcPr>
          <w:p w14:paraId="6EF8938D" w14:textId="77777777" w:rsidR="009C7570" w:rsidRPr="002A7758" w:rsidRDefault="009C7570" w:rsidP="00E070CE">
            <w:pPr>
              <w:widowControl/>
              <w:shd w:val="clear" w:color="auto" w:fill="FFFFFF" w:themeFill="background1"/>
              <w:adjustRightInd/>
              <w:spacing w:line="240" w:lineRule="auto"/>
              <w:jc w:val="left"/>
              <w:textAlignment w:val="auto"/>
              <w:rPr>
                <w:b/>
                <w:sz w:val="22"/>
                <w:szCs w:val="22"/>
              </w:rPr>
            </w:pPr>
          </w:p>
        </w:tc>
        <w:tc>
          <w:tcPr>
            <w:tcW w:w="4602" w:type="dxa"/>
          </w:tcPr>
          <w:p w14:paraId="51417218" w14:textId="77777777" w:rsidR="009C7570" w:rsidRPr="002A7758" w:rsidRDefault="009C7570" w:rsidP="00E070CE">
            <w:pPr>
              <w:widowControl/>
              <w:shd w:val="clear" w:color="auto" w:fill="FFFFFF" w:themeFill="background1"/>
              <w:adjustRightInd/>
              <w:spacing w:line="240" w:lineRule="auto"/>
              <w:jc w:val="left"/>
              <w:textAlignment w:val="auto"/>
              <w:rPr>
                <w:b/>
                <w:sz w:val="22"/>
                <w:szCs w:val="22"/>
              </w:rPr>
            </w:pPr>
          </w:p>
        </w:tc>
      </w:tr>
      <w:tr w:rsidR="009C7570" w:rsidRPr="002A7758" w14:paraId="1CEA26EE" w14:textId="77777777" w:rsidTr="00B122E3">
        <w:tc>
          <w:tcPr>
            <w:tcW w:w="4602" w:type="dxa"/>
          </w:tcPr>
          <w:p w14:paraId="105FBFEA" w14:textId="77777777" w:rsidR="009C7570" w:rsidRPr="002A7758" w:rsidRDefault="009C7570" w:rsidP="00E070CE">
            <w:pPr>
              <w:widowControl/>
              <w:shd w:val="clear" w:color="auto" w:fill="FFFFFF" w:themeFill="background1"/>
              <w:adjustRightInd/>
              <w:spacing w:line="240" w:lineRule="auto"/>
              <w:jc w:val="left"/>
              <w:textAlignment w:val="auto"/>
              <w:rPr>
                <w:b/>
                <w:sz w:val="22"/>
                <w:szCs w:val="22"/>
              </w:rPr>
            </w:pPr>
          </w:p>
        </w:tc>
        <w:tc>
          <w:tcPr>
            <w:tcW w:w="4602" w:type="dxa"/>
          </w:tcPr>
          <w:p w14:paraId="44521B32" w14:textId="77777777" w:rsidR="009C7570" w:rsidRPr="002A7758" w:rsidRDefault="009C7570" w:rsidP="00E070CE">
            <w:pPr>
              <w:widowControl/>
              <w:shd w:val="clear" w:color="auto" w:fill="FFFFFF" w:themeFill="background1"/>
              <w:adjustRightInd/>
              <w:spacing w:line="240" w:lineRule="auto"/>
              <w:jc w:val="left"/>
              <w:textAlignment w:val="auto"/>
              <w:rPr>
                <w:b/>
                <w:sz w:val="22"/>
                <w:szCs w:val="22"/>
              </w:rPr>
            </w:pPr>
          </w:p>
        </w:tc>
      </w:tr>
    </w:tbl>
    <w:p w14:paraId="5DE4432A" w14:textId="77777777" w:rsidR="009C7570" w:rsidRPr="002A7758" w:rsidRDefault="009C7570" w:rsidP="00E070CE">
      <w:pPr>
        <w:widowControl/>
        <w:shd w:val="clear" w:color="auto" w:fill="FFFFFF" w:themeFill="background1"/>
        <w:adjustRightInd/>
        <w:spacing w:line="240" w:lineRule="auto"/>
        <w:jc w:val="left"/>
        <w:textAlignment w:val="auto"/>
        <w:rPr>
          <w:sz w:val="22"/>
          <w:szCs w:val="22"/>
        </w:rPr>
      </w:pPr>
    </w:p>
    <w:p w14:paraId="18F17FC5" w14:textId="77777777" w:rsidR="009C7570" w:rsidRPr="002A7758" w:rsidRDefault="003214BC" w:rsidP="00E070CE">
      <w:pPr>
        <w:widowControl/>
        <w:numPr>
          <w:ilvl w:val="0"/>
          <w:numId w:val="12"/>
        </w:numPr>
        <w:shd w:val="clear" w:color="auto" w:fill="FFFFFF" w:themeFill="background1"/>
        <w:adjustRightInd/>
        <w:spacing w:line="240" w:lineRule="auto"/>
        <w:textAlignment w:val="auto"/>
        <w:rPr>
          <w:sz w:val="22"/>
          <w:szCs w:val="22"/>
        </w:rPr>
      </w:pPr>
      <w:r w:rsidRPr="00492D94">
        <w:rPr>
          <w:sz w:val="22"/>
          <w:szCs w:val="22"/>
        </w:rPr>
        <w:fldChar w:fldCharType="begin">
          <w:ffData>
            <w:name w:val="Check29"/>
            <w:enabled/>
            <w:calcOnExit w:val="0"/>
            <w:checkBox>
              <w:sizeAuto/>
              <w:default w:val="0"/>
            </w:checkBox>
          </w:ffData>
        </w:fldChar>
      </w:r>
      <w:r w:rsidR="009C7570" w:rsidRPr="002A7758">
        <w:rPr>
          <w:sz w:val="22"/>
          <w:szCs w:val="22"/>
        </w:rPr>
        <w:instrText xml:space="preserve"> FORMCHECKBOX </w:instrText>
      </w:r>
      <w:r w:rsidR="00071B62">
        <w:rPr>
          <w:sz w:val="22"/>
          <w:szCs w:val="22"/>
        </w:rPr>
      </w:r>
      <w:r w:rsidR="00071B62">
        <w:rPr>
          <w:sz w:val="22"/>
          <w:szCs w:val="22"/>
        </w:rPr>
        <w:fldChar w:fldCharType="separate"/>
      </w:r>
      <w:r w:rsidRPr="00492D94">
        <w:rPr>
          <w:sz w:val="22"/>
          <w:szCs w:val="22"/>
        </w:rPr>
        <w:fldChar w:fldCharType="end"/>
      </w:r>
      <w:r w:rsidR="009C7570" w:rsidRPr="002A7758">
        <w:rPr>
          <w:sz w:val="22"/>
          <w:szCs w:val="22"/>
        </w:rPr>
        <w:t xml:space="preserve"> az általam képviselt gazdasági szereplőnek nincs a pénzmosás és a terrorizmus finanszírozása megelőzéséről és megakadályozásáról szóló 2007. évi CXXXVI. törvény 3. § r) pont </w:t>
      </w:r>
      <w:proofErr w:type="spellStart"/>
      <w:r w:rsidR="009C7570" w:rsidRPr="002A7758">
        <w:rPr>
          <w:sz w:val="22"/>
          <w:szCs w:val="22"/>
        </w:rPr>
        <w:t>ra</w:t>
      </w:r>
      <w:proofErr w:type="spellEnd"/>
      <w:r w:rsidR="009C7570" w:rsidRPr="002A7758">
        <w:rPr>
          <w:sz w:val="22"/>
          <w:szCs w:val="22"/>
        </w:rPr>
        <w:t>)</w:t>
      </w:r>
      <w:proofErr w:type="spellStart"/>
      <w:r w:rsidR="009C7570" w:rsidRPr="002A7758">
        <w:rPr>
          <w:sz w:val="22"/>
          <w:szCs w:val="22"/>
        </w:rPr>
        <w:t>-rb</w:t>
      </w:r>
      <w:proofErr w:type="spellEnd"/>
      <w:r w:rsidR="009C7570" w:rsidRPr="002A7758">
        <w:rPr>
          <w:sz w:val="22"/>
          <w:szCs w:val="22"/>
        </w:rPr>
        <w:t xml:space="preserve">) vagy </w:t>
      </w:r>
      <w:proofErr w:type="spellStart"/>
      <w:r w:rsidR="009C7570" w:rsidRPr="002A7758">
        <w:rPr>
          <w:sz w:val="22"/>
          <w:szCs w:val="22"/>
        </w:rPr>
        <w:t>rc-rd</w:t>
      </w:r>
      <w:proofErr w:type="spellEnd"/>
      <w:r w:rsidR="009C7570" w:rsidRPr="002A7758">
        <w:rPr>
          <w:sz w:val="22"/>
          <w:szCs w:val="22"/>
        </w:rPr>
        <w:t xml:space="preserve">) alpontja szerinti tényleges tulajdonosa. </w:t>
      </w:r>
    </w:p>
    <w:p w14:paraId="03BF766C" w14:textId="77777777" w:rsidR="009C7570" w:rsidRPr="002A7758" w:rsidRDefault="009C7570" w:rsidP="00E070CE">
      <w:pPr>
        <w:widowControl/>
        <w:shd w:val="clear" w:color="auto" w:fill="FFFFFF" w:themeFill="background1"/>
        <w:adjustRightInd/>
        <w:spacing w:line="240" w:lineRule="auto"/>
        <w:jc w:val="left"/>
        <w:textAlignment w:val="auto"/>
        <w:rPr>
          <w:sz w:val="22"/>
          <w:szCs w:val="22"/>
        </w:rPr>
      </w:pPr>
    </w:p>
    <w:p w14:paraId="632EB625"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w:t>
      </w:r>
      <w:proofErr w:type="gramStart"/>
      <w:r w:rsidRPr="002A7758">
        <w:rPr>
          <w:sz w:val="22"/>
          <w:szCs w:val="22"/>
        </w:rPr>
        <w:t>: …</w:t>
      </w:r>
      <w:proofErr w:type="gramEnd"/>
      <w:r w:rsidRPr="002A7758">
        <w:rPr>
          <w:sz w:val="22"/>
          <w:szCs w:val="22"/>
        </w:rPr>
        <w:t>…………</w:t>
      </w:r>
      <w:r>
        <w:rPr>
          <w:sz w:val="22"/>
          <w:szCs w:val="22"/>
        </w:rPr>
        <w:t>(helység)</w:t>
      </w:r>
      <w:r w:rsidRPr="002A7758">
        <w:rPr>
          <w:sz w:val="22"/>
          <w:szCs w:val="22"/>
        </w:rPr>
        <w:t xml:space="preserve"> ……….. év ……………….. hónap …. napján</w:t>
      </w:r>
    </w:p>
    <w:p w14:paraId="120E8A07"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52D1E730" w14:textId="77777777" w:rsidR="00C6030C" w:rsidRPr="002A7758"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2A7758" w14:paraId="44323E41"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599F0290"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 xml:space="preserve">(Cégszerű aláírás a kötelezettségvállalásra </w:t>
            </w:r>
            <w:proofErr w:type="spellStart"/>
            <w:r w:rsidRPr="002A7758">
              <w:rPr>
                <w:sz w:val="22"/>
                <w:szCs w:val="22"/>
              </w:rPr>
              <w:t>jogo-sult</w:t>
            </w:r>
            <w:proofErr w:type="spellEnd"/>
            <w:r w:rsidRPr="002A7758">
              <w:rPr>
                <w:sz w:val="22"/>
                <w:szCs w:val="22"/>
              </w:rPr>
              <w:t>/jogosultak, vagy aláírás a meghatalmazott/meghatalmazottak részéről)</w:t>
            </w:r>
          </w:p>
        </w:tc>
      </w:tr>
    </w:tbl>
    <w:p w14:paraId="568B2BB0" w14:textId="77777777" w:rsidR="00B62E49" w:rsidRDefault="009C7570" w:rsidP="00492D94">
      <w:pPr>
        <w:widowControl/>
        <w:shd w:val="clear" w:color="auto" w:fill="FFFFFF" w:themeFill="background1"/>
        <w:adjustRightInd/>
        <w:spacing w:line="240" w:lineRule="auto"/>
        <w:jc w:val="right"/>
        <w:textAlignment w:val="auto"/>
        <w:rPr>
          <w:i/>
          <w:sz w:val="22"/>
          <w:szCs w:val="22"/>
        </w:rPr>
      </w:pPr>
      <w:r w:rsidRPr="002A7758">
        <w:rPr>
          <w:sz w:val="22"/>
          <w:szCs w:val="22"/>
        </w:rPr>
        <w:br w:type="page"/>
      </w:r>
      <w:r w:rsidR="0069023A" w:rsidRPr="002A7758">
        <w:rPr>
          <w:i/>
          <w:sz w:val="22"/>
          <w:szCs w:val="22"/>
        </w:rPr>
        <w:lastRenderedPageBreak/>
        <w:t>1</w:t>
      </w:r>
      <w:r w:rsidR="005B140A">
        <w:rPr>
          <w:i/>
          <w:sz w:val="22"/>
          <w:szCs w:val="22"/>
        </w:rPr>
        <w:t>7</w:t>
      </w:r>
      <w:r w:rsidR="0069023A" w:rsidRPr="002A7758">
        <w:rPr>
          <w:i/>
          <w:sz w:val="22"/>
          <w:szCs w:val="22"/>
        </w:rPr>
        <w:t>. számú m</w:t>
      </w:r>
      <w:r w:rsidR="00B62E49">
        <w:rPr>
          <w:i/>
          <w:sz w:val="22"/>
          <w:szCs w:val="22"/>
        </w:rPr>
        <w:t>inta</w:t>
      </w:r>
    </w:p>
    <w:p w14:paraId="3417E43E" w14:textId="77777777" w:rsidR="0069023A" w:rsidRPr="002A7758" w:rsidRDefault="0069023A" w:rsidP="00492D94">
      <w:pPr>
        <w:widowControl/>
        <w:shd w:val="clear" w:color="auto" w:fill="FFFFFF" w:themeFill="background1"/>
        <w:adjustRightInd/>
        <w:spacing w:line="240" w:lineRule="auto"/>
        <w:jc w:val="right"/>
        <w:textAlignment w:val="auto"/>
        <w:rPr>
          <w:b/>
          <w:bCs/>
          <w:i/>
          <w:sz w:val="22"/>
          <w:szCs w:val="22"/>
        </w:rPr>
      </w:pPr>
      <w:r w:rsidRPr="002A7758">
        <w:rPr>
          <w:i/>
          <w:sz w:val="22"/>
          <w:szCs w:val="22"/>
        </w:rPr>
        <w:t>(</w:t>
      </w:r>
      <w:r w:rsidRPr="002A7758">
        <w:rPr>
          <w:bCs/>
          <w:i/>
          <w:sz w:val="22"/>
          <w:szCs w:val="22"/>
        </w:rPr>
        <w:t xml:space="preserve">kizáró okok utólagos igazolásához - </w:t>
      </w:r>
      <w:r w:rsidRPr="002A7758">
        <w:rPr>
          <w:b/>
          <w:bCs/>
          <w:i/>
          <w:sz w:val="22"/>
          <w:szCs w:val="22"/>
        </w:rPr>
        <w:t>külön felhívásra</w:t>
      </w:r>
      <w:r w:rsidRPr="002A7758">
        <w:rPr>
          <w:bCs/>
          <w:i/>
          <w:sz w:val="22"/>
          <w:szCs w:val="22"/>
        </w:rPr>
        <w:t xml:space="preserve"> - benyújtandó nyilatkozatminta)</w:t>
      </w:r>
    </w:p>
    <w:p w14:paraId="139BE82E" w14:textId="77777777" w:rsidR="007A6595" w:rsidRPr="002A7758" w:rsidRDefault="007A6595" w:rsidP="00E070CE">
      <w:pPr>
        <w:widowControl/>
        <w:shd w:val="clear" w:color="auto" w:fill="FFFFFF" w:themeFill="background1"/>
        <w:adjustRightInd/>
        <w:spacing w:line="240" w:lineRule="auto"/>
        <w:jc w:val="left"/>
        <w:textAlignment w:val="auto"/>
        <w:rPr>
          <w:sz w:val="22"/>
          <w:szCs w:val="22"/>
        </w:rPr>
      </w:pPr>
    </w:p>
    <w:p w14:paraId="5F26F564" w14:textId="77777777" w:rsidR="0069023A" w:rsidRPr="002A7758" w:rsidRDefault="0069023A" w:rsidP="00E070CE">
      <w:pPr>
        <w:widowControl/>
        <w:shd w:val="clear" w:color="auto" w:fill="FFFFFF" w:themeFill="background1"/>
        <w:adjustRightInd/>
        <w:spacing w:line="240" w:lineRule="auto"/>
        <w:jc w:val="center"/>
        <w:textAlignment w:val="auto"/>
        <w:rPr>
          <w:b/>
          <w:bCs/>
          <w:sz w:val="22"/>
          <w:szCs w:val="22"/>
        </w:rPr>
      </w:pPr>
      <w:bookmarkStart w:id="36" w:name="_Toc444007235"/>
      <w:r w:rsidRPr="002A7758">
        <w:rPr>
          <w:b/>
          <w:bCs/>
          <w:sz w:val="22"/>
          <w:szCs w:val="22"/>
        </w:rPr>
        <w:t xml:space="preserve">AJÁNLATTEVŐI NYILATKOZAT </w:t>
      </w:r>
      <w:proofErr w:type="gramStart"/>
      <w:r w:rsidRPr="002A7758">
        <w:rPr>
          <w:b/>
          <w:bCs/>
          <w:sz w:val="22"/>
          <w:szCs w:val="22"/>
        </w:rPr>
        <w:t>A</w:t>
      </w:r>
      <w:proofErr w:type="gramEnd"/>
      <w:r w:rsidRPr="002A7758">
        <w:rPr>
          <w:b/>
          <w:bCs/>
          <w:sz w:val="22"/>
          <w:szCs w:val="22"/>
        </w:rPr>
        <w:t xml:space="preserve"> KBT. 62. § (1) BEKEZDÉS K) PONT KC) ALPONTJA SZERINTI KIZÁRÓ OKOKRÓL</w:t>
      </w:r>
      <w:bookmarkEnd w:id="36"/>
    </w:p>
    <w:p w14:paraId="74A0DE82" w14:textId="77777777" w:rsidR="0069023A" w:rsidRPr="002A7758" w:rsidRDefault="0069023A" w:rsidP="00E070CE">
      <w:pPr>
        <w:widowControl/>
        <w:shd w:val="clear" w:color="auto" w:fill="FFFFFF" w:themeFill="background1"/>
        <w:adjustRightInd/>
        <w:spacing w:line="240" w:lineRule="auto"/>
        <w:jc w:val="left"/>
        <w:textAlignment w:val="auto"/>
        <w:rPr>
          <w:i/>
          <w:sz w:val="22"/>
          <w:szCs w:val="22"/>
        </w:rPr>
      </w:pPr>
    </w:p>
    <w:p w14:paraId="5A85119E" w14:textId="77777777" w:rsidR="0069023A" w:rsidRPr="002A7758" w:rsidRDefault="0069023A" w:rsidP="00E070CE">
      <w:pPr>
        <w:widowControl/>
        <w:shd w:val="clear" w:color="auto" w:fill="FFFFFF" w:themeFill="background1"/>
        <w:adjustRightInd/>
        <w:spacing w:line="240" w:lineRule="auto"/>
        <w:jc w:val="center"/>
        <w:textAlignment w:val="auto"/>
        <w:rPr>
          <w:i/>
          <w:sz w:val="22"/>
          <w:szCs w:val="22"/>
        </w:rPr>
      </w:pPr>
      <w:r w:rsidRPr="002A7758">
        <w:rPr>
          <w:i/>
          <w:sz w:val="22"/>
          <w:szCs w:val="22"/>
        </w:rPr>
        <w:t>Közös ajánlattétel esetén az ajánlati nyilatkozatot minden közös ajánlattevő vonatkozásában csatolni kell.</w:t>
      </w:r>
    </w:p>
    <w:p w14:paraId="3E01C5EC"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p w14:paraId="6512BB4F" w14:textId="77777777" w:rsidR="0069023A" w:rsidRPr="002A7758" w:rsidRDefault="0069023A" w:rsidP="00E070CE">
      <w:pPr>
        <w:widowControl/>
        <w:shd w:val="clear" w:color="auto" w:fill="FFFFFF" w:themeFill="background1"/>
        <w:adjustRightInd/>
        <w:spacing w:line="240" w:lineRule="auto"/>
        <w:textAlignment w:val="auto"/>
        <w:rPr>
          <w:sz w:val="22"/>
          <w:szCs w:val="22"/>
        </w:rPr>
      </w:pPr>
      <w:r w:rsidRPr="002A7758">
        <w:rPr>
          <w:sz w:val="22"/>
          <w:szCs w:val="22"/>
        </w:rPr>
        <w:t>Alulírott</w:t>
      </w:r>
      <w:proofErr w:type="gramStart"/>
      <w:r w:rsidRPr="002A7758">
        <w:rPr>
          <w:sz w:val="22"/>
          <w:szCs w:val="22"/>
        </w:rPr>
        <w:t>, …</w:t>
      </w:r>
      <w:proofErr w:type="gramEnd"/>
      <w:r w:rsidRPr="002A7758">
        <w:rPr>
          <w:sz w:val="22"/>
          <w:szCs w:val="22"/>
        </w:rPr>
        <w:t xml:space="preserve">……………………………… mint a(z) …………................................................. cégjegyzésre jogosult képviselője, a(z) </w:t>
      </w:r>
    </w:p>
    <w:p w14:paraId="1AA8B7F8"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tbl>
      <w:tblPr>
        <w:tblStyle w:val="Rcsostblzat"/>
        <w:tblW w:w="0" w:type="auto"/>
        <w:jc w:val="center"/>
        <w:tblLook w:val="04A0" w:firstRow="1" w:lastRow="0" w:firstColumn="1" w:lastColumn="0" w:noHBand="0" w:noVBand="1"/>
      </w:tblPr>
      <w:tblGrid>
        <w:gridCol w:w="4606"/>
        <w:gridCol w:w="4606"/>
      </w:tblGrid>
      <w:tr w:rsidR="0069023A" w:rsidRPr="002A7758" w14:paraId="42084B66" w14:textId="77777777" w:rsidTr="00B122E3">
        <w:trPr>
          <w:jc w:val="center"/>
        </w:trPr>
        <w:tc>
          <w:tcPr>
            <w:tcW w:w="4606" w:type="dxa"/>
            <w:shd w:val="clear" w:color="auto" w:fill="F2F2F2" w:themeFill="background1" w:themeFillShade="F2"/>
            <w:vAlign w:val="center"/>
          </w:tcPr>
          <w:p w14:paraId="55A658A5" w14:textId="77777777" w:rsidR="0069023A" w:rsidRPr="002A7758" w:rsidRDefault="0069023A" w:rsidP="00E070CE">
            <w:pPr>
              <w:widowControl/>
              <w:shd w:val="clear" w:color="auto" w:fill="FFFFFF" w:themeFill="background1"/>
              <w:adjustRightInd/>
              <w:spacing w:line="240" w:lineRule="auto"/>
              <w:jc w:val="left"/>
              <w:textAlignment w:val="auto"/>
              <w:rPr>
                <w:b/>
                <w:sz w:val="22"/>
                <w:szCs w:val="22"/>
              </w:rPr>
            </w:pPr>
            <w:r w:rsidRPr="002A7758">
              <w:rPr>
                <w:b/>
                <w:sz w:val="22"/>
                <w:szCs w:val="22"/>
              </w:rPr>
              <w:t xml:space="preserve">Ajánlatkérő neve: </w:t>
            </w:r>
          </w:p>
        </w:tc>
        <w:tc>
          <w:tcPr>
            <w:tcW w:w="4606" w:type="dxa"/>
            <w:shd w:val="clear" w:color="auto" w:fill="F2F2F2" w:themeFill="background1" w:themeFillShade="F2"/>
            <w:vAlign w:val="center"/>
          </w:tcPr>
          <w:p w14:paraId="69A38A94" w14:textId="77777777" w:rsidR="0069023A" w:rsidRPr="002A7758" w:rsidRDefault="0069023A" w:rsidP="00E070CE">
            <w:pPr>
              <w:widowControl/>
              <w:shd w:val="clear" w:color="auto" w:fill="FFFFFF" w:themeFill="background1"/>
              <w:adjustRightInd/>
              <w:spacing w:line="240" w:lineRule="auto"/>
              <w:jc w:val="center"/>
              <w:textAlignment w:val="auto"/>
              <w:rPr>
                <w:b/>
                <w:sz w:val="22"/>
                <w:szCs w:val="22"/>
              </w:rPr>
            </w:pPr>
            <w:r w:rsidRPr="002A7758">
              <w:rPr>
                <w:b/>
                <w:sz w:val="22"/>
                <w:szCs w:val="22"/>
              </w:rPr>
              <w:t xml:space="preserve">BVH </w:t>
            </w:r>
            <w:proofErr w:type="spellStart"/>
            <w:r w:rsidRPr="002A7758">
              <w:rPr>
                <w:b/>
                <w:sz w:val="22"/>
                <w:szCs w:val="22"/>
              </w:rPr>
              <w:t>Zrt</w:t>
            </w:r>
            <w:proofErr w:type="spellEnd"/>
            <w:r w:rsidRPr="002A7758">
              <w:rPr>
                <w:b/>
                <w:sz w:val="22"/>
                <w:szCs w:val="22"/>
              </w:rPr>
              <w:t>.</w:t>
            </w:r>
          </w:p>
        </w:tc>
      </w:tr>
      <w:tr w:rsidR="0069023A" w:rsidRPr="002A7758" w14:paraId="5F096F13" w14:textId="77777777" w:rsidTr="00B122E3">
        <w:trPr>
          <w:jc w:val="center"/>
        </w:trPr>
        <w:tc>
          <w:tcPr>
            <w:tcW w:w="4606" w:type="dxa"/>
            <w:shd w:val="clear" w:color="auto" w:fill="F2F2F2" w:themeFill="background1" w:themeFillShade="F2"/>
            <w:vAlign w:val="center"/>
          </w:tcPr>
          <w:p w14:paraId="534156A7" w14:textId="77777777" w:rsidR="0069023A" w:rsidRPr="002A7758" w:rsidRDefault="0069023A" w:rsidP="00E070CE">
            <w:pPr>
              <w:widowControl/>
              <w:shd w:val="clear" w:color="auto" w:fill="FFFFFF" w:themeFill="background1"/>
              <w:adjustRightInd/>
              <w:spacing w:line="240" w:lineRule="auto"/>
              <w:jc w:val="left"/>
              <w:textAlignment w:val="auto"/>
              <w:rPr>
                <w:b/>
                <w:sz w:val="22"/>
                <w:szCs w:val="22"/>
              </w:rPr>
            </w:pPr>
            <w:r w:rsidRPr="002A7758">
              <w:rPr>
                <w:b/>
                <w:sz w:val="22"/>
                <w:szCs w:val="22"/>
              </w:rPr>
              <w:t>Közbeszerzési eljárás megnevezése</w:t>
            </w:r>
          </w:p>
        </w:tc>
        <w:tc>
          <w:tcPr>
            <w:tcW w:w="4606" w:type="dxa"/>
            <w:shd w:val="clear" w:color="auto" w:fill="F2F2F2" w:themeFill="background1" w:themeFillShade="F2"/>
            <w:vAlign w:val="center"/>
          </w:tcPr>
          <w:p w14:paraId="0CA63344" w14:textId="2679559D" w:rsidR="0069023A" w:rsidRPr="00656579" w:rsidRDefault="00944CC6" w:rsidP="00E57605">
            <w:pPr>
              <w:widowControl/>
              <w:shd w:val="clear" w:color="auto" w:fill="FFFFFF" w:themeFill="background1"/>
              <w:adjustRightInd/>
              <w:spacing w:line="240" w:lineRule="auto"/>
              <w:jc w:val="center"/>
              <w:textAlignment w:val="auto"/>
              <w:rPr>
                <w:sz w:val="22"/>
                <w:szCs w:val="22"/>
              </w:rPr>
            </w:pPr>
            <w:r>
              <w:rPr>
                <w:b/>
                <w:i/>
                <w:sz w:val="22"/>
                <w:szCs w:val="22"/>
              </w:rPr>
              <w:t xml:space="preserve">Könyvvizsgálati szolgáltatás </w:t>
            </w:r>
            <w:r w:rsidR="003E20B7" w:rsidRPr="003E20B7">
              <w:rPr>
                <w:b/>
                <w:i/>
                <w:sz w:val="22"/>
                <w:szCs w:val="22"/>
              </w:rPr>
              <w:t>beszerzése</w:t>
            </w:r>
          </w:p>
        </w:tc>
      </w:tr>
    </w:tbl>
    <w:p w14:paraId="07F70EA9"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p w14:paraId="2BFA2C4F"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p w14:paraId="37828E0B"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roofErr w:type="gramStart"/>
      <w:r w:rsidRPr="002A7758">
        <w:rPr>
          <w:sz w:val="22"/>
          <w:szCs w:val="22"/>
        </w:rPr>
        <w:t>tárgyú</w:t>
      </w:r>
      <w:proofErr w:type="gramEnd"/>
      <w:r w:rsidRPr="002A7758">
        <w:rPr>
          <w:sz w:val="22"/>
          <w:szCs w:val="22"/>
        </w:rPr>
        <w:t xml:space="preserve"> közbeszerzési eljárásban a Kbt. 62. § (1) bekezdése k) pont </w:t>
      </w:r>
      <w:proofErr w:type="spellStart"/>
      <w:r w:rsidRPr="002A7758">
        <w:rPr>
          <w:sz w:val="22"/>
          <w:szCs w:val="22"/>
        </w:rPr>
        <w:t>kc</w:t>
      </w:r>
      <w:proofErr w:type="spellEnd"/>
      <w:r w:rsidRPr="002A7758">
        <w:rPr>
          <w:sz w:val="22"/>
          <w:szCs w:val="22"/>
        </w:rPr>
        <w:t>) alpont tekintetében</w:t>
      </w:r>
    </w:p>
    <w:p w14:paraId="26901071" w14:textId="77777777" w:rsidR="0069023A" w:rsidRPr="002A7758" w:rsidRDefault="0069023A" w:rsidP="00E070CE">
      <w:pPr>
        <w:widowControl/>
        <w:shd w:val="clear" w:color="auto" w:fill="FFFFFF" w:themeFill="background1"/>
        <w:adjustRightInd/>
        <w:spacing w:line="240" w:lineRule="auto"/>
        <w:jc w:val="left"/>
        <w:textAlignment w:val="auto"/>
        <w:rPr>
          <w:b/>
          <w:sz w:val="22"/>
          <w:szCs w:val="22"/>
        </w:rPr>
      </w:pPr>
    </w:p>
    <w:p w14:paraId="7FD38DB9" w14:textId="77777777" w:rsidR="0069023A" w:rsidRPr="002A7758" w:rsidRDefault="0069023A" w:rsidP="00E070CE">
      <w:pPr>
        <w:widowControl/>
        <w:shd w:val="clear" w:color="auto" w:fill="FFFFFF" w:themeFill="background1"/>
        <w:adjustRightInd/>
        <w:spacing w:line="240" w:lineRule="auto"/>
        <w:jc w:val="center"/>
        <w:textAlignment w:val="auto"/>
        <w:rPr>
          <w:b/>
          <w:sz w:val="22"/>
          <w:szCs w:val="22"/>
        </w:rPr>
      </w:pPr>
      <w:proofErr w:type="gramStart"/>
      <w:r w:rsidRPr="002A7758">
        <w:rPr>
          <w:b/>
          <w:sz w:val="22"/>
          <w:szCs w:val="22"/>
        </w:rPr>
        <w:t>nyilatkozom</w:t>
      </w:r>
      <w:proofErr w:type="gramEnd"/>
      <w:r w:rsidRPr="002A7758">
        <w:rPr>
          <w:b/>
          <w:sz w:val="22"/>
          <w:szCs w:val="22"/>
        </w:rPr>
        <w:t xml:space="preserve">, </w:t>
      </w:r>
      <w:r w:rsidRPr="002A7758">
        <w:rPr>
          <w:sz w:val="22"/>
          <w:szCs w:val="22"/>
        </w:rPr>
        <w:t>hogy</w:t>
      </w:r>
      <w:r w:rsidRPr="002A7758">
        <w:rPr>
          <w:sz w:val="22"/>
          <w:szCs w:val="22"/>
          <w:vertAlign w:val="superscript"/>
        </w:rPr>
        <w:footnoteReference w:id="97"/>
      </w:r>
    </w:p>
    <w:p w14:paraId="71F0E7C4"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p w14:paraId="41F84A41" w14:textId="77777777" w:rsidR="0069023A" w:rsidRPr="002A7758" w:rsidRDefault="003214BC" w:rsidP="00E070CE">
      <w:pPr>
        <w:widowControl/>
        <w:numPr>
          <w:ilvl w:val="0"/>
          <w:numId w:val="11"/>
        </w:numPr>
        <w:shd w:val="clear" w:color="auto" w:fill="FFFFFF" w:themeFill="background1"/>
        <w:adjustRightInd/>
        <w:spacing w:line="240" w:lineRule="auto"/>
        <w:textAlignment w:val="auto"/>
        <w:rPr>
          <w:sz w:val="22"/>
          <w:szCs w:val="22"/>
        </w:rPr>
      </w:pPr>
      <w:r w:rsidRPr="00492D94">
        <w:rPr>
          <w:sz w:val="22"/>
          <w:szCs w:val="22"/>
        </w:rPr>
        <w:fldChar w:fldCharType="begin">
          <w:ffData>
            <w:name w:val="Check29"/>
            <w:enabled/>
            <w:calcOnExit w:val="0"/>
            <w:checkBox>
              <w:sizeAuto/>
              <w:default w:val="0"/>
            </w:checkBox>
          </w:ffData>
        </w:fldChar>
      </w:r>
      <w:r w:rsidR="0069023A" w:rsidRPr="002A7758">
        <w:rPr>
          <w:sz w:val="22"/>
          <w:szCs w:val="22"/>
        </w:rPr>
        <w:instrText xml:space="preserve"> FORMCHECKBOX </w:instrText>
      </w:r>
      <w:r w:rsidR="00071B62">
        <w:rPr>
          <w:sz w:val="22"/>
          <w:szCs w:val="22"/>
        </w:rPr>
      </w:r>
      <w:r w:rsidR="00071B62">
        <w:rPr>
          <w:sz w:val="22"/>
          <w:szCs w:val="22"/>
        </w:rPr>
        <w:fldChar w:fldCharType="separate"/>
      </w:r>
      <w:r w:rsidRPr="00492D94">
        <w:rPr>
          <w:sz w:val="22"/>
          <w:szCs w:val="22"/>
        </w:rPr>
        <w:fldChar w:fldCharType="end"/>
      </w:r>
      <w:r w:rsidR="0069023A" w:rsidRPr="002A7758">
        <w:rPr>
          <w:sz w:val="22"/>
          <w:szCs w:val="22"/>
        </w:rPr>
        <w:t xml:space="preserve"> nincs olyan jogi személy vagy személyes joga szerint jogképes szervezet, amely az általam képviselt ajánlattevőben közvetetten vagy közvetlenül </w:t>
      </w:r>
      <w:proofErr w:type="gramStart"/>
      <w:r w:rsidR="0069023A" w:rsidRPr="002A7758">
        <w:rPr>
          <w:sz w:val="22"/>
          <w:szCs w:val="22"/>
        </w:rPr>
        <w:t>több, mint</w:t>
      </w:r>
      <w:proofErr w:type="gramEnd"/>
      <w:r w:rsidR="0069023A" w:rsidRPr="002A7758">
        <w:rPr>
          <w:sz w:val="22"/>
          <w:szCs w:val="22"/>
        </w:rPr>
        <w:t xml:space="preserve"> 25%-os tulajdoni résszel vagy szavazati joggal rendelkezik.</w:t>
      </w:r>
    </w:p>
    <w:p w14:paraId="6D4589C9"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p w14:paraId="1FC3CC9F" w14:textId="77777777" w:rsidR="0069023A" w:rsidRPr="002A7758" w:rsidRDefault="003214BC" w:rsidP="00E070CE">
      <w:pPr>
        <w:widowControl/>
        <w:numPr>
          <w:ilvl w:val="0"/>
          <w:numId w:val="11"/>
        </w:numPr>
        <w:shd w:val="clear" w:color="auto" w:fill="FFFFFF" w:themeFill="background1"/>
        <w:adjustRightInd/>
        <w:spacing w:line="240" w:lineRule="auto"/>
        <w:textAlignment w:val="auto"/>
        <w:rPr>
          <w:sz w:val="22"/>
          <w:szCs w:val="22"/>
        </w:rPr>
      </w:pPr>
      <w:r w:rsidRPr="00492D94">
        <w:rPr>
          <w:sz w:val="22"/>
          <w:szCs w:val="22"/>
        </w:rPr>
        <w:fldChar w:fldCharType="begin">
          <w:ffData>
            <w:name w:val="Check29"/>
            <w:enabled/>
            <w:calcOnExit w:val="0"/>
            <w:checkBox>
              <w:sizeAuto/>
              <w:default w:val="0"/>
            </w:checkBox>
          </w:ffData>
        </w:fldChar>
      </w:r>
      <w:r w:rsidR="0069023A" w:rsidRPr="002A7758">
        <w:rPr>
          <w:sz w:val="22"/>
          <w:szCs w:val="22"/>
        </w:rPr>
        <w:instrText xml:space="preserve"> FORMCHECKBOX </w:instrText>
      </w:r>
      <w:r w:rsidR="00071B62">
        <w:rPr>
          <w:sz w:val="22"/>
          <w:szCs w:val="22"/>
        </w:rPr>
      </w:r>
      <w:r w:rsidR="00071B62">
        <w:rPr>
          <w:sz w:val="22"/>
          <w:szCs w:val="22"/>
        </w:rPr>
        <w:fldChar w:fldCharType="separate"/>
      </w:r>
      <w:r w:rsidRPr="00492D94">
        <w:rPr>
          <w:sz w:val="22"/>
          <w:szCs w:val="22"/>
        </w:rPr>
        <w:fldChar w:fldCharType="end"/>
      </w:r>
      <w:r w:rsidR="0069023A" w:rsidRPr="002A7758">
        <w:rPr>
          <w:sz w:val="22"/>
          <w:szCs w:val="22"/>
        </w:rPr>
        <w:t xml:space="preserve"> az általam képviselt ajánlattevőben közvetetten vagy közvetlenül </w:t>
      </w:r>
      <w:proofErr w:type="gramStart"/>
      <w:r w:rsidR="0069023A" w:rsidRPr="002A7758">
        <w:rPr>
          <w:sz w:val="22"/>
          <w:szCs w:val="22"/>
        </w:rPr>
        <w:t>több, mint</w:t>
      </w:r>
      <w:proofErr w:type="gramEnd"/>
      <w:r w:rsidR="0069023A" w:rsidRPr="002A7758">
        <w:rPr>
          <w:sz w:val="22"/>
          <w:szCs w:val="22"/>
        </w:rPr>
        <w:t xml:space="preserve"> 25%-os tulajdoni résszel vagy szavazati joggal rendelkezik/rendelkeznek az alábbi szervezet(</w:t>
      </w:r>
      <w:proofErr w:type="spellStart"/>
      <w:r w:rsidR="0069023A" w:rsidRPr="002A7758">
        <w:rPr>
          <w:sz w:val="22"/>
          <w:szCs w:val="22"/>
        </w:rPr>
        <w:t>ek</w:t>
      </w:r>
      <w:proofErr w:type="spellEnd"/>
      <w:r w:rsidR="0069023A" w:rsidRPr="002A7758">
        <w:rPr>
          <w:sz w:val="22"/>
          <w:szCs w:val="22"/>
        </w:rPr>
        <w:t>)</w:t>
      </w:r>
      <w:r w:rsidR="0069023A" w:rsidRPr="002A7758">
        <w:rPr>
          <w:sz w:val="22"/>
          <w:szCs w:val="22"/>
          <w:vertAlign w:val="superscript"/>
        </w:rPr>
        <w:t xml:space="preserve">: </w:t>
      </w:r>
    </w:p>
    <w:p w14:paraId="358DB91E"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tbl>
      <w:tblPr>
        <w:tblStyle w:val="Rcsostblzat"/>
        <w:tblW w:w="0" w:type="auto"/>
        <w:tblLook w:val="04A0" w:firstRow="1" w:lastRow="0" w:firstColumn="1" w:lastColumn="0" w:noHBand="0" w:noVBand="1"/>
      </w:tblPr>
      <w:tblGrid>
        <w:gridCol w:w="4606"/>
        <w:gridCol w:w="4606"/>
      </w:tblGrid>
      <w:tr w:rsidR="0069023A" w:rsidRPr="002A7758" w14:paraId="33CB8F00" w14:textId="77777777" w:rsidTr="00B122E3">
        <w:tc>
          <w:tcPr>
            <w:tcW w:w="4606" w:type="dxa"/>
            <w:shd w:val="pct5" w:color="auto" w:fill="auto"/>
          </w:tcPr>
          <w:p w14:paraId="19038712" w14:textId="77777777" w:rsidR="0069023A" w:rsidRPr="002A7758" w:rsidRDefault="0069023A" w:rsidP="00492D94">
            <w:pPr>
              <w:widowControl/>
              <w:shd w:val="clear" w:color="auto" w:fill="FFFFFF" w:themeFill="background1"/>
              <w:adjustRightInd/>
              <w:spacing w:line="240" w:lineRule="auto"/>
              <w:jc w:val="center"/>
              <w:textAlignment w:val="auto"/>
              <w:rPr>
                <w:b/>
                <w:sz w:val="22"/>
                <w:szCs w:val="22"/>
              </w:rPr>
            </w:pPr>
            <w:r w:rsidRPr="002A7758">
              <w:rPr>
                <w:b/>
                <w:sz w:val="22"/>
                <w:szCs w:val="22"/>
              </w:rPr>
              <w:t>CÉGNÉV</w:t>
            </w:r>
          </w:p>
        </w:tc>
        <w:tc>
          <w:tcPr>
            <w:tcW w:w="4606" w:type="dxa"/>
            <w:shd w:val="pct5" w:color="auto" w:fill="auto"/>
          </w:tcPr>
          <w:p w14:paraId="376188D8" w14:textId="77777777" w:rsidR="0069023A" w:rsidRPr="002A7758" w:rsidRDefault="0069023A" w:rsidP="00492D94">
            <w:pPr>
              <w:widowControl/>
              <w:shd w:val="clear" w:color="auto" w:fill="FFFFFF" w:themeFill="background1"/>
              <w:adjustRightInd/>
              <w:spacing w:line="240" w:lineRule="auto"/>
              <w:jc w:val="center"/>
              <w:textAlignment w:val="auto"/>
              <w:rPr>
                <w:b/>
                <w:sz w:val="22"/>
                <w:szCs w:val="22"/>
              </w:rPr>
            </w:pPr>
            <w:r w:rsidRPr="002A7758">
              <w:rPr>
                <w:b/>
                <w:sz w:val="22"/>
                <w:szCs w:val="22"/>
              </w:rPr>
              <w:t>SZÉKHELY</w:t>
            </w:r>
          </w:p>
        </w:tc>
      </w:tr>
      <w:tr w:rsidR="0069023A" w:rsidRPr="002A7758" w14:paraId="49A5B64E" w14:textId="77777777" w:rsidTr="00B122E3">
        <w:tc>
          <w:tcPr>
            <w:tcW w:w="4606" w:type="dxa"/>
          </w:tcPr>
          <w:p w14:paraId="2339C63F"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tc>
        <w:tc>
          <w:tcPr>
            <w:tcW w:w="4606" w:type="dxa"/>
          </w:tcPr>
          <w:p w14:paraId="7A773128"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tc>
      </w:tr>
      <w:tr w:rsidR="0069023A" w:rsidRPr="002A7758" w14:paraId="488DE62C" w14:textId="77777777" w:rsidTr="00B122E3">
        <w:tc>
          <w:tcPr>
            <w:tcW w:w="4606" w:type="dxa"/>
          </w:tcPr>
          <w:p w14:paraId="754FA207"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tc>
        <w:tc>
          <w:tcPr>
            <w:tcW w:w="4606" w:type="dxa"/>
          </w:tcPr>
          <w:p w14:paraId="0B07E2A1"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tc>
      </w:tr>
    </w:tbl>
    <w:p w14:paraId="06C3FBDB"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p w14:paraId="27A1BA2E" w14:textId="77777777" w:rsidR="0069023A" w:rsidRPr="002A7758" w:rsidRDefault="0069023A" w:rsidP="00E070CE">
      <w:pPr>
        <w:widowControl/>
        <w:shd w:val="clear" w:color="auto" w:fill="FFFFFF" w:themeFill="background1"/>
        <w:adjustRightInd/>
        <w:spacing w:line="240" w:lineRule="auto"/>
        <w:textAlignment w:val="auto"/>
        <w:rPr>
          <w:sz w:val="22"/>
          <w:szCs w:val="22"/>
        </w:rPr>
      </w:pPr>
      <w:r w:rsidRPr="002A7758">
        <w:rPr>
          <w:sz w:val="22"/>
          <w:szCs w:val="22"/>
        </w:rPr>
        <w:t xml:space="preserve">Ezen </w:t>
      </w:r>
      <w:proofErr w:type="gramStart"/>
      <w:r w:rsidRPr="002A7758">
        <w:rPr>
          <w:sz w:val="22"/>
          <w:szCs w:val="22"/>
        </w:rPr>
        <w:t>szervezet(</w:t>
      </w:r>
      <w:proofErr w:type="spellStart"/>
      <w:proofErr w:type="gramEnd"/>
      <w:r w:rsidRPr="002A7758">
        <w:rPr>
          <w:sz w:val="22"/>
          <w:szCs w:val="22"/>
        </w:rPr>
        <w:t>ek</w:t>
      </w:r>
      <w:proofErr w:type="spellEnd"/>
      <w:r w:rsidRPr="002A7758">
        <w:rPr>
          <w:sz w:val="22"/>
          <w:szCs w:val="22"/>
        </w:rPr>
        <w:t xml:space="preserve">) vonatkozásában a Kbt. 62. § (1) bekezdése k) pont </w:t>
      </w:r>
      <w:proofErr w:type="spellStart"/>
      <w:r w:rsidRPr="002A7758">
        <w:rPr>
          <w:sz w:val="22"/>
          <w:szCs w:val="22"/>
        </w:rPr>
        <w:t>kc</w:t>
      </w:r>
      <w:proofErr w:type="spellEnd"/>
      <w:r w:rsidRPr="002A7758">
        <w:rPr>
          <w:sz w:val="22"/>
          <w:szCs w:val="22"/>
        </w:rPr>
        <w:t>) alpont bekezdésében hivatkozott kizáró feltételek nem állnak fenn.</w:t>
      </w:r>
    </w:p>
    <w:p w14:paraId="02704457"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p w14:paraId="27FA77FA"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p w14:paraId="4ED97868"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w:t>
      </w:r>
      <w:proofErr w:type="gramStart"/>
      <w:r w:rsidRPr="002A7758">
        <w:rPr>
          <w:sz w:val="22"/>
          <w:szCs w:val="22"/>
        </w:rPr>
        <w:t>: …</w:t>
      </w:r>
      <w:proofErr w:type="gramEnd"/>
      <w:r w:rsidRPr="002A7758">
        <w:rPr>
          <w:sz w:val="22"/>
          <w:szCs w:val="22"/>
        </w:rPr>
        <w:t>…………</w:t>
      </w:r>
      <w:r>
        <w:rPr>
          <w:sz w:val="22"/>
          <w:szCs w:val="22"/>
        </w:rPr>
        <w:t>(helység)</w:t>
      </w:r>
      <w:r w:rsidRPr="002A7758">
        <w:rPr>
          <w:sz w:val="22"/>
          <w:szCs w:val="22"/>
        </w:rPr>
        <w:t xml:space="preserve"> ……….. év ……………….. hónap …. napján</w:t>
      </w:r>
    </w:p>
    <w:p w14:paraId="07ECFC4F" w14:textId="77777777" w:rsidR="00C6030C" w:rsidRDefault="00C6030C" w:rsidP="00C6030C">
      <w:pPr>
        <w:pStyle w:val="Listaszerbekezds"/>
        <w:shd w:val="clear" w:color="auto" w:fill="FFFFFF" w:themeFill="background1"/>
        <w:ind w:left="284"/>
        <w:contextualSpacing/>
        <w:rPr>
          <w:sz w:val="22"/>
          <w:szCs w:val="22"/>
        </w:rPr>
      </w:pPr>
    </w:p>
    <w:p w14:paraId="299823F7" w14:textId="77777777" w:rsidR="00C6030C" w:rsidRPr="002A7758" w:rsidRDefault="00C6030C" w:rsidP="00C6030C">
      <w:pPr>
        <w:pStyle w:val="Listaszerbekezds"/>
        <w:shd w:val="clear" w:color="auto" w:fill="FFFFFF" w:themeFill="background1"/>
        <w:ind w:left="284"/>
        <w:contextualSpacing/>
        <w:rPr>
          <w:sz w:val="22"/>
          <w:szCs w:val="22"/>
        </w:rPr>
      </w:pPr>
    </w:p>
    <w:p w14:paraId="4CA87639"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75CC4B16"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396977CA" w14:textId="77777777" w:rsidR="00C6030C" w:rsidRPr="002A7758"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2A7758" w14:paraId="18879F74"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1E255055"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 xml:space="preserve">(Cégszerű aláírás a kötelezettségvállalásra </w:t>
            </w:r>
            <w:proofErr w:type="spellStart"/>
            <w:r w:rsidRPr="002A7758">
              <w:rPr>
                <w:sz w:val="22"/>
                <w:szCs w:val="22"/>
              </w:rPr>
              <w:t>jogo-sult</w:t>
            </w:r>
            <w:proofErr w:type="spellEnd"/>
            <w:r w:rsidRPr="002A7758">
              <w:rPr>
                <w:sz w:val="22"/>
                <w:szCs w:val="22"/>
              </w:rPr>
              <w:t>/jogosultak, vagy aláírás a meghatalmazott/meghatalmazottak részéről)</w:t>
            </w:r>
          </w:p>
        </w:tc>
      </w:tr>
    </w:tbl>
    <w:p w14:paraId="25FCDF10"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p w14:paraId="71062BF2"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r w:rsidRPr="002A7758">
        <w:rPr>
          <w:sz w:val="22"/>
          <w:szCs w:val="22"/>
        </w:rPr>
        <w:br w:type="page"/>
      </w:r>
    </w:p>
    <w:p w14:paraId="14D0D987" w14:textId="77777777" w:rsidR="00B62E49" w:rsidRDefault="0069023A" w:rsidP="00492D94">
      <w:pPr>
        <w:widowControl/>
        <w:shd w:val="clear" w:color="auto" w:fill="FFFFFF" w:themeFill="background1"/>
        <w:adjustRightInd/>
        <w:spacing w:line="240" w:lineRule="auto"/>
        <w:jc w:val="right"/>
        <w:textAlignment w:val="auto"/>
        <w:rPr>
          <w:i/>
          <w:sz w:val="22"/>
          <w:szCs w:val="22"/>
        </w:rPr>
      </w:pPr>
      <w:r w:rsidRPr="002A7758">
        <w:rPr>
          <w:i/>
          <w:sz w:val="22"/>
          <w:szCs w:val="22"/>
        </w:rPr>
        <w:lastRenderedPageBreak/>
        <w:t>1</w:t>
      </w:r>
      <w:r w:rsidR="005B140A">
        <w:rPr>
          <w:i/>
          <w:sz w:val="22"/>
          <w:szCs w:val="22"/>
        </w:rPr>
        <w:t>8</w:t>
      </w:r>
      <w:r w:rsidRPr="002A7758">
        <w:rPr>
          <w:i/>
          <w:sz w:val="22"/>
          <w:szCs w:val="22"/>
        </w:rPr>
        <w:t xml:space="preserve">. számú </w:t>
      </w:r>
      <w:r w:rsidR="00B62E49">
        <w:rPr>
          <w:i/>
          <w:sz w:val="22"/>
          <w:szCs w:val="22"/>
        </w:rPr>
        <w:t>minta</w:t>
      </w:r>
    </w:p>
    <w:p w14:paraId="2B35D833" w14:textId="77777777" w:rsidR="0069023A" w:rsidRPr="002A7758" w:rsidRDefault="0069023A" w:rsidP="00492D94">
      <w:pPr>
        <w:widowControl/>
        <w:shd w:val="clear" w:color="auto" w:fill="FFFFFF" w:themeFill="background1"/>
        <w:adjustRightInd/>
        <w:spacing w:line="240" w:lineRule="auto"/>
        <w:jc w:val="right"/>
        <w:textAlignment w:val="auto"/>
        <w:rPr>
          <w:b/>
          <w:bCs/>
          <w:i/>
          <w:sz w:val="22"/>
          <w:szCs w:val="22"/>
        </w:rPr>
      </w:pPr>
      <w:r w:rsidRPr="002A7758">
        <w:rPr>
          <w:i/>
          <w:sz w:val="22"/>
          <w:szCs w:val="22"/>
        </w:rPr>
        <w:t>(</w:t>
      </w:r>
      <w:r w:rsidRPr="002A7758">
        <w:rPr>
          <w:bCs/>
          <w:i/>
          <w:sz w:val="22"/>
          <w:szCs w:val="22"/>
        </w:rPr>
        <w:t xml:space="preserve">alkalmassági követelmények utólagos igazolásához - </w:t>
      </w:r>
      <w:r w:rsidRPr="002A7758">
        <w:rPr>
          <w:b/>
          <w:bCs/>
          <w:i/>
          <w:sz w:val="22"/>
          <w:szCs w:val="22"/>
        </w:rPr>
        <w:t>külön felhívásra</w:t>
      </w:r>
      <w:r w:rsidRPr="002A7758">
        <w:rPr>
          <w:bCs/>
          <w:i/>
          <w:sz w:val="22"/>
          <w:szCs w:val="22"/>
        </w:rPr>
        <w:t xml:space="preserve"> </w:t>
      </w:r>
      <w:r w:rsidR="00B62E49">
        <w:rPr>
          <w:bCs/>
          <w:i/>
          <w:sz w:val="22"/>
          <w:szCs w:val="22"/>
        </w:rPr>
        <w:t>–</w:t>
      </w:r>
      <w:r w:rsidRPr="002A7758">
        <w:rPr>
          <w:bCs/>
          <w:i/>
          <w:sz w:val="22"/>
          <w:szCs w:val="22"/>
        </w:rPr>
        <w:t xml:space="preserve"> benyújtandó</w:t>
      </w:r>
      <w:r w:rsidR="00B62E49">
        <w:rPr>
          <w:bCs/>
          <w:i/>
          <w:sz w:val="22"/>
          <w:szCs w:val="22"/>
        </w:rPr>
        <w:t xml:space="preserve"> </w:t>
      </w:r>
      <w:r w:rsidRPr="002A7758">
        <w:rPr>
          <w:bCs/>
          <w:i/>
          <w:sz w:val="22"/>
          <w:szCs w:val="22"/>
        </w:rPr>
        <w:t>nyilatkozatminta)</w:t>
      </w:r>
    </w:p>
    <w:p w14:paraId="4BB3F34B" w14:textId="77777777" w:rsidR="00A7734D" w:rsidRPr="002A7758" w:rsidRDefault="00A7734D" w:rsidP="00E070CE">
      <w:pPr>
        <w:widowControl/>
        <w:shd w:val="clear" w:color="auto" w:fill="FFFFFF" w:themeFill="background1"/>
        <w:adjustRightInd/>
        <w:spacing w:line="240" w:lineRule="auto"/>
        <w:jc w:val="left"/>
        <w:textAlignment w:val="auto"/>
        <w:rPr>
          <w:sz w:val="22"/>
          <w:szCs w:val="22"/>
        </w:rPr>
      </w:pPr>
    </w:p>
    <w:p w14:paraId="51896B1F" w14:textId="77777777" w:rsidR="00A7734D" w:rsidRPr="002A7758" w:rsidRDefault="00A7734D" w:rsidP="00E070CE">
      <w:pPr>
        <w:widowControl/>
        <w:shd w:val="clear" w:color="auto" w:fill="FFFFFF" w:themeFill="background1"/>
        <w:adjustRightInd/>
        <w:spacing w:line="240" w:lineRule="auto"/>
        <w:jc w:val="center"/>
        <w:textAlignment w:val="auto"/>
        <w:rPr>
          <w:b/>
          <w:i/>
          <w:sz w:val="22"/>
          <w:szCs w:val="22"/>
        </w:rPr>
      </w:pPr>
      <w:r w:rsidRPr="002A7758">
        <w:rPr>
          <w:b/>
          <w:i/>
          <w:sz w:val="22"/>
          <w:szCs w:val="22"/>
        </w:rPr>
        <w:t>NYILATKOZAT</w:t>
      </w:r>
      <w:r w:rsidRPr="002A7758">
        <w:rPr>
          <w:b/>
          <w:i/>
          <w:sz w:val="22"/>
          <w:szCs w:val="22"/>
          <w:vertAlign w:val="superscript"/>
        </w:rPr>
        <w:footnoteReference w:id="98"/>
      </w:r>
    </w:p>
    <w:p w14:paraId="1FDF6D2A" w14:textId="77777777" w:rsidR="00A7734D" w:rsidRPr="002A7758" w:rsidRDefault="00A7734D" w:rsidP="00E070CE">
      <w:pPr>
        <w:widowControl/>
        <w:shd w:val="clear" w:color="auto" w:fill="FFFFFF" w:themeFill="background1"/>
        <w:adjustRightInd/>
        <w:spacing w:line="240" w:lineRule="auto"/>
        <w:jc w:val="left"/>
        <w:textAlignment w:val="auto"/>
        <w:rPr>
          <w:sz w:val="22"/>
          <w:szCs w:val="22"/>
        </w:rPr>
      </w:pPr>
    </w:p>
    <w:p w14:paraId="596BA31F" w14:textId="77777777" w:rsidR="00A7734D" w:rsidRPr="002A7758" w:rsidRDefault="00A7734D" w:rsidP="00E070CE">
      <w:pPr>
        <w:widowControl/>
        <w:shd w:val="clear" w:color="auto" w:fill="FFFFFF" w:themeFill="background1"/>
        <w:adjustRightInd/>
        <w:spacing w:line="240" w:lineRule="auto"/>
        <w:textAlignment w:val="auto"/>
        <w:rPr>
          <w:sz w:val="22"/>
          <w:szCs w:val="22"/>
        </w:rPr>
      </w:pPr>
      <w:proofErr w:type="gramStart"/>
      <w:r w:rsidRPr="002A7758">
        <w:rPr>
          <w:sz w:val="22"/>
          <w:szCs w:val="22"/>
        </w:rPr>
        <w:t>Alulírott …………………….., mint a ………………… (</w:t>
      </w:r>
      <w:r w:rsidRPr="002A7758">
        <w:rPr>
          <w:i/>
          <w:sz w:val="22"/>
          <w:szCs w:val="22"/>
        </w:rPr>
        <w:t>ajánlattevő</w:t>
      </w:r>
      <w:r w:rsidRPr="002A7758">
        <w:rPr>
          <w:b/>
          <w:i/>
          <w:sz w:val="22"/>
          <w:szCs w:val="22"/>
        </w:rPr>
        <w:t>/</w:t>
      </w:r>
      <w:r w:rsidRPr="002A7758">
        <w:rPr>
          <w:i/>
          <w:sz w:val="22"/>
          <w:szCs w:val="22"/>
        </w:rPr>
        <w:t>az alkalmasság igazolása érdekében igénybe vett más szervezet</w:t>
      </w:r>
      <w:r w:rsidRPr="002A7758">
        <w:rPr>
          <w:i/>
          <w:sz w:val="22"/>
          <w:szCs w:val="22"/>
          <w:vertAlign w:val="superscript"/>
        </w:rPr>
        <w:footnoteReference w:id="99"/>
      </w:r>
      <w:r w:rsidRPr="002A7758">
        <w:rPr>
          <w:sz w:val="22"/>
          <w:szCs w:val="22"/>
        </w:rPr>
        <w:t xml:space="preserve">, székhely: ………………) </w:t>
      </w:r>
      <w:r w:rsidR="00B62E49">
        <w:rPr>
          <w:sz w:val="22"/>
          <w:szCs w:val="22"/>
        </w:rPr>
        <w:t>képviselője</w:t>
      </w:r>
      <w:r w:rsidRPr="002A7758">
        <w:rPr>
          <w:sz w:val="22"/>
          <w:szCs w:val="22"/>
        </w:rPr>
        <w:t xml:space="preserve"> az eljárást megindító felhívásban és </w:t>
      </w:r>
      <w:r w:rsidR="00F97558" w:rsidRPr="002A7758">
        <w:rPr>
          <w:sz w:val="22"/>
          <w:szCs w:val="22"/>
        </w:rPr>
        <w:t>a további közbeszerzési dokumentumokban</w:t>
      </w:r>
      <w:r w:rsidRPr="002A7758">
        <w:rPr>
          <w:sz w:val="22"/>
          <w:szCs w:val="22"/>
        </w:rPr>
        <w:t xml:space="preserve"> foglalt valamennyi formai és tartalmi követelmény, utasítás, kikötés és műszaki leírás gondos áttekintése után, </w:t>
      </w:r>
      <w:r w:rsidRPr="002A7758">
        <w:rPr>
          <w:bCs/>
          <w:sz w:val="22"/>
          <w:szCs w:val="22"/>
        </w:rPr>
        <w:t>a közbeszerzési eljárásokban az alkalmasság és a kizáró okok igazolásának, valamint a közbeszerzési műszaki leírás meghatározásának módjáról szóló 321/2015.</w:t>
      </w:r>
      <w:proofErr w:type="gramEnd"/>
      <w:r w:rsidRPr="002A7758">
        <w:rPr>
          <w:bCs/>
          <w:sz w:val="22"/>
          <w:szCs w:val="22"/>
        </w:rPr>
        <w:t xml:space="preserve"> (X. 30.) Kormányrendelet</w:t>
      </w:r>
      <w:r w:rsidRPr="002A7758">
        <w:rPr>
          <w:sz w:val="22"/>
          <w:szCs w:val="22"/>
        </w:rPr>
        <w:t xml:space="preserve"> 19. § (1) bekezdés c) pontjában foglaltaknak megfelelően</w:t>
      </w:r>
    </w:p>
    <w:p w14:paraId="115DC550" w14:textId="77777777" w:rsidR="00A7734D" w:rsidRPr="002A7758" w:rsidRDefault="00A7734D" w:rsidP="00E070CE">
      <w:pPr>
        <w:widowControl/>
        <w:shd w:val="clear" w:color="auto" w:fill="FFFFFF" w:themeFill="background1"/>
        <w:adjustRightInd/>
        <w:spacing w:line="240" w:lineRule="auto"/>
        <w:jc w:val="left"/>
        <w:textAlignment w:val="auto"/>
        <w:rPr>
          <w:sz w:val="22"/>
          <w:szCs w:val="22"/>
        </w:rPr>
      </w:pPr>
    </w:p>
    <w:p w14:paraId="55675ADD" w14:textId="77777777" w:rsidR="00A7734D" w:rsidRPr="002A7758" w:rsidRDefault="00A7734D" w:rsidP="00E070CE">
      <w:pPr>
        <w:widowControl/>
        <w:shd w:val="clear" w:color="auto" w:fill="FFFFFF" w:themeFill="background1"/>
        <w:adjustRightInd/>
        <w:spacing w:line="240" w:lineRule="auto"/>
        <w:jc w:val="center"/>
        <w:textAlignment w:val="auto"/>
        <w:rPr>
          <w:b/>
          <w:sz w:val="22"/>
          <w:szCs w:val="22"/>
        </w:rPr>
      </w:pPr>
      <w:r w:rsidRPr="002A7758">
        <w:rPr>
          <w:b/>
          <w:sz w:val="22"/>
          <w:szCs w:val="22"/>
        </w:rPr>
        <w:t>n y i l a t k o z o m,</w:t>
      </w:r>
    </w:p>
    <w:p w14:paraId="7915B117" w14:textId="77777777" w:rsidR="00A7734D" w:rsidRPr="002A7758" w:rsidRDefault="00A7734D" w:rsidP="00E070CE">
      <w:pPr>
        <w:widowControl/>
        <w:shd w:val="clear" w:color="auto" w:fill="FFFFFF" w:themeFill="background1"/>
        <w:adjustRightInd/>
        <w:spacing w:line="240" w:lineRule="auto"/>
        <w:jc w:val="left"/>
        <w:textAlignment w:val="auto"/>
        <w:rPr>
          <w:sz w:val="22"/>
          <w:szCs w:val="22"/>
        </w:rPr>
      </w:pPr>
    </w:p>
    <w:p w14:paraId="5037B345" w14:textId="6DD4F667" w:rsidR="00A7734D" w:rsidRPr="005B0F69" w:rsidRDefault="00A7734D" w:rsidP="00E070CE">
      <w:pPr>
        <w:widowControl/>
        <w:shd w:val="clear" w:color="auto" w:fill="FFFFFF" w:themeFill="background1"/>
        <w:adjustRightInd/>
        <w:spacing w:line="240" w:lineRule="auto"/>
        <w:textAlignment w:val="auto"/>
        <w:rPr>
          <w:sz w:val="22"/>
          <w:szCs w:val="22"/>
          <w:highlight w:val="yellow"/>
        </w:rPr>
      </w:pPr>
      <w:proofErr w:type="gramStart"/>
      <w:r w:rsidRPr="005B0F69">
        <w:rPr>
          <w:sz w:val="22"/>
          <w:szCs w:val="22"/>
          <w:highlight w:val="yellow"/>
        </w:rPr>
        <w:t>hogy</w:t>
      </w:r>
      <w:proofErr w:type="gramEnd"/>
      <w:r w:rsidRPr="005B0F69">
        <w:rPr>
          <w:sz w:val="22"/>
          <w:szCs w:val="22"/>
          <w:highlight w:val="yellow"/>
        </w:rPr>
        <w:t xml:space="preserve"> az </w:t>
      </w:r>
      <w:r w:rsidR="005C29FE" w:rsidRPr="005B0F69">
        <w:rPr>
          <w:sz w:val="22"/>
          <w:szCs w:val="22"/>
          <w:highlight w:val="yellow"/>
        </w:rPr>
        <w:t xml:space="preserve">előző </w:t>
      </w:r>
      <w:r w:rsidR="00767AD4">
        <w:rPr>
          <w:sz w:val="22"/>
          <w:szCs w:val="22"/>
          <w:highlight w:val="yellow"/>
        </w:rPr>
        <w:t>két</w:t>
      </w:r>
      <w:r w:rsidR="00767AD4" w:rsidRPr="005B0F69">
        <w:rPr>
          <w:sz w:val="22"/>
          <w:szCs w:val="22"/>
          <w:highlight w:val="yellow"/>
        </w:rPr>
        <w:t xml:space="preserve"> </w:t>
      </w:r>
      <w:r w:rsidR="005C29FE" w:rsidRPr="005B0F69">
        <w:rPr>
          <w:sz w:val="22"/>
          <w:szCs w:val="22"/>
          <w:highlight w:val="yellow"/>
        </w:rPr>
        <w:t>mérlegforduló nappal lezárt üzleti év közbeszerzés tárgya szerinti (</w:t>
      </w:r>
      <w:r w:rsidR="00767AD4">
        <w:rPr>
          <w:sz w:val="22"/>
          <w:szCs w:val="22"/>
          <w:highlight w:val="yellow"/>
        </w:rPr>
        <w:t>k</w:t>
      </w:r>
      <w:r w:rsidR="00767AD4" w:rsidRPr="005B0F69">
        <w:rPr>
          <w:sz w:val="22"/>
          <w:szCs w:val="22"/>
          <w:highlight w:val="yellow"/>
        </w:rPr>
        <w:t xml:space="preserve">önyvvizsgálati </w:t>
      </w:r>
      <w:r w:rsidR="00944CC6" w:rsidRPr="005B0F69">
        <w:rPr>
          <w:sz w:val="22"/>
          <w:szCs w:val="22"/>
          <w:highlight w:val="yellow"/>
        </w:rPr>
        <w:t xml:space="preserve">szolgáltatás </w:t>
      </w:r>
      <w:r w:rsidR="005C29FE" w:rsidRPr="005B0F69">
        <w:rPr>
          <w:sz w:val="22"/>
          <w:szCs w:val="22"/>
          <w:highlight w:val="yellow"/>
        </w:rPr>
        <w:t>nyújtása)</w:t>
      </w:r>
      <w:r w:rsidR="00767AD4">
        <w:rPr>
          <w:sz w:val="22"/>
          <w:szCs w:val="22"/>
          <w:highlight w:val="yellow"/>
        </w:rPr>
        <w:t xml:space="preserve"> </w:t>
      </w:r>
      <w:r w:rsidR="005C29FE" w:rsidRPr="005B0F69">
        <w:rPr>
          <w:sz w:val="22"/>
          <w:szCs w:val="22"/>
          <w:highlight w:val="yellow"/>
        </w:rPr>
        <w:t xml:space="preserve">– általános forgalmi adó nélkül számított – árbevételünk </w:t>
      </w:r>
      <w:r w:rsidRPr="005B0F69">
        <w:rPr>
          <w:sz w:val="22"/>
          <w:szCs w:val="22"/>
          <w:highlight w:val="yellow"/>
        </w:rPr>
        <w:t>az alábbiak szerint alakult:</w:t>
      </w:r>
    </w:p>
    <w:p w14:paraId="03E537E9" w14:textId="77777777" w:rsidR="00A7734D" w:rsidRPr="005B0F69" w:rsidRDefault="00A7734D" w:rsidP="00E070CE">
      <w:pPr>
        <w:widowControl/>
        <w:shd w:val="clear" w:color="auto" w:fill="FFFFFF" w:themeFill="background1"/>
        <w:adjustRightInd/>
        <w:spacing w:line="240" w:lineRule="auto"/>
        <w:jc w:val="left"/>
        <w:textAlignment w:val="auto"/>
        <w:rPr>
          <w:sz w:val="22"/>
          <w:szCs w:val="22"/>
          <w:highlight w:val="yellow"/>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0"/>
        <w:gridCol w:w="5411"/>
      </w:tblGrid>
      <w:tr w:rsidR="00F97558" w:rsidRPr="005B0F69" w14:paraId="38F54B1B" w14:textId="77777777" w:rsidTr="00231D68">
        <w:trPr>
          <w:trHeight w:val="759"/>
        </w:trPr>
        <w:tc>
          <w:tcPr>
            <w:tcW w:w="3060" w:type="dxa"/>
            <w:shd w:val="clear" w:color="auto" w:fill="auto"/>
          </w:tcPr>
          <w:p w14:paraId="0B9E90F5" w14:textId="77777777" w:rsidR="00F97558" w:rsidRPr="005B0F69" w:rsidRDefault="00F97558" w:rsidP="00E070CE">
            <w:pPr>
              <w:widowControl/>
              <w:shd w:val="clear" w:color="auto" w:fill="FFFFFF" w:themeFill="background1"/>
              <w:adjustRightInd/>
              <w:spacing w:line="240" w:lineRule="auto"/>
              <w:jc w:val="center"/>
              <w:textAlignment w:val="auto"/>
              <w:rPr>
                <w:sz w:val="22"/>
                <w:szCs w:val="22"/>
                <w:highlight w:val="yellow"/>
              </w:rPr>
            </w:pPr>
            <w:r w:rsidRPr="005B0F69">
              <w:rPr>
                <w:b/>
                <w:bCs/>
                <w:sz w:val="22"/>
                <w:szCs w:val="22"/>
                <w:highlight w:val="yellow"/>
              </w:rPr>
              <w:t>Üzleti év</w:t>
            </w:r>
          </w:p>
        </w:tc>
        <w:tc>
          <w:tcPr>
            <w:tcW w:w="5411" w:type="dxa"/>
            <w:shd w:val="clear" w:color="auto" w:fill="auto"/>
          </w:tcPr>
          <w:p w14:paraId="5D2BBA07" w14:textId="77777777" w:rsidR="00D453AD" w:rsidRPr="005B0F69" w:rsidRDefault="00F97558" w:rsidP="00D453AD">
            <w:pPr>
              <w:numPr>
                <w:ilvl w:val="12"/>
                <w:numId w:val="0"/>
              </w:numPr>
              <w:spacing w:line="240" w:lineRule="auto"/>
              <w:jc w:val="center"/>
              <w:rPr>
                <w:highlight w:val="yellow"/>
              </w:rPr>
            </w:pPr>
            <w:r w:rsidRPr="005B0F69">
              <w:rPr>
                <w:bCs/>
                <w:sz w:val="22"/>
                <w:szCs w:val="22"/>
                <w:highlight w:val="yellow"/>
              </w:rPr>
              <w:t>közbeszerzés tárgya szerinti – általános forgalmi adó nélkül számított –</w:t>
            </w:r>
            <w:r w:rsidR="00D453AD" w:rsidRPr="005B0F69">
              <w:rPr>
                <w:bCs/>
                <w:sz w:val="22"/>
                <w:szCs w:val="22"/>
                <w:highlight w:val="yellow"/>
              </w:rPr>
              <w:t xml:space="preserve"> árbevétel</w:t>
            </w:r>
            <w:r w:rsidR="00D453AD" w:rsidRPr="005B0F69">
              <w:rPr>
                <w:highlight w:val="yellow"/>
                <w:vertAlign w:val="superscript"/>
              </w:rPr>
              <w:footnoteReference w:id="100"/>
            </w:r>
          </w:p>
          <w:p w14:paraId="718C9321" w14:textId="77777777" w:rsidR="00F97558" w:rsidRPr="005B0F69" w:rsidRDefault="00D453AD" w:rsidP="000163B9">
            <w:pPr>
              <w:numPr>
                <w:ilvl w:val="12"/>
                <w:numId w:val="0"/>
              </w:numPr>
              <w:spacing w:line="240" w:lineRule="auto"/>
              <w:jc w:val="center"/>
              <w:rPr>
                <w:sz w:val="22"/>
                <w:szCs w:val="22"/>
                <w:highlight w:val="yellow"/>
              </w:rPr>
            </w:pPr>
            <w:r w:rsidRPr="005B0F69">
              <w:rPr>
                <w:bCs/>
                <w:sz w:val="22"/>
                <w:szCs w:val="22"/>
                <w:highlight w:val="yellow"/>
              </w:rPr>
              <w:t>Pénznem</w:t>
            </w:r>
            <w:proofErr w:type="gramStart"/>
            <w:r w:rsidRPr="005B0F69">
              <w:rPr>
                <w:bCs/>
                <w:sz w:val="22"/>
                <w:szCs w:val="22"/>
                <w:highlight w:val="yellow"/>
              </w:rPr>
              <w:t>:…..</w:t>
            </w:r>
            <w:proofErr w:type="gramEnd"/>
          </w:p>
        </w:tc>
      </w:tr>
      <w:tr w:rsidR="00767AD4" w:rsidRPr="005B0F69" w14:paraId="21590E94" w14:textId="77777777" w:rsidTr="00616D0D">
        <w:trPr>
          <w:trHeight w:val="805"/>
        </w:trPr>
        <w:tc>
          <w:tcPr>
            <w:tcW w:w="3060" w:type="dxa"/>
            <w:shd w:val="clear" w:color="auto" w:fill="auto"/>
          </w:tcPr>
          <w:p w14:paraId="0F908C59" w14:textId="77777777" w:rsidR="00767AD4" w:rsidRPr="00616D0D" w:rsidRDefault="00767AD4" w:rsidP="00616D0D">
            <w:pPr>
              <w:widowControl/>
              <w:shd w:val="clear" w:color="auto" w:fill="FFFFFF" w:themeFill="background1"/>
              <w:adjustRightInd/>
              <w:spacing w:line="240" w:lineRule="auto"/>
              <w:jc w:val="left"/>
              <w:textAlignment w:val="auto"/>
              <w:rPr>
                <w:sz w:val="22"/>
                <w:szCs w:val="22"/>
                <w:highlight w:val="yellow"/>
              </w:rPr>
            </w:pPr>
            <w:r w:rsidRPr="00616D0D">
              <w:rPr>
                <w:sz w:val="22"/>
                <w:szCs w:val="22"/>
                <w:highlight w:val="yellow"/>
              </w:rPr>
              <w:t xml:space="preserve">… </w:t>
            </w:r>
            <w:proofErr w:type="gramStart"/>
            <w:r w:rsidRPr="00616D0D">
              <w:rPr>
                <w:sz w:val="22"/>
                <w:szCs w:val="22"/>
                <w:highlight w:val="yellow"/>
              </w:rPr>
              <w:t>év …</w:t>
            </w:r>
            <w:proofErr w:type="gramEnd"/>
            <w:r w:rsidRPr="00616D0D">
              <w:rPr>
                <w:sz w:val="22"/>
                <w:szCs w:val="22"/>
                <w:highlight w:val="yellow"/>
              </w:rPr>
              <w:t xml:space="preserve"> hó … naptól</w:t>
            </w:r>
          </w:p>
          <w:p w14:paraId="628A7ECF" w14:textId="3DFD66E9" w:rsidR="00767AD4" w:rsidRPr="005B0F69" w:rsidRDefault="00767AD4" w:rsidP="00616D0D">
            <w:pPr>
              <w:widowControl/>
              <w:shd w:val="clear" w:color="auto" w:fill="FFFFFF" w:themeFill="background1"/>
              <w:adjustRightInd/>
              <w:spacing w:line="240" w:lineRule="auto"/>
              <w:jc w:val="left"/>
              <w:textAlignment w:val="auto"/>
              <w:rPr>
                <w:b/>
                <w:bCs/>
                <w:sz w:val="22"/>
                <w:szCs w:val="22"/>
                <w:highlight w:val="yellow"/>
              </w:rPr>
            </w:pPr>
            <w:r w:rsidRPr="00616D0D">
              <w:rPr>
                <w:sz w:val="22"/>
                <w:szCs w:val="22"/>
                <w:highlight w:val="yellow"/>
              </w:rPr>
              <w:t xml:space="preserve">… </w:t>
            </w:r>
            <w:proofErr w:type="gramStart"/>
            <w:r w:rsidRPr="00616D0D">
              <w:rPr>
                <w:sz w:val="22"/>
                <w:szCs w:val="22"/>
                <w:highlight w:val="yellow"/>
              </w:rPr>
              <w:t>év …</w:t>
            </w:r>
            <w:proofErr w:type="gramEnd"/>
            <w:r w:rsidRPr="00616D0D">
              <w:rPr>
                <w:sz w:val="22"/>
                <w:szCs w:val="22"/>
                <w:highlight w:val="yellow"/>
              </w:rPr>
              <w:t xml:space="preserve"> hó… napig</w:t>
            </w:r>
          </w:p>
        </w:tc>
        <w:tc>
          <w:tcPr>
            <w:tcW w:w="5411" w:type="dxa"/>
            <w:shd w:val="clear" w:color="auto" w:fill="auto"/>
          </w:tcPr>
          <w:p w14:paraId="762FC302" w14:textId="77777777" w:rsidR="00767AD4" w:rsidRPr="005B0F69" w:rsidRDefault="00767AD4" w:rsidP="00D453AD">
            <w:pPr>
              <w:numPr>
                <w:ilvl w:val="12"/>
                <w:numId w:val="0"/>
              </w:numPr>
              <w:spacing w:line="240" w:lineRule="auto"/>
              <w:jc w:val="center"/>
              <w:rPr>
                <w:bCs/>
                <w:sz w:val="22"/>
                <w:szCs w:val="22"/>
                <w:highlight w:val="yellow"/>
              </w:rPr>
            </w:pPr>
          </w:p>
        </w:tc>
      </w:tr>
      <w:tr w:rsidR="00A7734D" w:rsidRPr="002A7758" w14:paraId="5352FD88" w14:textId="77777777" w:rsidTr="00616D0D">
        <w:trPr>
          <w:trHeight w:val="845"/>
        </w:trPr>
        <w:tc>
          <w:tcPr>
            <w:tcW w:w="3060" w:type="dxa"/>
            <w:shd w:val="clear" w:color="auto" w:fill="auto"/>
          </w:tcPr>
          <w:p w14:paraId="354F16DD" w14:textId="77777777" w:rsidR="00F97558" w:rsidRPr="005B0F69" w:rsidRDefault="00F97558" w:rsidP="00F97558">
            <w:pPr>
              <w:widowControl/>
              <w:shd w:val="clear" w:color="auto" w:fill="FFFFFF" w:themeFill="background1"/>
              <w:adjustRightInd/>
              <w:spacing w:line="240" w:lineRule="auto"/>
              <w:jc w:val="left"/>
              <w:textAlignment w:val="auto"/>
              <w:rPr>
                <w:sz w:val="22"/>
                <w:szCs w:val="22"/>
                <w:highlight w:val="yellow"/>
              </w:rPr>
            </w:pPr>
            <w:r w:rsidRPr="005B0F69">
              <w:rPr>
                <w:sz w:val="22"/>
                <w:szCs w:val="22"/>
                <w:highlight w:val="yellow"/>
              </w:rPr>
              <w:t xml:space="preserve">… </w:t>
            </w:r>
            <w:proofErr w:type="gramStart"/>
            <w:r w:rsidRPr="005B0F69">
              <w:rPr>
                <w:sz w:val="22"/>
                <w:szCs w:val="22"/>
                <w:highlight w:val="yellow"/>
              </w:rPr>
              <w:t>év …</w:t>
            </w:r>
            <w:proofErr w:type="gramEnd"/>
            <w:r w:rsidRPr="005B0F69">
              <w:rPr>
                <w:sz w:val="22"/>
                <w:szCs w:val="22"/>
                <w:highlight w:val="yellow"/>
              </w:rPr>
              <w:t xml:space="preserve"> hó … naptól</w:t>
            </w:r>
          </w:p>
          <w:p w14:paraId="362CDDC6" w14:textId="77777777" w:rsidR="00A7734D" w:rsidRPr="002A7758" w:rsidRDefault="00F97558" w:rsidP="00F97558">
            <w:pPr>
              <w:widowControl/>
              <w:shd w:val="clear" w:color="auto" w:fill="FFFFFF" w:themeFill="background1"/>
              <w:adjustRightInd/>
              <w:spacing w:line="240" w:lineRule="auto"/>
              <w:jc w:val="left"/>
              <w:textAlignment w:val="auto"/>
              <w:rPr>
                <w:sz w:val="22"/>
                <w:szCs w:val="22"/>
              </w:rPr>
            </w:pPr>
            <w:r w:rsidRPr="005B0F69">
              <w:rPr>
                <w:sz w:val="22"/>
                <w:szCs w:val="22"/>
                <w:highlight w:val="yellow"/>
              </w:rPr>
              <w:t xml:space="preserve">… </w:t>
            </w:r>
            <w:proofErr w:type="gramStart"/>
            <w:r w:rsidRPr="005B0F69">
              <w:rPr>
                <w:sz w:val="22"/>
                <w:szCs w:val="22"/>
                <w:highlight w:val="yellow"/>
              </w:rPr>
              <w:t>év …</w:t>
            </w:r>
            <w:proofErr w:type="gramEnd"/>
            <w:r w:rsidRPr="005B0F69">
              <w:rPr>
                <w:sz w:val="22"/>
                <w:szCs w:val="22"/>
                <w:highlight w:val="yellow"/>
              </w:rPr>
              <w:t xml:space="preserve"> hó… napig</w:t>
            </w:r>
          </w:p>
        </w:tc>
        <w:tc>
          <w:tcPr>
            <w:tcW w:w="5411" w:type="dxa"/>
            <w:shd w:val="clear" w:color="auto" w:fill="auto"/>
          </w:tcPr>
          <w:p w14:paraId="7244C553" w14:textId="77777777" w:rsidR="00A7734D" w:rsidRPr="002A7758" w:rsidRDefault="00A7734D" w:rsidP="00E070CE">
            <w:pPr>
              <w:widowControl/>
              <w:shd w:val="clear" w:color="auto" w:fill="FFFFFF" w:themeFill="background1"/>
              <w:adjustRightInd/>
              <w:spacing w:line="240" w:lineRule="auto"/>
              <w:jc w:val="left"/>
              <w:textAlignment w:val="auto"/>
              <w:rPr>
                <w:sz w:val="22"/>
                <w:szCs w:val="22"/>
              </w:rPr>
            </w:pPr>
          </w:p>
        </w:tc>
      </w:tr>
    </w:tbl>
    <w:p w14:paraId="31D53854" w14:textId="77777777" w:rsidR="00A7734D" w:rsidRPr="002A7758" w:rsidRDefault="00A7734D" w:rsidP="00E070CE">
      <w:pPr>
        <w:widowControl/>
        <w:shd w:val="clear" w:color="auto" w:fill="FFFFFF" w:themeFill="background1"/>
        <w:adjustRightInd/>
        <w:spacing w:line="240" w:lineRule="auto"/>
        <w:jc w:val="left"/>
        <w:textAlignment w:val="auto"/>
        <w:rPr>
          <w:sz w:val="22"/>
          <w:szCs w:val="22"/>
        </w:rPr>
      </w:pPr>
    </w:p>
    <w:p w14:paraId="5BDEB3E6" w14:textId="77777777" w:rsidR="00A7734D" w:rsidRPr="002A7758" w:rsidRDefault="00A7734D" w:rsidP="00E070CE">
      <w:pPr>
        <w:widowControl/>
        <w:shd w:val="clear" w:color="auto" w:fill="FFFFFF" w:themeFill="background1"/>
        <w:adjustRightInd/>
        <w:spacing w:line="240" w:lineRule="auto"/>
        <w:jc w:val="left"/>
        <w:textAlignment w:val="auto"/>
        <w:rPr>
          <w:sz w:val="22"/>
          <w:szCs w:val="22"/>
        </w:rPr>
      </w:pPr>
    </w:p>
    <w:p w14:paraId="09A8600A" w14:textId="0321E336" w:rsidR="00A7734D" w:rsidRPr="002A7758" w:rsidRDefault="00A7734D" w:rsidP="00E070CE">
      <w:pPr>
        <w:widowControl/>
        <w:shd w:val="clear" w:color="auto" w:fill="FFFFFF" w:themeFill="background1"/>
        <w:adjustRightInd/>
        <w:spacing w:line="240" w:lineRule="auto"/>
        <w:textAlignment w:val="auto"/>
        <w:rPr>
          <w:sz w:val="22"/>
          <w:szCs w:val="22"/>
        </w:rPr>
      </w:pPr>
      <w:r w:rsidRPr="002A7758">
        <w:rPr>
          <w:sz w:val="22"/>
          <w:szCs w:val="22"/>
        </w:rPr>
        <w:t xml:space="preserve">Jelen nyilatkozatot a BVH </w:t>
      </w:r>
      <w:proofErr w:type="spellStart"/>
      <w:r w:rsidRPr="002A7758">
        <w:rPr>
          <w:sz w:val="22"/>
          <w:szCs w:val="22"/>
        </w:rPr>
        <w:t>Zrt</w:t>
      </w:r>
      <w:proofErr w:type="spellEnd"/>
      <w:proofErr w:type="gramStart"/>
      <w:r w:rsidRPr="002A7758">
        <w:rPr>
          <w:sz w:val="22"/>
          <w:szCs w:val="22"/>
        </w:rPr>
        <w:t>.,</w:t>
      </w:r>
      <w:proofErr w:type="gramEnd"/>
      <w:r w:rsidRPr="002A7758">
        <w:rPr>
          <w:sz w:val="22"/>
          <w:szCs w:val="22"/>
        </w:rPr>
        <w:t xml:space="preserve"> mint Ajánlatkérő által </w:t>
      </w:r>
      <w:r w:rsidRPr="002A7758">
        <w:rPr>
          <w:b/>
          <w:i/>
          <w:sz w:val="22"/>
          <w:szCs w:val="22"/>
        </w:rPr>
        <w:t>„</w:t>
      </w:r>
      <w:r w:rsidR="00944CC6">
        <w:rPr>
          <w:b/>
          <w:i/>
          <w:color w:val="000000"/>
          <w:sz w:val="22"/>
          <w:szCs w:val="22"/>
        </w:rPr>
        <w:t xml:space="preserve">Könyvvizsgálati szolgáltatás </w:t>
      </w:r>
      <w:r w:rsidR="00756875" w:rsidRPr="00756875">
        <w:rPr>
          <w:b/>
          <w:i/>
          <w:color w:val="000000"/>
          <w:sz w:val="22"/>
          <w:szCs w:val="22"/>
        </w:rPr>
        <w:t>beszerzése</w:t>
      </w:r>
      <w:r w:rsidR="00D45F50">
        <w:rPr>
          <w:b/>
          <w:i/>
          <w:color w:val="000000"/>
          <w:sz w:val="22"/>
          <w:szCs w:val="22"/>
        </w:rPr>
        <w:t>”</w:t>
      </w:r>
      <w:r w:rsidR="00D45F50">
        <w:rPr>
          <w:sz w:val="22"/>
          <w:szCs w:val="22"/>
        </w:rPr>
        <w:t xml:space="preserve"> </w:t>
      </w:r>
      <w:r w:rsidRPr="002A7758">
        <w:rPr>
          <w:sz w:val="22"/>
          <w:szCs w:val="22"/>
        </w:rPr>
        <w:t>címen indított közbeszerzési eljárásban</w:t>
      </w:r>
      <w:r w:rsidRPr="002A7758">
        <w:rPr>
          <w:b/>
          <w:sz w:val="22"/>
          <w:szCs w:val="22"/>
        </w:rPr>
        <w:t xml:space="preserve"> </w:t>
      </w:r>
      <w:r w:rsidRPr="002A7758">
        <w:rPr>
          <w:sz w:val="22"/>
          <w:szCs w:val="22"/>
        </w:rPr>
        <w:t>az ajánlat részeként teszem</w:t>
      </w:r>
      <w:r w:rsidR="00260503">
        <w:rPr>
          <w:sz w:val="22"/>
          <w:szCs w:val="22"/>
        </w:rPr>
        <w:t>.</w:t>
      </w:r>
    </w:p>
    <w:p w14:paraId="1B791F2D" w14:textId="77777777" w:rsidR="00A7734D" w:rsidRPr="002A7758" w:rsidRDefault="00A7734D" w:rsidP="00E070CE">
      <w:pPr>
        <w:widowControl/>
        <w:shd w:val="clear" w:color="auto" w:fill="FFFFFF" w:themeFill="background1"/>
        <w:adjustRightInd/>
        <w:spacing w:line="240" w:lineRule="auto"/>
        <w:jc w:val="left"/>
        <w:textAlignment w:val="auto"/>
        <w:rPr>
          <w:sz w:val="22"/>
          <w:szCs w:val="22"/>
        </w:rPr>
      </w:pPr>
    </w:p>
    <w:p w14:paraId="10ADB607"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w:t>
      </w:r>
      <w:proofErr w:type="gramStart"/>
      <w:r w:rsidRPr="002A7758">
        <w:rPr>
          <w:sz w:val="22"/>
          <w:szCs w:val="22"/>
        </w:rPr>
        <w:t>: …</w:t>
      </w:r>
      <w:proofErr w:type="gramEnd"/>
      <w:r w:rsidRPr="002A7758">
        <w:rPr>
          <w:sz w:val="22"/>
          <w:szCs w:val="22"/>
        </w:rPr>
        <w:t>…………</w:t>
      </w:r>
      <w:r>
        <w:rPr>
          <w:sz w:val="22"/>
          <w:szCs w:val="22"/>
        </w:rPr>
        <w:t>(helység)</w:t>
      </w:r>
      <w:r w:rsidRPr="002A7758">
        <w:rPr>
          <w:sz w:val="22"/>
          <w:szCs w:val="22"/>
        </w:rPr>
        <w:t xml:space="preserve"> ……….. év ……………….. hónap …. napján</w:t>
      </w:r>
    </w:p>
    <w:p w14:paraId="732CD241" w14:textId="77777777" w:rsidR="00C6030C" w:rsidRDefault="00C6030C" w:rsidP="00C6030C">
      <w:pPr>
        <w:pStyle w:val="Listaszerbekezds"/>
        <w:shd w:val="clear" w:color="auto" w:fill="FFFFFF" w:themeFill="background1"/>
        <w:ind w:left="284"/>
        <w:contextualSpacing/>
        <w:rPr>
          <w:sz w:val="22"/>
          <w:szCs w:val="22"/>
        </w:rPr>
      </w:pPr>
    </w:p>
    <w:p w14:paraId="198AEBCC" w14:textId="77777777" w:rsidR="00C6030C" w:rsidRPr="002A7758" w:rsidRDefault="00C6030C" w:rsidP="00C6030C">
      <w:pPr>
        <w:pStyle w:val="Listaszerbekezds"/>
        <w:shd w:val="clear" w:color="auto" w:fill="FFFFFF" w:themeFill="background1"/>
        <w:ind w:left="284"/>
        <w:contextualSpacing/>
        <w:rPr>
          <w:sz w:val="22"/>
          <w:szCs w:val="22"/>
        </w:rPr>
      </w:pPr>
    </w:p>
    <w:p w14:paraId="01849F0B"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57D629BC"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4E0BE8BD" w14:textId="77777777" w:rsidR="00C6030C" w:rsidRPr="002A7758"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2A7758" w14:paraId="40D09211"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39EC7EFD"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 xml:space="preserve">(Cégszerű aláírás a kötelezettségvállalásra </w:t>
            </w:r>
            <w:proofErr w:type="spellStart"/>
            <w:r w:rsidRPr="002A7758">
              <w:rPr>
                <w:sz w:val="22"/>
                <w:szCs w:val="22"/>
              </w:rPr>
              <w:t>jogo-sult</w:t>
            </w:r>
            <w:proofErr w:type="spellEnd"/>
            <w:r w:rsidRPr="002A7758">
              <w:rPr>
                <w:sz w:val="22"/>
                <w:szCs w:val="22"/>
              </w:rPr>
              <w:t>/jogosultak, vagy aláírás a meghatalmazott/meghatalmazottak részéről)</w:t>
            </w:r>
          </w:p>
        </w:tc>
      </w:tr>
    </w:tbl>
    <w:p w14:paraId="1C806E12" w14:textId="77777777" w:rsidR="00260503" w:rsidRDefault="00260503">
      <w:pPr>
        <w:widowControl/>
        <w:adjustRightInd/>
        <w:spacing w:after="200" w:line="276" w:lineRule="auto"/>
        <w:jc w:val="left"/>
        <w:textAlignment w:val="auto"/>
        <w:rPr>
          <w:sz w:val="22"/>
          <w:szCs w:val="22"/>
        </w:rPr>
      </w:pPr>
      <w:r>
        <w:rPr>
          <w:sz w:val="22"/>
          <w:szCs w:val="22"/>
        </w:rPr>
        <w:br w:type="page"/>
      </w:r>
    </w:p>
    <w:p w14:paraId="060B5E7E" w14:textId="77777777" w:rsidR="00260503" w:rsidRDefault="0069023A" w:rsidP="00492D94">
      <w:pPr>
        <w:widowControl/>
        <w:shd w:val="clear" w:color="auto" w:fill="FFFFFF" w:themeFill="background1"/>
        <w:adjustRightInd/>
        <w:spacing w:line="240" w:lineRule="auto"/>
        <w:jc w:val="right"/>
        <w:textAlignment w:val="auto"/>
        <w:rPr>
          <w:i/>
          <w:sz w:val="22"/>
          <w:szCs w:val="22"/>
        </w:rPr>
      </w:pPr>
      <w:bookmarkStart w:id="37" w:name="_Toc327287255"/>
      <w:r w:rsidRPr="002A7758">
        <w:rPr>
          <w:i/>
          <w:sz w:val="22"/>
          <w:szCs w:val="22"/>
        </w:rPr>
        <w:lastRenderedPageBreak/>
        <w:t>1</w:t>
      </w:r>
      <w:r w:rsidR="005B140A">
        <w:rPr>
          <w:i/>
          <w:sz w:val="22"/>
          <w:szCs w:val="22"/>
        </w:rPr>
        <w:t>9</w:t>
      </w:r>
      <w:r w:rsidRPr="002A7758">
        <w:rPr>
          <w:i/>
          <w:sz w:val="22"/>
          <w:szCs w:val="22"/>
        </w:rPr>
        <w:t xml:space="preserve">. számú </w:t>
      </w:r>
      <w:r w:rsidR="00260503">
        <w:rPr>
          <w:i/>
          <w:sz w:val="22"/>
          <w:szCs w:val="22"/>
        </w:rPr>
        <w:t>minta</w:t>
      </w:r>
    </w:p>
    <w:p w14:paraId="7D34B2DB" w14:textId="77777777" w:rsidR="0069023A" w:rsidRPr="002A7758" w:rsidRDefault="00260503" w:rsidP="00492D94">
      <w:pPr>
        <w:widowControl/>
        <w:shd w:val="clear" w:color="auto" w:fill="FFFFFF" w:themeFill="background1"/>
        <w:adjustRightInd/>
        <w:spacing w:line="240" w:lineRule="auto"/>
        <w:jc w:val="right"/>
        <w:textAlignment w:val="auto"/>
        <w:rPr>
          <w:b/>
          <w:bCs/>
          <w:i/>
          <w:sz w:val="22"/>
          <w:szCs w:val="22"/>
        </w:rPr>
      </w:pPr>
      <w:r w:rsidRPr="002A7758">
        <w:rPr>
          <w:i/>
          <w:sz w:val="22"/>
          <w:szCs w:val="22"/>
        </w:rPr>
        <w:t xml:space="preserve"> </w:t>
      </w:r>
      <w:r w:rsidR="0069023A" w:rsidRPr="002A7758">
        <w:rPr>
          <w:i/>
          <w:sz w:val="22"/>
          <w:szCs w:val="22"/>
        </w:rPr>
        <w:t>(</w:t>
      </w:r>
      <w:r w:rsidR="0069023A" w:rsidRPr="002A7758">
        <w:rPr>
          <w:bCs/>
          <w:i/>
          <w:sz w:val="22"/>
          <w:szCs w:val="22"/>
        </w:rPr>
        <w:t xml:space="preserve">alkalmassági követelmények utólagos igazolásához - </w:t>
      </w:r>
      <w:r w:rsidR="0069023A" w:rsidRPr="002A7758">
        <w:rPr>
          <w:b/>
          <w:bCs/>
          <w:i/>
          <w:sz w:val="22"/>
          <w:szCs w:val="22"/>
        </w:rPr>
        <w:t>külön felhívásra</w:t>
      </w:r>
      <w:r w:rsidR="0069023A" w:rsidRPr="002A7758">
        <w:rPr>
          <w:bCs/>
          <w:i/>
          <w:sz w:val="22"/>
          <w:szCs w:val="22"/>
        </w:rPr>
        <w:t xml:space="preserve"> - benyújtandó nyilatkozatminta)</w:t>
      </w:r>
    </w:p>
    <w:p w14:paraId="69BE6667" w14:textId="77777777" w:rsidR="0069023A" w:rsidRPr="002A7758" w:rsidRDefault="0069023A" w:rsidP="00E070CE">
      <w:pPr>
        <w:widowControl/>
        <w:shd w:val="clear" w:color="auto" w:fill="FFFFFF" w:themeFill="background1"/>
        <w:adjustRightInd/>
        <w:spacing w:line="240" w:lineRule="auto"/>
        <w:jc w:val="center"/>
        <w:textAlignment w:val="auto"/>
        <w:rPr>
          <w:b/>
          <w:bCs/>
          <w:i/>
          <w:iCs/>
          <w:sz w:val="22"/>
          <w:szCs w:val="22"/>
        </w:rPr>
      </w:pPr>
    </w:p>
    <w:p w14:paraId="486B7E85" w14:textId="77777777" w:rsidR="00A7734D" w:rsidRPr="00616D0D" w:rsidRDefault="00A7734D" w:rsidP="00E070CE">
      <w:pPr>
        <w:widowControl/>
        <w:shd w:val="clear" w:color="auto" w:fill="FFFFFF" w:themeFill="background1"/>
        <w:adjustRightInd/>
        <w:spacing w:line="240" w:lineRule="auto"/>
        <w:jc w:val="center"/>
        <w:textAlignment w:val="auto"/>
        <w:rPr>
          <w:b/>
          <w:bCs/>
          <w:i/>
          <w:iCs/>
          <w:sz w:val="22"/>
          <w:szCs w:val="22"/>
        </w:rPr>
      </w:pPr>
      <w:r w:rsidRPr="00616D0D">
        <w:rPr>
          <w:b/>
          <w:bCs/>
          <w:i/>
          <w:iCs/>
          <w:sz w:val="22"/>
          <w:szCs w:val="22"/>
        </w:rPr>
        <w:t xml:space="preserve">NYILATKOZAT </w:t>
      </w:r>
      <w:r w:rsidRPr="00616D0D">
        <w:rPr>
          <w:bCs/>
          <w:i/>
          <w:iCs/>
          <w:sz w:val="22"/>
          <w:szCs w:val="22"/>
          <w:vertAlign w:val="superscript"/>
        </w:rPr>
        <w:footnoteReference w:id="101"/>
      </w:r>
      <w:bookmarkEnd w:id="37"/>
      <w:r w:rsidRPr="00616D0D">
        <w:rPr>
          <w:b/>
          <w:bCs/>
          <w:i/>
          <w:iCs/>
          <w:sz w:val="22"/>
          <w:szCs w:val="22"/>
          <w:vertAlign w:val="superscript"/>
        </w:rPr>
        <w:footnoteReference w:id="102"/>
      </w:r>
    </w:p>
    <w:p w14:paraId="5EE18CE1" w14:textId="77777777" w:rsidR="00A7734D" w:rsidRPr="00616D0D" w:rsidRDefault="00A7734D" w:rsidP="00E070CE">
      <w:pPr>
        <w:widowControl/>
        <w:shd w:val="clear" w:color="auto" w:fill="FFFFFF" w:themeFill="background1"/>
        <w:adjustRightInd/>
        <w:spacing w:line="240" w:lineRule="auto"/>
        <w:jc w:val="left"/>
        <w:textAlignment w:val="auto"/>
        <w:rPr>
          <w:sz w:val="22"/>
          <w:szCs w:val="22"/>
        </w:rPr>
      </w:pPr>
    </w:p>
    <w:p w14:paraId="0DE68868" w14:textId="77777777" w:rsidR="00A7734D" w:rsidRPr="00616D0D" w:rsidRDefault="00A7734D" w:rsidP="00260503">
      <w:pPr>
        <w:widowControl/>
        <w:shd w:val="clear" w:color="auto" w:fill="FFFFFF" w:themeFill="background1"/>
        <w:adjustRightInd/>
        <w:spacing w:line="240" w:lineRule="auto"/>
        <w:ind w:right="401"/>
        <w:jc w:val="center"/>
        <w:textAlignment w:val="auto"/>
        <w:rPr>
          <w:sz w:val="22"/>
          <w:szCs w:val="22"/>
        </w:rPr>
      </w:pPr>
      <w:proofErr w:type="gramStart"/>
      <w:r w:rsidRPr="00616D0D">
        <w:rPr>
          <w:sz w:val="22"/>
          <w:szCs w:val="22"/>
        </w:rPr>
        <w:t>Alulírott …</w:t>
      </w:r>
      <w:proofErr w:type="gramEnd"/>
      <w:r w:rsidRPr="00616D0D">
        <w:rPr>
          <w:sz w:val="22"/>
          <w:szCs w:val="22"/>
        </w:rPr>
        <w:t>………………. mint a(z) …………………………………….. képviselője  büntetőjogi felelősségem teljes tudatában</w:t>
      </w:r>
    </w:p>
    <w:p w14:paraId="600BAA23" w14:textId="77777777" w:rsidR="00A7734D" w:rsidRPr="00616D0D" w:rsidRDefault="00A7734D" w:rsidP="00E070CE">
      <w:pPr>
        <w:widowControl/>
        <w:shd w:val="clear" w:color="auto" w:fill="FFFFFF" w:themeFill="background1"/>
        <w:adjustRightInd/>
        <w:spacing w:line="240" w:lineRule="auto"/>
        <w:jc w:val="center"/>
        <w:textAlignment w:val="auto"/>
        <w:rPr>
          <w:sz w:val="22"/>
          <w:szCs w:val="22"/>
        </w:rPr>
      </w:pPr>
    </w:p>
    <w:p w14:paraId="3A8AEEEF" w14:textId="77777777" w:rsidR="00A7734D" w:rsidRPr="00616D0D" w:rsidRDefault="00A7734D" w:rsidP="00E070CE">
      <w:pPr>
        <w:widowControl/>
        <w:shd w:val="clear" w:color="auto" w:fill="FFFFFF" w:themeFill="background1"/>
        <w:adjustRightInd/>
        <w:spacing w:line="240" w:lineRule="auto"/>
        <w:jc w:val="center"/>
        <w:textAlignment w:val="auto"/>
        <w:rPr>
          <w:b/>
          <w:sz w:val="22"/>
          <w:szCs w:val="22"/>
        </w:rPr>
      </w:pPr>
      <w:r w:rsidRPr="00616D0D">
        <w:rPr>
          <w:b/>
          <w:sz w:val="22"/>
          <w:szCs w:val="22"/>
        </w:rPr>
        <w:t xml:space="preserve">n y i l a t k o z o m / n y i l a t k o z </w:t>
      </w:r>
      <w:proofErr w:type="spellStart"/>
      <w:r w:rsidRPr="00616D0D">
        <w:rPr>
          <w:b/>
          <w:sz w:val="22"/>
          <w:szCs w:val="22"/>
        </w:rPr>
        <w:t>z</w:t>
      </w:r>
      <w:proofErr w:type="spellEnd"/>
      <w:r w:rsidRPr="00616D0D">
        <w:rPr>
          <w:b/>
          <w:sz w:val="22"/>
          <w:szCs w:val="22"/>
        </w:rPr>
        <w:t xml:space="preserve"> u </w:t>
      </w:r>
      <w:proofErr w:type="gramStart"/>
      <w:r w:rsidRPr="00616D0D">
        <w:rPr>
          <w:b/>
          <w:sz w:val="22"/>
          <w:szCs w:val="22"/>
        </w:rPr>
        <w:t>k</w:t>
      </w:r>
      <w:r w:rsidRPr="00616D0D">
        <w:rPr>
          <w:b/>
          <w:sz w:val="22"/>
          <w:szCs w:val="22"/>
          <w:vertAlign w:val="superscript"/>
        </w:rPr>
        <w:footnoteReference w:id="103"/>
      </w:r>
      <w:r w:rsidRPr="00616D0D">
        <w:rPr>
          <w:b/>
          <w:sz w:val="22"/>
          <w:szCs w:val="22"/>
        </w:rPr>
        <w:t>,</w:t>
      </w:r>
      <w:proofErr w:type="gramEnd"/>
    </w:p>
    <w:p w14:paraId="7EFD2814" w14:textId="77777777" w:rsidR="00A7734D" w:rsidRPr="00616D0D" w:rsidRDefault="00A7734D" w:rsidP="00E070CE">
      <w:pPr>
        <w:widowControl/>
        <w:shd w:val="clear" w:color="auto" w:fill="FFFFFF" w:themeFill="background1"/>
        <w:adjustRightInd/>
        <w:spacing w:line="240" w:lineRule="auto"/>
        <w:jc w:val="left"/>
        <w:textAlignment w:val="auto"/>
        <w:rPr>
          <w:b/>
          <w:sz w:val="22"/>
          <w:szCs w:val="22"/>
        </w:rPr>
      </w:pPr>
    </w:p>
    <w:p w14:paraId="560CA728" w14:textId="1DFDC1A2" w:rsidR="00616D0D" w:rsidRPr="00616D0D" w:rsidRDefault="00A7734D" w:rsidP="00616D0D">
      <w:pPr>
        <w:widowControl/>
        <w:shd w:val="clear" w:color="auto" w:fill="FFFFFF" w:themeFill="background1"/>
        <w:adjustRightInd/>
        <w:spacing w:line="240" w:lineRule="auto"/>
        <w:ind w:right="272"/>
        <w:textAlignment w:val="auto"/>
        <w:rPr>
          <w:sz w:val="22"/>
          <w:szCs w:val="22"/>
        </w:rPr>
      </w:pPr>
      <w:proofErr w:type="gramStart"/>
      <w:r w:rsidRPr="00616D0D">
        <w:rPr>
          <w:sz w:val="22"/>
          <w:szCs w:val="22"/>
        </w:rPr>
        <w:t>hogy</w:t>
      </w:r>
      <w:proofErr w:type="gramEnd"/>
      <w:r w:rsidRPr="00616D0D">
        <w:rPr>
          <w:sz w:val="22"/>
          <w:szCs w:val="22"/>
        </w:rPr>
        <w:t xml:space="preserve"> általunk az </w:t>
      </w:r>
      <w:r w:rsidRPr="00616D0D">
        <w:rPr>
          <w:b/>
          <w:sz w:val="22"/>
          <w:szCs w:val="22"/>
          <w:u w:val="single"/>
        </w:rPr>
        <w:t>eljárást megindító felhívás feladásától</w:t>
      </w:r>
      <w:r w:rsidRPr="00616D0D">
        <w:rPr>
          <w:b/>
          <w:sz w:val="22"/>
          <w:szCs w:val="22"/>
          <w:vertAlign w:val="superscript"/>
        </w:rPr>
        <w:footnoteReference w:id="104"/>
      </w:r>
      <w:r w:rsidRPr="00616D0D">
        <w:rPr>
          <w:sz w:val="22"/>
          <w:szCs w:val="22"/>
        </w:rPr>
        <w:t xml:space="preserve"> visszafelé számított </w:t>
      </w:r>
      <w:r w:rsidRPr="00616D0D">
        <w:rPr>
          <w:b/>
          <w:sz w:val="22"/>
          <w:szCs w:val="22"/>
          <w:u w:val="single"/>
        </w:rPr>
        <w:t>három év</w:t>
      </w:r>
      <w:r w:rsidRPr="00616D0D">
        <w:rPr>
          <w:sz w:val="22"/>
          <w:szCs w:val="22"/>
        </w:rPr>
        <w:t>ben (36 hónapban) a referenciáink a következők</w:t>
      </w:r>
      <w:r w:rsidR="00616D0D" w:rsidRPr="00616D0D">
        <w:rPr>
          <w:sz w:val="22"/>
          <w:szCs w:val="22"/>
        </w:rPr>
        <w:t xml:space="preserve"> az M1. </w:t>
      </w:r>
      <w:proofErr w:type="gramStart"/>
      <w:r w:rsidR="00616D0D" w:rsidRPr="00616D0D">
        <w:rPr>
          <w:sz w:val="22"/>
          <w:szCs w:val="22"/>
        </w:rPr>
        <w:t>alkalmassági</w:t>
      </w:r>
      <w:proofErr w:type="gramEnd"/>
      <w:r w:rsidR="00616D0D" w:rsidRPr="00616D0D">
        <w:rPr>
          <w:sz w:val="22"/>
          <w:szCs w:val="22"/>
        </w:rPr>
        <w:t xml:space="preserve"> minimumkövetelmény kapcsán. </w:t>
      </w:r>
    </w:p>
    <w:p w14:paraId="3CE48931" w14:textId="77777777" w:rsidR="00616D0D" w:rsidRPr="00616D0D" w:rsidRDefault="00616D0D" w:rsidP="00616D0D">
      <w:pPr>
        <w:widowControl/>
        <w:shd w:val="clear" w:color="auto" w:fill="FFFFFF" w:themeFill="background1"/>
        <w:adjustRightInd/>
        <w:spacing w:line="240" w:lineRule="auto"/>
        <w:ind w:right="272"/>
        <w:textAlignment w:val="auto"/>
        <w:rPr>
          <w:sz w:val="22"/>
          <w:szCs w:val="22"/>
        </w:rPr>
      </w:pPr>
    </w:p>
    <w:p w14:paraId="41C1A79A" w14:textId="77777777" w:rsidR="00A7734D" w:rsidRPr="00616D0D" w:rsidRDefault="00A7734D" w:rsidP="00616D0D">
      <w:pPr>
        <w:widowControl/>
        <w:shd w:val="clear" w:color="auto" w:fill="FFFFFF" w:themeFill="background1"/>
        <w:adjustRightInd/>
        <w:spacing w:line="240" w:lineRule="auto"/>
        <w:textAlignment w:val="auto"/>
        <w:rPr>
          <w:sz w:val="22"/>
          <w:szCs w:val="22"/>
        </w:rPr>
      </w:pPr>
    </w:p>
    <w:tbl>
      <w:tblPr>
        <w:tblW w:w="9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4"/>
        <w:gridCol w:w="925"/>
        <w:gridCol w:w="1402"/>
        <w:gridCol w:w="1444"/>
        <w:gridCol w:w="1438"/>
        <w:gridCol w:w="1389"/>
        <w:gridCol w:w="986"/>
      </w:tblGrid>
      <w:tr w:rsidR="00767AD4" w:rsidRPr="00616D0D" w14:paraId="46EFEC66" w14:textId="77777777" w:rsidTr="00616D0D">
        <w:trPr>
          <w:jc w:val="center"/>
        </w:trPr>
        <w:tc>
          <w:tcPr>
            <w:tcW w:w="1444" w:type="dxa"/>
            <w:shd w:val="clear" w:color="auto" w:fill="auto"/>
            <w:vAlign w:val="center"/>
          </w:tcPr>
          <w:p w14:paraId="3D4792DE" w14:textId="77777777" w:rsidR="00767AD4" w:rsidRPr="00616D0D" w:rsidRDefault="00767AD4" w:rsidP="00492D94">
            <w:pPr>
              <w:widowControl/>
              <w:shd w:val="clear" w:color="auto" w:fill="FFFFFF" w:themeFill="background1"/>
              <w:adjustRightInd/>
              <w:spacing w:line="240" w:lineRule="auto"/>
              <w:jc w:val="center"/>
              <w:textAlignment w:val="auto"/>
              <w:rPr>
                <w:i/>
                <w:sz w:val="22"/>
                <w:szCs w:val="22"/>
              </w:rPr>
            </w:pPr>
            <w:r w:rsidRPr="00616D0D">
              <w:rPr>
                <w:sz w:val="22"/>
                <w:szCs w:val="22"/>
              </w:rPr>
              <w:t>A szerződést kötő másik fél megnevezése, székhelye</w:t>
            </w:r>
          </w:p>
        </w:tc>
        <w:tc>
          <w:tcPr>
            <w:tcW w:w="925" w:type="dxa"/>
            <w:shd w:val="clear" w:color="auto" w:fill="auto"/>
            <w:vAlign w:val="center"/>
          </w:tcPr>
          <w:p w14:paraId="7DDA12E8" w14:textId="77777777" w:rsidR="00767AD4" w:rsidRPr="00616D0D" w:rsidRDefault="00767AD4" w:rsidP="00492D94">
            <w:pPr>
              <w:widowControl/>
              <w:shd w:val="clear" w:color="auto" w:fill="FFFFFF" w:themeFill="background1"/>
              <w:adjustRightInd/>
              <w:spacing w:line="240" w:lineRule="auto"/>
              <w:jc w:val="center"/>
              <w:textAlignment w:val="auto"/>
              <w:rPr>
                <w:sz w:val="22"/>
                <w:szCs w:val="22"/>
              </w:rPr>
            </w:pPr>
            <w:r w:rsidRPr="00616D0D">
              <w:rPr>
                <w:sz w:val="22"/>
                <w:szCs w:val="22"/>
              </w:rPr>
              <w:t>A szállítás tárgya</w:t>
            </w:r>
          </w:p>
        </w:tc>
        <w:tc>
          <w:tcPr>
            <w:tcW w:w="1402" w:type="dxa"/>
            <w:shd w:val="clear" w:color="auto" w:fill="auto"/>
            <w:vAlign w:val="center"/>
          </w:tcPr>
          <w:p w14:paraId="4D0E7FA8" w14:textId="77777777" w:rsidR="00767AD4" w:rsidRPr="00616D0D" w:rsidRDefault="00767AD4" w:rsidP="00492D94">
            <w:pPr>
              <w:widowControl/>
              <w:shd w:val="clear" w:color="auto" w:fill="FFFFFF" w:themeFill="background1"/>
              <w:adjustRightInd/>
              <w:spacing w:line="240" w:lineRule="auto"/>
              <w:jc w:val="center"/>
              <w:textAlignment w:val="auto"/>
              <w:rPr>
                <w:i/>
                <w:sz w:val="22"/>
                <w:szCs w:val="22"/>
              </w:rPr>
            </w:pPr>
            <w:r w:rsidRPr="00616D0D">
              <w:rPr>
                <w:sz w:val="22"/>
                <w:szCs w:val="22"/>
              </w:rPr>
              <w:t>Teljesítés ideje év/hónap/nap (kezdés és befejezés)</w:t>
            </w:r>
          </w:p>
        </w:tc>
        <w:tc>
          <w:tcPr>
            <w:tcW w:w="1444" w:type="dxa"/>
            <w:shd w:val="clear" w:color="auto" w:fill="auto"/>
            <w:vAlign w:val="center"/>
          </w:tcPr>
          <w:p w14:paraId="40443363" w14:textId="77777777" w:rsidR="00767AD4" w:rsidRPr="00616D0D" w:rsidRDefault="00767AD4" w:rsidP="00492D94">
            <w:pPr>
              <w:widowControl/>
              <w:shd w:val="clear" w:color="auto" w:fill="FFFFFF" w:themeFill="background1"/>
              <w:adjustRightInd/>
              <w:spacing w:line="240" w:lineRule="auto"/>
              <w:jc w:val="center"/>
              <w:textAlignment w:val="auto"/>
              <w:rPr>
                <w:sz w:val="22"/>
                <w:szCs w:val="22"/>
              </w:rPr>
            </w:pPr>
            <w:r w:rsidRPr="00616D0D">
              <w:rPr>
                <w:sz w:val="22"/>
                <w:szCs w:val="22"/>
              </w:rPr>
              <w:t>A referenciát adó személy megnevezése, elérhetősége</w:t>
            </w:r>
          </w:p>
          <w:p w14:paraId="13743143" w14:textId="77777777" w:rsidR="00767AD4" w:rsidRPr="00616D0D" w:rsidRDefault="00767AD4" w:rsidP="00492D94">
            <w:pPr>
              <w:widowControl/>
              <w:shd w:val="clear" w:color="auto" w:fill="FFFFFF" w:themeFill="background1"/>
              <w:adjustRightInd/>
              <w:spacing w:line="240" w:lineRule="auto"/>
              <w:jc w:val="center"/>
              <w:textAlignment w:val="auto"/>
              <w:rPr>
                <w:i/>
                <w:sz w:val="22"/>
                <w:szCs w:val="22"/>
              </w:rPr>
            </w:pPr>
            <w:r w:rsidRPr="00616D0D">
              <w:rPr>
                <w:sz w:val="22"/>
                <w:szCs w:val="22"/>
              </w:rPr>
              <w:t>(telefon- és faxszám)</w:t>
            </w:r>
          </w:p>
        </w:tc>
        <w:tc>
          <w:tcPr>
            <w:tcW w:w="1438" w:type="dxa"/>
          </w:tcPr>
          <w:p w14:paraId="6B929813" w14:textId="3DA314C2" w:rsidR="00767AD4" w:rsidRPr="00616D0D" w:rsidRDefault="00767AD4" w:rsidP="0094483F">
            <w:pPr>
              <w:widowControl/>
              <w:shd w:val="clear" w:color="auto" w:fill="FFFFFF" w:themeFill="background1"/>
              <w:adjustRightInd/>
              <w:spacing w:line="240" w:lineRule="auto"/>
              <w:jc w:val="center"/>
              <w:textAlignment w:val="auto"/>
              <w:rPr>
                <w:sz w:val="22"/>
                <w:szCs w:val="22"/>
              </w:rPr>
            </w:pPr>
            <w:r w:rsidRPr="00616D0D">
              <w:rPr>
                <w:sz w:val="22"/>
                <w:szCs w:val="22"/>
              </w:rPr>
              <w:t xml:space="preserve">korábbi szolgáltatás mennyiségére utaló más adat </w:t>
            </w:r>
            <w:r w:rsidR="0094483F">
              <w:rPr>
                <w:color w:val="000000"/>
                <w:sz w:val="18"/>
                <w:szCs w:val="18"/>
              </w:rPr>
              <w:t>mérlegfőösszeg)</w:t>
            </w:r>
          </w:p>
        </w:tc>
        <w:tc>
          <w:tcPr>
            <w:tcW w:w="1389" w:type="dxa"/>
            <w:shd w:val="clear" w:color="auto" w:fill="auto"/>
            <w:vAlign w:val="center"/>
          </w:tcPr>
          <w:p w14:paraId="71E10EB4" w14:textId="77777777" w:rsidR="00767AD4" w:rsidRPr="00616D0D" w:rsidRDefault="00767AD4" w:rsidP="00492D94">
            <w:pPr>
              <w:widowControl/>
              <w:shd w:val="clear" w:color="auto" w:fill="FFFFFF" w:themeFill="background1"/>
              <w:adjustRightInd/>
              <w:spacing w:line="240" w:lineRule="auto"/>
              <w:jc w:val="center"/>
              <w:textAlignment w:val="auto"/>
              <w:rPr>
                <w:sz w:val="22"/>
                <w:szCs w:val="22"/>
              </w:rPr>
            </w:pPr>
            <w:r w:rsidRPr="00616D0D">
              <w:rPr>
                <w:sz w:val="22"/>
                <w:szCs w:val="22"/>
              </w:rPr>
              <w:t>A teljesítés az előírásoknak és a szerződésnek megfelelően történt</w:t>
            </w:r>
          </w:p>
          <w:p w14:paraId="61FE0EB1" w14:textId="77777777" w:rsidR="00767AD4" w:rsidRPr="00616D0D" w:rsidRDefault="00767AD4" w:rsidP="00492D94">
            <w:pPr>
              <w:widowControl/>
              <w:shd w:val="clear" w:color="auto" w:fill="FFFFFF" w:themeFill="background1"/>
              <w:adjustRightInd/>
              <w:spacing w:line="240" w:lineRule="auto"/>
              <w:jc w:val="center"/>
              <w:textAlignment w:val="auto"/>
              <w:rPr>
                <w:i/>
                <w:sz w:val="22"/>
                <w:szCs w:val="22"/>
              </w:rPr>
            </w:pPr>
            <w:r w:rsidRPr="00616D0D">
              <w:rPr>
                <w:sz w:val="22"/>
                <w:szCs w:val="22"/>
              </w:rPr>
              <w:t>(igen, nem)</w:t>
            </w:r>
          </w:p>
        </w:tc>
        <w:tc>
          <w:tcPr>
            <w:tcW w:w="986" w:type="dxa"/>
          </w:tcPr>
          <w:p w14:paraId="6A868D84" w14:textId="77777777" w:rsidR="00767AD4" w:rsidRPr="00616D0D" w:rsidRDefault="00767AD4" w:rsidP="00492D94">
            <w:pPr>
              <w:widowControl/>
              <w:shd w:val="clear" w:color="auto" w:fill="FFFFFF" w:themeFill="background1"/>
              <w:adjustRightInd/>
              <w:spacing w:line="240" w:lineRule="auto"/>
              <w:jc w:val="center"/>
              <w:textAlignment w:val="auto"/>
              <w:rPr>
                <w:sz w:val="22"/>
                <w:szCs w:val="22"/>
              </w:rPr>
            </w:pPr>
            <w:r w:rsidRPr="00616D0D">
              <w:rPr>
                <w:sz w:val="22"/>
                <w:szCs w:val="22"/>
              </w:rPr>
              <w:t>Saját teljesítés aránya (%)</w:t>
            </w:r>
          </w:p>
        </w:tc>
      </w:tr>
      <w:tr w:rsidR="00767AD4" w:rsidRPr="00616D0D" w14:paraId="65241441" w14:textId="77777777" w:rsidTr="00616D0D">
        <w:trPr>
          <w:jc w:val="center"/>
        </w:trPr>
        <w:tc>
          <w:tcPr>
            <w:tcW w:w="1444" w:type="dxa"/>
            <w:vAlign w:val="center"/>
          </w:tcPr>
          <w:p w14:paraId="7D4CF106" w14:textId="77777777" w:rsidR="00767AD4" w:rsidRPr="00616D0D" w:rsidRDefault="00767AD4" w:rsidP="00E070CE">
            <w:pPr>
              <w:widowControl/>
              <w:shd w:val="clear" w:color="auto" w:fill="FFFFFF" w:themeFill="background1"/>
              <w:adjustRightInd/>
              <w:spacing w:line="240" w:lineRule="auto"/>
              <w:jc w:val="left"/>
              <w:textAlignment w:val="auto"/>
              <w:rPr>
                <w:sz w:val="22"/>
                <w:szCs w:val="22"/>
              </w:rPr>
            </w:pPr>
          </w:p>
        </w:tc>
        <w:tc>
          <w:tcPr>
            <w:tcW w:w="925" w:type="dxa"/>
            <w:vAlign w:val="center"/>
          </w:tcPr>
          <w:p w14:paraId="0BC76992" w14:textId="77777777" w:rsidR="00767AD4" w:rsidRPr="00616D0D" w:rsidRDefault="00767AD4" w:rsidP="00E070CE">
            <w:pPr>
              <w:widowControl/>
              <w:shd w:val="clear" w:color="auto" w:fill="FFFFFF" w:themeFill="background1"/>
              <w:adjustRightInd/>
              <w:spacing w:line="240" w:lineRule="auto"/>
              <w:jc w:val="left"/>
              <w:textAlignment w:val="auto"/>
              <w:rPr>
                <w:sz w:val="22"/>
                <w:szCs w:val="22"/>
              </w:rPr>
            </w:pPr>
          </w:p>
        </w:tc>
        <w:tc>
          <w:tcPr>
            <w:tcW w:w="1402" w:type="dxa"/>
            <w:shd w:val="clear" w:color="auto" w:fill="auto"/>
            <w:vAlign w:val="center"/>
          </w:tcPr>
          <w:p w14:paraId="67B34F24" w14:textId="77777777" w:rsidR="00767AD4" w:rsidRPr="00616D0D" w:rsidRDefault="00767AD4" w:rsidP="00E070CE">
            <w:pPr>
              <w:widowControl/>
              <w:shd w:val="clear" w:color="auto" w:fill="FFFFFF" w:themeFill="background1"/>
              <w:adjustRightInd/>
              <w:spacing w:line="240" w:lineRule="auto"/>
              <w:jc w:val="left"/>
              <w:textAlignment w:val="auto"/>
              <w:rPr>
                <w:sz w:val="22"/>
                <w:szCs w:val="22"/>
              </w:rPr>
            </w:pPr>
          </w:p>
        </w:tc>
        <w:tc>
          <w:tcPr>
            <w:tcW w:w="1444" w:type="dxa"/>
            <w:shd w:val="clear" w:color="auto" w:fill="auto"/>
            <w:vAlign w:val="center"/>
          </w:tcPr>
          <w:p w14:paraId="64F0021A" w14:textId="77777777" w:rsidR="00767AD4" w:rsidRPr="00616D0D" w:rsidRDefault="00767AD4" w:rsidP="00E070CE">
            <w:pPr>
              <w:widowControl/>
              <w:shd w:val="clear" w:color="auto" w:fill="FFFFFF" w:themeFill="background1"/>
              <w:adjustRightInd/>
              <w:spacing w:line="240" w:lineRule="auto"/>
              <w:jc w:val="left"/>
              <w:textAlignment w:val="auto"/>
              <w:rPr>
                <w:sz w:val="22"/>
                <w:szCs w:val="22"/>
              </w:rPr>
            </w:pPr>
          </w:p>
        </w:tc>
        <w:tc>
          <w:tcPr>
            <w:tcW w:w="1438" w:type="dxa"/>
          </w:tcPr>
          <w:p w14:paraId="668D7A1B" w14:textId="77777777" w:rsidR="00767AD4" w:rsidRPr="00616D0D" w:rsidRDefault="00767AD4" w:rsidP="00E070CE">
            <w:pPr>
              <w:widowControl/>
              <w:shd w:val="clear" w:color="auto" w:fill="FFFFFF" w:themeFill="background1"/>
              <w:adjustRightInd/>
              <w:spacing w:line="240" w:lineRule="auto"/>
              <w:jc w:val="left"/>
              <w:textAlignment w:val="auto"/>
              <w:rPr>
                <w:sz w:val="22"/>
                <w:szCs w:val="22"/>
              </w:rPr>
            </w:pPr>
          </w:p>
        </w:tc>
        <w:tc>
          <w:tcPr>
            <w:tcW w:w="1389" w:type="dxa"/>
            <w:vAlign w:val="center"/>
          </w:tcPr>
          <w:p w14:paraId="5C9255C4" w14:textId="77777777" w:rsidR="00767AD4" w:rsidRPr="00616D0D" w:rsidRDefault="00767AD4" w:rsidP="00E070CE">
            <w:pPr>
              <w:widowControl/>
              <w:shd w:val="clear" w:color="auto" w:fill="FFFFFF" w:themeFill="background1"/>
              <w:adjustRightInd/>
              <w:spacing w:line="240" w:lineRule="auto"/>
              <w:jc w:val="left"/>
              <w:textAlignment w:val="auto"/>
              <w:rPr>
                <w:sz w:val="22"/>
                <w:szCs w:val="22"/>
              </w:rPr>
            </w:pPr>
          </w:p>
        </w:tc>
        <w:tc>
          <w:tcPr>
            <w:tcW w:w="986" w:type="dxa"/>
          </w:tcPr>
          <w:p w14:paraId="74F138FC" w14:textId="77777777" w:rsidR="00767AD4" w:rsidRPr="00616D0D" w:rsidRDefault="00767AD4" w:rsidP="00E070CE">
            <w:pPr>
              <w:widowControl/>
              <w:shd w:val="clear" w:color="auto" w:fill="FFFFFF" w:themeFill="background1"/>
              <w:adjustRightInd/>
              <w:spacing w:line="240" w:lineRule="auto"/>
              <w:jc w:val="left"/>
              <w:textAlignment w:val="auto"/>
              <w:rPr>
                <w:sz w:val="22"/>
                <w:szCs w:val="22"/>
              </w:rPr>
            </w:pPr>
          </w:p>
        </w:tc>
      </w:tr>
      <w:tr w:rsidR="00767AD4" w:rsidRPr="00616D0D" w14:paraId="5C474EE3" w14:textId="77777777" w:rsidTr="00616D0D">
        <w:trPr>
          <w:jc w:val="center"/>
        </w:trPr>
        <w:tc>
          <w:tcPr>
            <w:tcW w:w="1444" w:type="dxa"/>
            <w:vAlign w:val="center"/>
          </w:tcPr>
          <w:p w14:paraId="3429F36E" w14:textId="77777777" w:rsidR="00767AD4" w:rsidRPr="00616D0D" w:rsidRDefault="00767AD4" w:rsidP="00E070CE">
            <w:pPr>
              <w:widowControl/>
              <w:shd w:val="clear" w:color="auto" w:fill="FFFFFF" w:themeFill="background1"/>
              <w:adjustRightInd/>
              <w:spacing w:line="240" w:lineRule="auto"/>
              <w:jc w:val="left"/>
              <w:textAlignment w:val="auto"/>
              <w:rPr>
                <w:sz w:val="22"/>
                <w:szCs w:val="22"/>
              </w:rPr>
            </w:pPr>
          </w:p>
        </w:tc>
        <w:tc>
          <w:tcPr>
            <w:tcW w:w="925" w:type="dxa"/>
            <w:vAlign w:val="center"/>
          </w:tcPr>
          <w:p w14:paraId="486C996E" w14:textId="77777777" w:rsidR="00767AD4" w:rsidRPr="00616D0D" w:rsidRDefault="00767AD4" w:rsidP="00E070CE">
            <w:pPr>
              <w:widowControl/>
              <w:shd w:val="clear" w:color="auto" w:fill="FFFFFF" w:themeFill="background1"/>
              <w:adjustRightInd/>
              <w:spacing w:line="240" w:lineRule="auto"/>
              <w:jc w:val="left"/>
              <w:textAlignment w:val="auto"/>
              <w:rPr>
                <w:sz w:val="22"/>
                <w:szCs w:val="22"/>
              </w:rPr>
            </w:pPr>
          </w:p>
        </w:tc>
        <w:tc>
          <w:tcPr>
            <w:tcW w:w="1402" w:type="dxa"/>
            <w:shd w:val="clear" w:color="auto" w:fill="auto"/>
            <w:vAlign w:val="center"/>
          </w:tcPr>
          <w:p w14:paraId="7E7165BF" w14:textId="77777777" w:rsidR="00767AD4" w:rsidRPr="00616D0D" w:rsidRDefault="00767AD4" w:rsidP="00E070CE">
            <w:pPr>
              <w:widowControl/>
              <w:shd w:val="clear" w:color="auto" w:fill="FFFFFF" w:themeFill="background1"/>
              <w:adjustRightInd/>
              <w:spacing w:line="240" w:lineRule="auto"/>
              <w:jc w:val="left"/>
              <w:textAlignment w:val="auto"/>
              <w:rPr>
                <w:sz w:val="22"/>
                <w:szCs w:val="22"/>
              </w:rPr>
            </w:pPr>
          </w:p>
        </w:tc>
        <w:tc>
          <w:tcPr>
            <w:tcW w:w="1444" w:type="dxa"/>
            <w:shd w:val="clear" w:color="auto" w:fill="auto"/>
            <w:vAlign w:val="center"/>
          </w:tcPr>
          <w:p w14:paraId="5F595A7A" w14:textId="77777777" w:rsidR="00767AD4" w:rsidRPr="00616D0D" w:rsidRDefault="00767AD4" w:rsidP="00E070CE">
            <w:pPr>
              <w:widowControl/>
              <w:shd w:val="clear" w:color="auto" w:fill="FFFFFF" w:themeFill="background1"/>
              <w:adjustRightInd/>
              <w:spacing w:line="240" w:lineRule="auto"/>
              <w:jc w:val="left"/>
              <w:textAlignment w:val="auto"/>
              <w:rPr>
                <w:sz w:val="22"/>
                <w:szCs w:val="22"/>
              </w:rPr>
            </w:pPr>
          </w:p>
        </w:tc>
        <w:tc>
          <w:tcPr>
            <w:tcW w:w="1438" w:type="dxa"/>
          </w:tcPr>
          <w:p w14:paraId="01F0F189" w14:textId="77777777" w:rsidR="00767AD4" w:rsidRPr="00616D0D" w:rsidRDefault="00767AD4" w:rsidP="00E070CE">
            <w:pPr>
              <w:widowControl/>
              <w:shd w:val="clear" w:color="auto" w:fill="FFFFFF" w:themeFill="background1"/>
              <w:adjustRightInd/>
              <w:spacing w:line="240" w:lineRule="auto"/>
              <w:jc w:val="left"/>
              <w:textAlignment w:val="auto"/>
              <w:rPr>
                <w:sz w:val="22"/>
                <w:szCs w:val="22"/>
              </w:rPr>
            </w:pPr>
          </w:p>
        </w:tc>
        <w:tc>
          <w:tcPr>
            <w:tcW w:w="1389" w:type="dxa"/>
            <w:vAlign w:val="center"/>
          </w:tcPr>
          <w:p w14:paraId="136EC7E0" w14:textId="77777777" w:rsidR="00767AD4" w:rsidRPr="00616D0D" w:rsidRDefault="00767AD4" w:rsidP="00E070CE">
            <w:pPr>
              <w:widowControl/>
              <w:shd w:val="clear" w:color="auto" w:fill="FFFFFF" w:themeFill="background1"/>
              <w:adjustRightInd/>
              <w:spacing w:line="240" w:lineRule="auto"/>
              <w:jc w:val="left"/>
              <w:textAlignment w:val="auto"/>
              <w:rPr>
                <w:sz w:val="22"/>
                <w:szCs w:val="22"/>
              </w:rPr>
            </w:pPr>
          </w:p>
        </w:tc>
        <w:tc>
          <w:tcPr>
            <w:tcW w:w="986" w:type="dxa"/>
          </w:tcPr>
          <w:p w14:paraId="1BF68B36" w14:textId="77777777" w:rsidR="00767AD4" w:rsidRPr="00616D0D" w:rsidRDefault="00767AD4" w:rsidP="00E070CE">
            <w:pPr>
              <w:widowControl/>
              <w:shd w:val="clear" w:color="auto" w:fill="FFFFFF" w:themeFill="background1"/>
              <w:adjustRightInd/>
              <w:spacing w:line="240" w:lineRule="auto"/>
              <w:jc w:val="left"/>
              <w:textAlignment w:val="auto"/>
              <w:rPr>
                <w:sz w:val="22"/>
                <w:szCs w:val="22"/>
              </w:rPr>
            </w:pPr>
          </w:p>
        </w:tc>
      </w:tr>
      <w:tr w:rsidR="00767AD4" w:rsidRPr="00616D0D" w14:paraId="20E6E0D3" w14:textId="77777777" w:rsidTr="00616D0D">
        <w:trPr>
          <w:jc w:val="center"/>
        </w:trPr>
        <w:tc>
          <w:tcPr>
            <w:tcW w:w="1444" w:type="dxa"/>
            <w:vAlign w:val="center"/>
          </w:tcPr>
          <w:p w14:paraId="36AA441D" w14:textId="77777777" w:rsidR="00767AD4" w:rsidRPr="00616D0D" w:rsidRDefault="00767AD4" w:rsidP="00E070CE">
            <w:pPr>
              <w:widowControl/>
              <w:shd w:val="clear" w:color="auto" w:fill="FFFFFF" w:themeFill="background1"/>
              <w:adjustRightInd/>
              <w:spacing w:line="240" w:lineRule="auto"/>
              <w:jc w:val="left"/>
              <w:textAlignment w:val="auto"/>
              <w:rPr>
                <w:sz w:val="22"/>
                <w:szCs w:val="22"/>
              </w:rPr>
            </w:pPr>
          </w:p>
        </w:tc>
        <w:tc>
          <w:tcPr>
            <w:tcW w:w="925" w:type="dxa"/>
            <w:vAlign w:val="center"/>
          </w:tcPr>
          <w:p w14:paraId="3D03EAB8" w14:textId="77777777" w:rsidR="00767AD4" w:rsidRPr="00616D0D" w:rsidRDefault="00767AD4" w:rsidP="00E070CE">
            <w:pPr>
              <w:widowControl/>
              <w:shd w:val="clear" w:color="auto" w:fill="FFFFFF" w:themeFill="background1"/>
              <w:adjustRightInd/>
              <w:spacing w:line="240" w:lineRule="auto"/>
              <w:jc w:val="left"/>
              <w:textAlignment w:val="auto"/>
              <w:rPr>
                <w:sz w:val="22"/>
                <w:szCs w:val="22"/>
              </w:rPr>
            </w:pPr>
          </w:p>
        </w:tc>
        <w:tc>
          <w:tcPr>
            <w:tcW w:w="1402" w:type="dxa"/>
            <w:shd w:val="clear" w:color="auto" w:fill="auto"/>
            <w:vAlign w:val="center"/>
          </w:tcPr>
          <w:p w14:paraId="5C8D4BE8" w14:textId="77777777" w:rsidR="00767AD4" w:rsidRPr="00616D0D" w:rsidRDefault="00767AD4" w:rsidP="00E070CE">
            <w:pPr>
              <w:widowControl/>
              <w:shd w:val="clear" w:color="auto" w:fill="FFFFFF" w:themeFill="background1"/>
              <w:adjustRightInd/>
              <w:spacing w:line="240" w:lineRule="auto"/>
              <w:jc w:val="left"/>
              <w:textAlignment w:val="auto"/>
              <w:rPr>
                <w:sz w:val="22"/>
                <w:szCs w:val="22"/>
              </w:rPr>
            </w:pPr>
          </w:p>
        </w:tc>
        <w:tc>
          <w:tcPr>
            <w:tcW w:w="1444" w:type="dxa"/>
            <w:shd w:val="clear" w:color="auto" w:fill="auto"/>
            <w:vAlign w:val="center"/>
          </w:tcPr>
          <w:p w14:paraId="33A5E73D" w14:textId="77777777" w:rsidR="00767AD4" w:rsidRPr="00616D0D" w:rsidRDefault="00767AD4" w:rsidP="00E070CE">
            <w:pPr>
              <w:widowControl/>
              <w:shd w:val="clear" w:color="auto" w:fill="FFFFFF" w:themeFill="background1"/>
              <w:adjustRightInd/>
              <w:spacing w:line="240" w:lineRule="auto"/>
              <w:jc w:val="left"/>
              <w:textAlignment w:val="auto"/>
              <w:rPr>
                <w:sz w:val="22"/>
                <w:szCs w:val="22"/>
              </w:rPr>
            </w:pPr>
          </w:p>
        </w:tc>
        <w:tc>
          <w:tcPr>
            <w:tcW w:w="1438" w:type="dxa"/>
          </w:tcPr>
          <w:p w14:paraId="7EA4CE79" w14:textId="77777777" w:rsidR="00767AD4" w:rsidRPr="00616D0D" w:rsidRDefault="00767AD4" w:rsidP="00E070CE">
            <w:pPr>
              <w:widowControl/>
              <w:shd w:val="clear" w:color="auto" w:fill="FFFFFF" w:themeFill="background1"/>
              <w:adjustRightInd/>
              <w:spacing w:line="240" w:lineRule="auto"/>
              <w:jc w:val="left"/>
              <w:textAlignment w:val="auto"/>
              <w:rPr>
                <w:sz w:val="22"/>
                <w:szCs w:val="22"/>
              </w:rPr>
            </w:pPr>
          </w:p>
        </w:tc>
        <w:tc>
          <w:tcPr>
            <w:tcW w:w="1389" w:type="dxa"/>
            <w:vAlign w:val="center"/>
          </w:tcPr>
          <w:p w14:paraId="1391E475" w14:textId="77777777" w:rsidR="00767AD4" w:rsidRPr="00616D0D" w:rsidRDefault="00767AD4" w:rsidP="00E070CE">
            <w:pPr>
              <w:widowControl/>
              <w:shd w:val="clear" w:color="auto" w:fill="FFFFFF" w:themeFill="background1"/>
              <w:adjustRightInd/>
              <w:spacing w:line="240" w:lineRule="auto"/>
              <w:jc w:val="left"/>
              <w:textAlignment w:val="auto"/>
              <w:rPr>
                <w:sz w:val="22"/>
                <w:szCs w:val="22"/>
              </w:rPr>
            </w:pPr>
          </w:p>
        </w:tc>
        <w:tc>
          <w:tcPr>
            <w:tcW w:w="986" w:type="dxa"/>
          </w:tcPr>
          <w:p w14:paraId="5EF61094" w14:textId="77777777" w:rsidR="00767AD4" w:rsidRPr="00616D0D" w:rsidRDefault="00767AD4" w:rsidP="00E070CE">
            <w:pPr>
              <w:widowControl/>
              <w:shd w:val="clear" w:color="auto" w:fill="FFFFFF" w:themeFill="background1"/>
              <w:adjustRightInd/>
              <w:spacing w:line="240" w:lineRule="auto"/>
              <w:jc w:val="left"/>
              <w:textAlignment w:val="auto"/>
              <w:rPr>
                <w:sz w:val="22"/>
                <w:szCs w:val="22"/>
              </w:rPr>
            </w:pPr>
          </w:p>
        </w:tc>
      </w:tr>
    </w:tbl>
    <w:p w14:paraId="544BB713" w14:textId="77777777" w:rsidR="00A7734D" w:rsidRPr="00616D0D" w:rsidRDefault="00A7734D" w:rsidP="00E070CE">
      <w:pPr>
        <w:widowControl/>
        <w:shd w:val="clear" w:color="auto" w:fill="FFFFFF" w:themeFill="background1"/>
        <w:adjustRightInd/>
        <w:spacing w:line="240" w:lineRule="auto"/>
        <w:jc w:val="left"/>
        <w:textAlignment w:val="auto"/>
        <w:rPr>
          <w:sz w:val="22"/>
          <w:szCs w:val="22"/>
        </w:rPr>
      </w:pPr>
    </w:p>
    <w:p w14:paraId="77BB251F" w14:textId="494E2028" w:rsidR="00A7734D" w:rsidRPr="00616D0D" w:rsidRDefault="00A7734D" w:rsidP="00492D94">
      <w:pPr>
        <w:widowControl/>
        <w:shd w:val="clear" w:color="auto" w:fill="FFFFFF" w:themeFill="background1"/>
        <w:adjustRightInd/>
        <w:spacing w:line="240" w:lineRule="auto"/>
        <w:textAlignment w:val="auto"/>
        <w:rPr>
          <w:sz w:val="22"/>
          <w:szCs w:val="22"/>
          <w:vertAlign w:val="superscript"/>
        </w:rPr>
      </w:pPr>
      <w:r w:rsidRPr="00616D0D">
        <w:rPr>
          <w:sz w:val="22"/>
          <w:szCs w:val="22"/>
        </w:rPr>
        <w:t xml:space="preserve">Jelen nyilatkozatot a BVH </w:t>
      </w:r>
      <w:proofErr w:type="spellStart"/>
      <w:r w:rsidRPr="00616D0D">
        <w:rPr>
          <w:sz w:val="22"/>
          <w:szCs w:val="22"/>
        </w:rPr>
        <w:t>Zrt</w:t>
      </w:r>
      <w:proofErr w:type="spellEnd"/>
      <w:proofErr w:type="gramStart"/>
      <w:r w:rsidRPr="00616D0D">
        <w:rPr>
          <w:sz w:val="22"/>
          <w:szCs w:val="22"/>
        </w:rPr>
        <w:t>.,</w:t>
      </w:r>
      <w:proofErr w:type="gramEnd"/>
      <w:r w:rsidRPr="00616D0D">
        <w:rPr>
          <w:sz w:val="22"/>
          <w:szCs w:val="22"/>
        </w:rPr>
        <w:t xml:space="preserve"> mint Ajánlatkérő által </w:t>
      </w:r>
      <w:r w:rsidRPr="00616D0D">
        <w:rPr>
          <w:b/>
          <w:i/>
          <w:sz w:val="22"/>
          <w:szCs w:val="22"/>
        </w:rPr>
        <w:t>„</w:t>
      </w:r>
      <w:r w:rsidR="00944CC6" w:rsidRPr="00616D0D">
        <w:rPr>
          <w:b/>
          <w:i/>
          <w:sz w:val="22"/>
          <w:szCs w:val="22"/>
        </w:rPr>
        <w:t xml:space="preserve">Könyvvizsgálati szolgáltatás </w:t>
      </w:r>
      <w:r w:rsidR="00756875" w:rsidRPr="00616D0D">
        <w:rPr>
          <w:b/>
          <w:i/>
          <w:sz w:val="22"/>
          <w:szCs w:val="22"/>
        </w:rPr>
        <w:t>beszerzése</w:t>
      </w:r>
      <w:r w:rsidR="00D45F50" w:rsidRPr="00616D0D">
        <w:rPr>
          <w:b/>
          <w:i/>
          <w:sz w:val="22"/>
          <w:szCs w:val="22"/>
        </w:rPr>
        <w:t xml:space="preserve">” </w:t>
      </w:r>
      <w:r w:rsidRPr="00616D0D">
        <w:rPr>
          <w:sz w:val="22"/>
          <w:szCs w:val="22"/>
        </w:rPr>
        <w:t>címen indított közbeszerzési eljárásban az ajánlat részeként teszem/tesszük</w:t>
      </w:r>
      <w:r w:rsidRPr="00616D0D">
        <w:rPr>
          <w:sz w:val="22"/>
          <w:szCs w:val="22"/>
          <w:vertAlign w:val="superscript"/>
        </w:rPr>
        <w:footnoteReference w:id="105"/>
      </w:r>
      <w:r w:rsidRPr="00616D0D">
        <w:rPr>
          <w:sz w:val="22"/>
          <w:szCs w:val="22"/>
          <w:vertAlign w:val="superscript"/>
        </w:rPr>
        <w:t>.</w:t>
      </w:r>
    </w:p>
    <w:p w14:paraId="618C1291" w14:textId="77777777" w:rsidR="00A7734D" w:rsidRPr="00616D0D" w:rsidRDefault="00A7734D" w:rsidP="00E070CE">
      <w:pPr>
        <w:widowControl/>
        <w:shd w:val="clear" w:color="auto" w:fill="FFFFFF" w:themeFill="background1"/>
        <w:adjustRightInd/>
        <w:spacing w:line="240" w:lineRule="auto"/>
        <w:jc w:val="left"/>
        <w:textAlignment w:val="auto"/>
        <w:rPr>
          <w:sz w:val="22"/>
          <w:szCs w:val="22"/>
        </w:rPr>
      </w:pPr>
    </w:p>
    <w:p w14:paraId="55B12BB4" w14:textId="77777777" w:rsidR="00C6030C" w:rsidRPr="00616D0D" w:rsidRDefault="00C6030C" w:rsidP="00C6030C">
      <w:pPr>
        <w:pStyle w:val="Listaszerbekezds"/>
        <w:shd w:val="clear" w:color="auto" w:fill="FFFFFF" w:themeFill="background1"/>
        <w:ind w:left="284"/>
        <w:contextualSpacing/>
        <w:rPr>
          <w:sz w:val="22"/>
          <w:szCs w:val="22"/>
        </w:rPr>
      </w:pPr>
      <w:r w:rsidRPr="00616D0D">
        <w:rPr>
          <w:sz w:val="22"/>
          <w:szCs w:val="22"/>
        </w:rPr>
        <w:t>Kelt</w:t>
      </w:r>
      <w:proofErr w:type="gramStart"/>
      <w:r w:rsidRPr="00616D0D">
        <w:rPr>
          <w:sz w:val="22"/>
          <w:szCs w:val="22"/>
        </w:rPr>
        <w:t>: …</w:t>
      </w:r>
      <w:proofErr w:type="gramEnd"/>
      <w:r w:rsidRPr="00616D0D">
        <w:rPr>
          <w:sz w:val="22"/>
          <w:szCs w:val="22"/>
        </w:rPr>
        <w:t>…………(helység) ……….. év ……………….. hónap …. napján</w:t>
      </w:r>
    </w:p>
    <w:p w14:paraId="08E668DE" w14:textId="77777777" w:rsidR="00C6030C" w:rsidRPr="00616D0D" w:rsidRDefault="00C6030C" w:rsidP="00C6030C">
      <w:pPr>
        <w:pStyle w:val="Listaszerbekezds"/>
        <w:shd w:val="clear" w:color="auto" w:fill="FFFFFF" w:themeFill="background1"/>
        <w:ind w:left="284"/>
        <w:contextualSpacing/>
        <w:rPr>
          <w:sz w:val="22"/>
          <w:szCs w:val="22"/>
        </w:rPr>
      </w:pPr>
    </w:p>
    <w:p w14:paraId="0A51C346" w14:textId="77777777" w:rsidR="00C6030C" w:rsidRPr="00616D0D" w:rsidRDefault="00C6030C" w:rsidP="00C6030C">
      <w:pPr>
        <w:pStyle w:val="Listaszerbekezds"/>
        <w:shd w:val="clear" w:color="auto" w:fill="FFFFFF" w:themeFill="background1"/>
        <w:ind w:left="284"/>
        <w:contextualSpacing/>
        <w:jc w:val="both"/>
        <w:rPr>
          <w:sz w:val="22"/>
          <w:szCs w:val="22"/>
        </w:rPr>
      </w:pPr>
    </w:p>
    <w:p w14:paraId="7DBD17DD" w14:textId="77777777" w:rsidR="00C6030C" w:rsidRPr="00616D0D" w:rsidRDefault="00C6030C" w:rsidP="00C6030C">
      <w:pPr>
        <w:pStyle w:val="Listaszerbekezds"/>
        <w:shd w:val="clear" w:color="auto" w:fill="FFFFFF" w:themeFill="background1"/>
        <w:ind w:left="284"/>
        <w:contextualSpacing/>
        <w:jc w:val="both"/>
        <w:rPr>
          <w:sz w:val="22"/>
          <w:szCs w:val="22"/>
        </w:rPr>
      </w:pPr>
    </w:p>
    <w:p w14:paraId="5A496568" w14:textId="77777777" w:rsidR="00C6030C" w:rsidRPr="00616D0D"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616D0D" w14:paraId="1BC53E32"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4CC424D1" w14:textId="77777777" w:rsidR="00C6030C" w:rsidRPr="00616D0D" w:rsidRDefault="00C6030C" w:rsidP="00656579">
            <w:pPr>
              <w:pStyle w:val="Listaszerbekezds"/>
              <w:shd w:val="clear" w:color="auto" w:fill="FFFFFF" w:themeFill="background1"/>
              <w:ind w:left="284"/>
              <w:contextualSpacing/>
              <w:jc w:val="center"/>
              <w:rPr>
                <w:sz w:val="22"/>
                <w:szCs w:val="22"/>
              </w:rPr>
            </w:pPr>
            <w:r w:rsidRPr="00616D0D">
              <w:rPr>
                <w:sz w:val="22"/>
                <w:szCs w:val="22"/>
              </w:rPr>
              <w:t xml:space="preserve">(Cégszerű aláírás a kötelezettségvállalásra </w:t>
            </w:r>
            <w:proofErr w:type="spellStart"/>
            <w:r w:rsidRPr="00616D0D">
              <w:rPr>
                <w:sz w:val="22"/>
                <w:szCs w:val="22"/>
              </w:rPr>
              <w:t>jogo-sult</w:t>
            </w:r>
            <w:proofErr w:type="spellEnd"/>
            <w:r w:rsidRPr="00616D0D">
              <w:rPr>
                <w:sz w:val="22"/>
                <w:szCs w:val="22"/>
              </w:rPr>
              <w:t>/jogosultak, vagy aláírás a meghatalmazott/meghatalmazottak részéről)</w:t>
            </w:r>
          </w:p>
        </w:tc>
      </w:tr>
    </w:tbl>
    <w:p w14:paraId="6B71E25F" w14:textId="31E1CECB" w:rsidR="00616D0D" w:rsidRPr="00616D0D" w:rsidRDefault="00616D0D" w:rsidP="00610C0C">
      <w:pPr>
        <w:widowControl/>
        <w:adjustRightInd/>
        <w:spacing w:after="200" w:line="276" w:lineRule="auto"/>
        <w:jc w:val="left"/>
        <w:textAlignment w:val="auto"/>
        <w:rPr>
          <w:sz w:val="22"/>
          <w:szCs w:val="22"/>
        </w:rPr>
      </w:pPr>
    </w:p>
    <w:p w14:paraId="3EC70050" w14:textId="77777777" w:rsidR="00616D0D" w:rsidRPr="00616D0D" w:rsidRDefault="00616D0D">
      <w:pPr>
        <w:widowControl/>
        <w:adjustRightInd/>
        <w:spacing w:after="200" w:line="276" w:lineRule="auto"/>
        <w:jc w:val="left"/>
        <w:textAlignment w:val="auto"/>
        <w:rPr>
          <w:sz w:val="22"/>
          <w:szCs w:val="22"/>
        </w:rPr>
      </w:pPr>
      <w:r w:rsidRPr="00616D0D">
        <w:rPr>
          <w:sz w:val="22"/>
          <w:szCs w:val="22"/>
        </w:rPr>
        <w:br w:type="page"/>
      </w:r>
    </w:p>
    <w:p w14:paraId="31BDEBCD" w14:textId="06133EB0" w:rsidR="00616D0D" w:rsidRPr="00616D0D" w:rsidRDefault="00616D0D" w:rsidP="00616D0D">
      <w:pPr>
        <w:widowControl/>
        <w:shd w:val="clear" w:color="auto" w:fill="FFFFFF" w:themeFill="background1"/>
        <w:adjustRightInd/>
        <w:spacing w:line="240" w:lineRule="auto"/>
        <w:jc w:val="right"/>
        <w:textAlignment w:val="auto"/>
        <w:rPr>
          <w:i/>
          <w:sz w:val="22"/>
          <w:szCs w:val="22"/>
        </w:rPr>
      </w:pPr>
      <w:r w:rsidRPr="00616D0D">
        <w:rPr>
          <w:i/>
          <w:sz w:val="22"/>
          <w:szCs w:val="22"/>
        </w:rPr>
        <w:lastRenderedPageBreak/>
        <w:t>20. számú minta</w:t>
      </w:r>
    </w:p>
    <w:p w14:paraId="5E0BD3B7" w14:textId="77777777" w:rsidR="00616D0D" w:rsidRPr="00616D0D" w:rsidRDefault="00616D0D" w:rsidP="00616D0D">
      <w:pPr>
        <w:widowControl/>
        <w:shd w:val="clear" w:color="auto" w:fill="FFFFFF" w:themeFill="background1"/>
        <w:adjustRightInd/>
        <w:spacing w:line="240" w:lineRule="auto"/>
        <w:jc w:val="right"/>
        <w:textAlignment w:val="auto"/>
        <w:rPr>
          <w:b/>
          <w:bCs/>
          <w:i/>
          <w:sz w:val="22"/>
          <w:szCs w:val="22"/>
        </w:rPr>
      </w:pPr>
      <w:r w:rsidRPr="00616D0D">
        <w:rPr>
          <w:i/>
          <w:sz w:val="22"/>
          <w:szCs w:val="22"/>
        </w:rPr>
        <w:t xml:space="preserve"> (</w:t>
      </w:r>
      <w:r w:rsidRPr="00616D0D">
        <w:rPr>
          <w:bCs/>
          <w:i/>
          <w:sz w:val="22"/>
          <w:szCs w:val="22"/>
        </w:rPr>
        <w:t xml:space="preserve">alkalmassági követelmények utólagos igazolásához - </w:t>
      </w:r>
      <w:r w:rsidRPr="00616D0D">
        <w:rPr>
          <w:b/>
          <w:bCs/>
          <w:i/>
          <w:sz w:val="22"/>
          <w:szCs w:val="22"/>
        </w:rPr>
        <w:t>külön felhívásra</w:t>
      </w:r>
      <w:r w:rsidRPr="00616D0D">
        <w:rPr>
          <w:bCs/>
          <w:i/>
          <w:sz w:val="22"/>
          <w:szCs w:val="22"/>
        </w:rPr>
        <w:t xml:space="preserve"> - benyújtandó nyilatkozatminta)</w:t>
      </w:r>
    </w:p>
    <w:p w14:paraId="06C5EED2" w14:textId="77777777" w:rsidR="00616D0D" w:rsidRPr="00616D0D" w:rsidRDefault="00616D0D" w:rsidP="00616D0D">
      <w:pPr>
        <w:widowControl/>
        <w:shd w:val="clear" w:color="auto" w:fill="FFFFFF" w:themeFill="background1"/>
        <w:adjustRightInd/>
        <w:spacing w:line="240" w:lineRule="auto"/>
        <w:jc w:val="center"/>
        <w:textAlignment w:val="auto"/>
        <w:rPr>
          <w:b/>
          <w:bCs/>
          <w:i/>
          <w:iCs/>
          <w:sz w:val="22"/>
          <w:szCs w:val="22"/>
        </w:rPr>
      </w:pPr>
    </w:p>
    <w:p w14:paraId="7267B1DF" w14:textId="77777777" w:rsidR="00616D0D" w:rsidRPr="00616D0D" w:rsidRDefault="00616D0D" w:rsidP="00616D0D">
      <w:pPr>
        <w:widowControl/>
        <w:shd w:val="clear" w:color="auto" w:fill="FFFFFF" w:themeFill="background1"/>
        <w:adjustRightInd/>
        <w:spacing w:line="240" w:lineRule="auto"/>
        <w:jc w:val="center"/>
        <w:textAlignment w:val="auto"/>
        <w:rPr>
          <w:b/>
          <w:bCs/>
          <w:i/>
          <w:iCs/>
          <w:sz w:val="22"/>
          <w:szCs w:val="22"/>
        </w:rPr>
      </w:pPr>
      <w:r w:rsidRPr="00616D0D">
        <w:rPr>
          <w:b/>
          <w:bCs/>
          <w:i/>
          <w:iCs/>
          <w:sz w:val="22"/>
          <w:szCs w:val="22"/>
        </w:rPr>
        <w:t xml:space="preserve">NYILATKOZAT </w:t>
      </w:r>
      <w:r w:rsidRPr="00616D0D">
        <w:rPr>
          <w:bCs/>
          <w:i/>
          <w:iCs/>
          <w:sz w:val="22"/>
          <w:szCs w:val="22"/>
          <w:vertAlign w:val="superscript"/>
        </w:rPr>
        <w:footnoteReference w:id="106"/>
      </w:r>
      <w:r w:rsidRPr="00616D0D">
        <w:rPr>
          <w:b/>
          <w:bCs/>
          <w:i/>
          <w:iCs/>
          <w:sz w:val="22"/>
          <w:szCs w:val="22"/>
          <w:vertAlign w:val="superscript"/>
        </w:rPr>
        <w:footnoteReference w:id="107"/>
      </w:r>
    </w:p>
    <w:p w14:paraId="0F1FB213" w14:textId="77777777" w:rsidR="00616D0D" w:rsidRPr="00616D0D" w:rsidRDefault="00616D0D" w:rsidP="00616D0D">
      <w:pPr>
        <w:widowControl/>
        <w:shd w:val="clear" w:color="auto" w:fill="FFFFFF" w:themeFill="background1"/>
        <w:adjustRightInd/>
        <w:spacing w:line="240" w:lineRule="auto"/>
        <w:jc w:val="left"/>
        <w:textAlignment w:val="auto"/>
        <w:rPr>
          <w:sz w:val="22"/>
          <w:szCs w:val="22"/>
        </w:rPr>
      </w:pPr>
    </w:p>
    <w:p w14:paraId="4DFF3255" w14:textId="77777777" w:rsidR="00616D0D" w:rsidRPr="00616D0D" w:rsidRDefault="00616D0D" w:rsidP="00616D0D">
      <w:pPr>
        <w:widowControl/>
        <w:shd w:val="clear" w:color="auto" w:fill="FFFFFF" w:themeFill="background1"/>
        <w:adjustRightInd/>
        <w:spacing w:line="240" w:lineRule="auto"/>
        <w:ind w:right="401"/>
        <w:jc w:val="center"/>
        <w:textAlignment w:val="auto"/>
        <w:rPr>
          <w:sz w:val="22"/>
          <w:szCs w:val="22"/>
        </w:rPr>
      </w:pPr>
      <w:proofErr w:type="gramStart"/>
      <w:r w:rsidRPr="00616D0D">
        <w:rPr>
          <w:sz w:val="22"/>
          <w:szCs w:val="22"/>
        </w:rPr>
        <w:t>Alulírott …</w:t>
      </w:r>
      <w:proofErr w:type="gramEnd"/>
      <w:r w:rsidRPr="00616D0D">
        <w:rPr>
          <w:sz w:val="22"/>
          <w:szCs w:val="22"/>
        </w:rPr>
        <w:t>………………. mint a(z) …………………………………….. képviselője  büntetőjogi felelősségem teljes tudatában</w:t>
      </w:r>
    </w:p>
    <w:p w14:paraId="523ABFE5" w14:textId="77777777" w:rsidR="00616D0D" w:rsidRPr="00616D0D" w:rsidRDefault="00616D0D" w:rsidP="00616D0D">
      <w:pPr>
        <w:widowControl/>
        <w:shd w:val="clear" w:color="auto" w:fill="FFFFFF" w:themeFill="background1"/>
        <w:adjustRightInd/>
        <w:spacing w:line="240" w:lineRule="auto"/>
        <w:jc w:val="center"/>
        <w:textAlignment w:val="auto"/>
        <w:rPr>
          <w:sz w:val="22"/>
          <w:szCs w:val="22"/>
        </w:rPr>
      </w:pPr>
    </w:p>
    <w:p w14:paraId="32E085F0" w14:textId="77777777" w:rsidR="00616D0D" w:rsidRPr="00616D0D" w:rsidRDefault="00616D0D" w:rsidP="00616D0D">
      <w:pPr>
        <w:widowControl/>
        <w:shd w:val="clear" w:color="auto" w:fill="FFFFFF" w:themeFill="background1"/>
        <w:adjustRightInd/>
        <w:spacing w:line="240" w:lineRule="auto"/>
        <w:jc w:val="center"/>
        <w:textAlignment w:val="auto"/>
        <w:rPr>
          <w:b/>
          <w:sz w:val="22"/>
          <w:szCs w:val="22"/>
        </w:rPr>
      </w:pPr>
      <w:r w:rsidRPr="00616D0D">
        <w:rPr>
          <w:b/>
          <w:sz w:val="22"/>
          <w:szCs w:val="22"/>
        </w:rPr>
        <w:t xml:space="preserve">n y i l a t k o z o m / n y i l a t k o z </w:t>
      </w:r>
      <w:proofErr w:type="spellStart"/>
      <w:r w:rsidRPr="00616D0D">
        <w:rPr>
          <w:b/>
          <w:sz w:val="22"/>
          <w:szCs w:val="22"/>
        </w:rPr>
        <w:t>z</w:t>
      </w:r>
      <w:proofErr w:type="spellEnd"/>
      <w:r w:rsidRPr="00616D0D">
        <w:rPr>
          <w:b/>
          <w:sz w:val="22"/>
          <w:szCs w:val="22"/>
        </w:rPr>
        <w:t xml:space="preserve"> u </w:t>
      </w:r>
      <w:proofErr w:type="gramStart"/>
      <w:r w:rsidRPr="00616D0D">
        <w:rPr>
          <w:b/>
          <w:sz w:val="22"/>
          <w:szCs w:val="22"/>
        </w:rPr>
        <w:t>k</w:t>
      </w:r>
      <w:r w:rsidRPr="00616D0D">
        <w:rPr>
          <w:b/>
          <w:sz w:val="22"/>
          <w:szCs w:val="22"/>
          <w:vertAlign w:val="superscript"/>
        </w:rPr>
        <w:footnoteReference w:id="108"/>
      </w:r>
      <w:r w:rsidRPr="00616D0D">
        <w:rPr>
          <w:b/>
          <w:sz w:val="22"/>
          <w:szCs w:val="22"/>
        </w:rPr>
        <w:t>,</w:t>
      </w:r>
      <w:proofErr w:type="gramEnd"/>
    </w:p>
    <w:p w14:paraId="6A7F288B" w14:textId="77777777" w:rsidR="00616D0D" w:rsidRPr="00616D0D" w:rsidRDefault="00616D0D" w:rsidP="00616D0D">
      <w:pPr>
        <w:widowControl/>
        <w:shd w:val="clear" w:color="auto" w:fill="FFFFFF" w:themeFill="background1"/>
        <w:adjustRightInd/>
        <w:spacing w:line="240" w:lineRule="auto"/>
        <w:jc w:val="left"/>
        <w:textAlignment w:val="auto"/>
        <w:rPr>
          <w:b/>
          <w:sz w:val="22"/>
          <w:szCs w:val="22"/>
        </w:rPr>
      </w:pPr>
    </w:p>
    <w:p w14:paraId="2B434CF7" w14:textId="71C5D4C9" w:rsidR="00616D0D" w:rsidRPr="00616D0D" w:rsidRDefault="00616D0D" w:rsidP="00616D0D">
      <w:pPr>
        <w:widowControl/>
        <w:shd w:val="clear" w:color="auto" w:fill="FFFFFF" w:themeFill="background1"/>
        <w:adjustRightInd/>
        <w:spacing w:line="240" w:lineRule="auto"/>
        <w:ind w:right="272"/>
        <w:textAlignment w:val="auto"/>
        <w:rPr>
          <w:sz w:val="22"/>
          <w:szCs w:val="22"/>
        </w:rPr>
      </w:pPr>
      <w:proofErr w:type="gramStart"/>
      <w:r w:rsidRPr="00616D0D">
        <w:rPr>
          <w:sz w:val="22"/>
          <w:szCs w:val="22"/>
        </w:rPr>
        <w:t>hogy</w:t>
      </w:r>
      <w:proofErr w:type="gramEnd"/>
      <w:r w:rsidRPr="00616D0D">
        <w:rPr>
          <w:sz w:val="22"/>
          <w:szCs w:val="22"/>
        </w:rPr>
        <w:t xml:space="preserve"> általunk az </w:t>
      </w:r>
      <w:r w:rsidRPr="00616D0D">
        <w:rPr>
          <w:b/>
          <w:sz w:val="22"/>
          <w:szCs w:val="22"/>
          <w:u w:val="single"/>
        </w:rPr>
        <w:t>eljárást megindító felhívás feladásától</w:t>
      </w:r>
      <w:r w:rsidRPr="00616D0D">
        <w:rPr>
          <w:b/>
          <w:sz w:val="22"/>
          <w:szCs w:val="22"/>
          <w:vertAlign w:val="superscript"/>
        </w:rPr>
        <w:footnoteReference w:id="109"/>
      </w:r>
      <w:r w:rsidRPr="00616D0D">
        <w:rPr>
          <w:sz w:val="22"/>
          <w:szCs w:val="22"/>
        </w:rPr>
        <w:t xml:space="preserve"> visszafelé számított </w:t>
      </w:r>
      <w:r w:rsidRPr="00616D0D">
        <w:rPr>
          <w:b/>
          <w:sz w:val="22"/>
          <w:szCs w:val="22"/>
          <w:u w:val="single"/>
        </w:rPr>
        <w:t>három év</w:t>
      </w:r>
      <w:r w:rsidRPr="00616D0D">
        <w:rPr>
          <w:sz w:val="22"/>
          <w:szCs w:val="22"/>
        </w:rPr>
        <w:t>ben (36 hónapban) a referenciáink a következők</w:t>
      </w:r>
      <w:r w:rsidRPr="00616D0D">
        <w:t xml:space="preserve"> </w:t>
      </w:r>
      <w:r w:rsidRPr="00616D0D">
        <w:rPr>
          <w:sz w:val="22"/>
          <w:szCs w:val="22"/>
        </w:rPr>
        <w:t>az M</w:t>
      </w:r>
      <w:r w:rsidR="0094483F">
        <w:rPr>
          <w:sz w:val="22"/>
          <w:szCs w:val="22"/>
        </w:rPr>
        <w:t>1.</w:t>
      </w:r>
      <w:r w:rsidRPr="00616D0D">
        <w:rPr>
          <w:sz w:val="22"/>
          <w:szCs w:val="22"/>
        </w:rPr>
        <w:t xml:space="preserve">2. </w:t>
      </w:r>
      <w:proofErr w:type="gramStart"/>
      <w:r w:rsidRPr="00616D0D">
        <w:rPr>
          <w:sz w:val="22"/>
          <w:szCs w:val="22"/>
        </w:rPr>
        <w:t>alkalmassági</w:t>
      </w:r>
      <w:proofErr w:type="gramEnd"/>
      <w:r w:rsidRPr="00616D0D">
        <w:rPr>
          <w:sz w:val="22"/>
          <w:szCs w:val="22"/>
        </w:rPr>
        <w:t xml:space="preserve"> minimumkövetelmény kapcsán:</w:t>
      </w:r>
    </w:p>
    <w:p w14:paraId="4FEC6BDB" w14:textId="77777777" w:rsidR="00616D0D" w:rsidRPr="00616D0D" w:rsidRDefault="00616D0D" w:rsidP="00616D0D">
      <w:pPr>
        <w:widowControl/>
        <w:shd w:val="clear" w:color="auto" w:fill="FFFFFF" w:themeFill="background1"/>
        <w:adjustRightInd/>
        <w:spacing w:line="240" w:lineRule="auto"/>
        <w:textAlignment w:val="auto"/>
        <w:rPr>
          <w:sz w:val="22"/>
          <w:szCs w:val="22"/>
        </w:rPr>
      </w:pPr>
    </w:p>
    <w:tbl>
      <w:tblPr>
        <w:tblW w:w="9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4"/>
        <w:gridCol w:w="925"/>
        <w:gridCol w:w="1402"/>
        <w:gridCol w:w="1444"/>
        <w:gridCol w:w="1646"/>
        <w:gridCol w:w="1389"/>
        <w:gridCol w:w="986"/>
      </w:tblGrid>
      <w:tr w:rsidR="00616D0D" w:rsidRPr="00616D0D" w14:paraId="2CEF452B" w14:textId="77777777" w:rsidTr="00537F78">
        <w:trPr>
          <w:jc w:val="center"/>
        </w:trPr>
        <w:tc>
          <w:tcPr>
            <w:tcW w:w="1444" w:type="dxa"/>
            <w:shd w:val="clear" w:color="auto" w:fill="auto"/>
            <w:vAlign w:val="center"/>
          </w:tcPr>
          <w:p w14:paraId="3BF29F61" w14:textId="77777777" w:rsidR="00616D0D" w:rsidRPr="00616D0D" w:rsidRDefault="00616D0D" w:rsidP="00537F78">
            <w:pPr>
              <w:widowControl/>
              <w:shd w:val="clear" w:color="auto" w:fill="FFFFFF" w:themeFill="background1"/>
              <w:adjustRightInd/>
              <w:spacing w:line="240" w:lineRule="auto"/>
              <w:jc w:val="center"/>
              <w:textAlignment w:val="auto"/>
              <w:rPr>
                <w:i/>
                <w:sz w:val="22"/>
                <w:szCs w:val="22"/>
              </w:rPr>
            </w:pPr>
            <w:r w:rsidRPr="00616D0D">
              <w:rPr>
                <w:sz w:val="22"/>
                <w:szCs w:val="22"/>
              </w:rPr>
              <w:t>A szerződést kötő másik fél megnevezése, székhelye</w:t>
            </w:r>
          </w:p>
        </w:tc>
        <w:tc>
          <w:tcPr>
            <w:tcW w:w="925" w:type="dxa"/>
            <w:shd w:val="clear" w:color="auto" w:fill="auto"/>
            <w:vAlign w:val="center"/>
          </w:tcPr>
          <w:p w14:paraId="65D91883" w14:textId="77777777" w:rsidR="00616D0D" w:rsidRPr="00616D0D" w:rsidRDefault="00616D0D" w:rsidP="00537F78">
            <w:pPr>
              <w:widowControl/>
              <w:shd w:val="clear" w:color="auto" w:fill="FFFFFF" w:themeFill="background1"/>
              <w:adjustRightInd/>
              <w:spacing w:line="240" w:lineRule="auto"/>
              <w:jc w:val="center"/>
              <w:textAlignment w:val="auto"/>
              <w:rPr>
                <w:sz w:val="22"/>
                <w:szCs w:val="22"/>
              </w:rPr>
            </w:pPr>
            <w:r w:rsidRPr="00616D0D">
              <w:rPr>
                <w:sz w:val="22"/>
                <w:szCs w:val="22"/>
              </w:rPr>
              <w:t>A szállítás tárgya</w:t>
            </w:r>
          </w:p>
        </w:tc>
        <w:tc>
          <w:tcPr>
            <w:tcW w:w="1402" w:type="dxa"/>
            <w:shd w:val="clear" w:color="auto" w:fill="auto"/>
            <w:vAlign w:val="center"/>
          </w:tcPr>
          <w:p w14:paraId="548E5658" w14:textId="77777777" w:rsidR="00616D0D" w:rsidRPr="00616D0D" w:rsidRDefault="00616D0D" w:rsidP="00537F78">
            <w:pPr>
              <w:widowControl/>
              <w:shd w:val="clear" w:color="auto" w:fill="FFFFFF" w:themeFill="background1"/>
              <w:adjustRightInd/>
              <w:spacing w:line="240" w:lineRule="auto"/>
              <w:jc w:val="center"/>
              <w:textAlignment w:val="auto"/>
              <w:rPr>
                <w:i/>
                <w:sz w:val="22"/>
                <w:szCs w:val="22"/>
              </w:rPr>
            </w:pPr>
            <w:r w:rsidRPr="00616D0D">
              <w:rPr>
                <w:sz w:val="22"/>
                <w:szCs w:val="22"/>
              </w:rPr>
              <w:t>Teljesítés ideje év/hónap/nap (kezdés és befejezés)</w:t>
            </w:r>
          </w:p>
        </w:tc>
        <w:tc>
          <w:tcPr>
            <w:tcW w:w="1444" w:type="dxa"/>
            <w:shd w:val="clear" w:color="auto" w:fill="auto"/>
            <w:vAlign w:val="center"/>
          </w:tcPr>
          <w:p w14:paraId="7393585D" w14:textId="77777777" w:rsidR="00616D0D" w:rsidRPr="00616D0D" w:rsidRDefault="00616D0D" w:rsidP="00537F78">
            <w:pPr>
              <w:widowControl/>
              <w:shd w:val="clear" w:color="auto" w:fill="FFFFFF" w:themeFill="background1"/>
              <w:adjustRightInd/>
              <w:spacing w:line="240" w:lineRule="auto"/>
              <w:jc w:val="center"/>
              <w:textAlignment w:val="auto"/>
              <w:rPr>
                <w:sz w:val="22"/>
                <w:szCs w:val="22"/>
              </w:rPr>
            </w:pPr>
            <w:r w:rsidRPr="00616D0D">
              <w:rPr>
                <w:sz w:val="22"/>
                <w:szCs w:val="22"/>
              </w:rPr>
              <w:t>A referenciát adó személy megnevezése, elérhetősége</w:t>
            </w:r>
          </w:p>
          <w:p w14:paraId="76B1E549" w14:textId="77777777" w:rsidR="00616D0D" w:rsidRPr="00616D0D" w:rsidRDefault="00616D0D" w:rsidP="00537F78">
            <w:pPr>
              <w:widowControl/>
              <w:shd w:val="clear" w:color="auto" w:fill="FFFFFF" w:themeFill="background1"/>
              <w:adjustRightInd/>
              <w:spacing w:line="240" w:lineRule="auto"/>
              <w:jc w:val="center"/>
              <w:textAlignment w:val="auto"/>
              <w:rPr>
                <w:i/>
                <w:sz w:val="22"/>
                <w:szCs w:val="22"/>
              </w:rPr>
            </w:pPr>
            <w:r w:rsidRPr="00616D0D">
              <w:rPr>
                <w:sz w:val="22"/>
                <w:szCs w:val="22"/>
              </w:rPr>
              <w:t>(telefon- és faxszám)</w:t>
            </w:r>
          </w:p>
        </w:tc>
        <w:tc>
          <w:tcPr>
            <w:tcW w:w="1438" w:type="dxa"/>
          </w:tcPr>
          <w:p w14:paraId="21B62B51" w14:textId="4D80C5DF" w:rsidR="00616D0D" w:rsidRPr="00616D0D" w:rsidRDefault="00616D0D" w:rsidP="00970FD7">
            <w:pPr>
              <w:widowControl/>
              <w:shd w:val="clear" w:color="auto" w:fill="FFFFFF" w:themeFill="background1"/>
              <w:adjustRightInd/>
              <w:spacing w:line="240" w:lineRule="auto"/>
              <w:jc w:val="center"/>
              <w:textAlignment w:val="auto"/>
              <w:rPr>
                <w:sz w:val="22"/>
                <w:szCs w:val="22"/>
              </w:rPr>
            </w:pPr>
            <w:r w:rsidRPr="00616D0D">
              <w:rPr>
                <w:sz w:val="22"/>
                <w:szCs w:val="22"/>
              </w:rPr>
              <w:t>korábbi szolgáltatás mennyiségére utaló más adat (</w:t>
            </w:r>
            <w:r w:rsidR="0094483F" w:rsidRPr="0094483F">
              <w:rPr>
                <w:sz w:val="22"/>
                <w:szCs w:val="22"/>
              </w:rPr>
              <w:t>társaságot magába foglaló társaságcsoport</w:t>
            </w:r>
            <w:r w:rsidR="0094483F">
              <w:rPr>
                <w:sz w:val="22"/>
                <w:szCs w:val="22"/>
              </w:rPr>
              <w:t>)</w:t>
            </w:r>
            <w:r w:rsidR="0094483F" w:rsidRPr="0094483F">
              <w:rPr>
                <w:sz w:val="22"/>
                <w:szCs w:val="22"/>
              </w:rPr>
              <w:t xml:space="preserve"> </w:t>
            </w:r>
          </w:p>
        </w:tc>
        <w:tc>
          <w:tcPr>
            <w:tcW w:w="1389" w:type="dxa"/>
            <w:shd w:val="clear" w:color="auto" w:fill="auto"/>
            <w:vAlign w:val="center"/>
          </w:tcPr>
          <w:p w14:paraId="64A87766" w14:textId="77777777" w:rsidR="00616D0D" w:rsidRPr="00616D0D" w:rsidRDefault="00616D0D" w:rsidP="00537F78">
            <w:pPr>
              <w:widowControl/>
              <w:shd w:val="clear" w:color="auto" w:fill="FFFFFF" w:themeFill="background1"/>
              <w:adjustRightInd/>
              <w:spacing w:line="240" w:lineRule="auto"/>
              <w:jc w:val="center"/>
              <w:textAlignment w:val="auto"/>
              <w:rPr>
                <w:sz w:val="22"/>
                <w:szCs w:val="22"/>
              </w:rPr>
            </w:pPr>
            <w:r w:rsidRPr="00616D0D">
              <w:rPr>
                <w:sz w:val="22"/>
                <w:szCs w:val="22"/>
              </w:rPr>
              <w:t>A teljesítés az előírásoknak és a szerződésnek megfelelően történt</w:t>
            </w:r>
          </w:p>
          <w:p w14:paraId="2DF96E01" w14:textId="77777777" w:rsidR="00616D0D" w:rsidRPr="00616D0D" w:rsidRDefault="00616D0D" w:rsidP="00537F78">
            <w:pPr>
              <w:widowControl/>
              <w:shd w:val="clear" w:color="auto" w:fill="FFFFFF" w:themeFill="background1"/>
              <w:adjustRightInd/>
              <w:spacing w:line="240" w:lineRule="auto"/>
              <w:jc w:val="center"/>
              <w:textAlignment w:val="auto"/>
              <w:rPr>
                <w:i/>
                <w:sz w:val="22"/>
                <w:szCs w:val="22"/>
              </w:rPr>
            </w:pPr>
            <w:r w:rsidRPr="00616D0D">
              <w:rPr>
                <w:sz w:val="22"/>
                <w:szCs w:val="22"/>
              </w:rPr>
              <w:t>(igen, nem)</w:t>
            </w:r>
          </w:p>
        </w:tc>
        <w:tc>
          <w:tcPr>
            <w:tcW w:w="986" w:type="dxa"/>
          </w:tcPr>
          <w:p w14:paraId="54FDF00F" w14:textId="77777777" w:rsidR="00616D0D" w:rsidRPr="00616D0D" w:rsidRDefault="00616D0D" w:rsidP="00537F78">
            <w:pPr>
              <w:widowControl/>
              <w:shd w:val="clear" w:color="auto" w:fill="FFFFFF" w:themeFill="background1"/>
              <w:adjustRightInd/>
              <w:spacing w:line="240" w:lineRule="auto"/>
              <w:jc w:val="center"/>
              <w:textAlignment w:val="auto"/>
              <w:rPr>
                <w:sz w:val="22"/>
                <w:szCs w:val="22"/>
              </w:rPr>
            </w:pPr>
            <w:r w:rsidRPr="00616D0D">
              <w:rPr>
                <w:sz w:val="22"/>
                <w:szCs w:val="22"/>
              </w:rPr>
              <w:t>Saját teljesítés aránya (%)</w:t>
            </w:r>
          </w:p>
        </w:tc>
      </w:tr>
      <w:tr w:rsidR="00616D0D" w:rsidRPr="00616D0D" w14:paraId="5BEF72E5" w14:textId="77777777" w:rsidTr="00537F78">
        <w:trPr>
          <w:jc w:val="center"/>
        </w:trPr>
        <w:tc>
          <w:tcPr>
            <w:tcW w:w="1444" w:type="dxa"/>
            <w:vAlign w:val="center"/>
          </w:tcPr>
          <w:p w14:paraId="723D54AA" w14:textId="77777777" w:rsidR="00616D0D" w:rsidRPr="00616D0D" w:rsidRDefault="00616D0D" w:rsidP="00537F78">
            <w:pPr>
              <w:widowControl/>
              <w:shd w:val="clear" w:color="auto" w:fill="FFFFFF" w:themeFill="background1"/>
              <w:adjustRightInd/>
              <w:spacing w:line="240" w:lineRule="auto"/>
              <w:jc w:val="left"/>
              <w:textAlignment w:val="auto"/>
              <w:rPr>
                <w:sz w:val="22"/>
                <w:szCs w:val="22"/>
              </w:rPr>
            </w:pPr>
          </w:p>
        </w:tc>
        <w:tc>
          <w:tcPr>
            <w:tcW w:w="925" w:type="dxa"/>
            <w:vAlign w:val="center"/>
          </w:tcPr>
          <w:p w14:paraId="35E5F9FD" w14:textId="77777777" w:rsidR="00616D0D" w:rsidRPr="00616D0D" w:rsidRDefault="00616D0D" w:rsidP="00537F78">
            <w:pPr>
              <w:widowControl/>
              <w:shd w:val="clear" w:color="auto" w:fill="FFFFFF" w:themeFill="background1"/>
              <w:adjustRightInd/>
              <w:spacing w:line="240" w:lineRule="auto"/>
              <w:jc w:val="left"/>
              <w:textAlignment w:val="auto"/>
              <w:rPr>
                <w:sz w:val="22"/>
                <w:szCs w:val="22"/>
              </w:rPr>
            </w:pPr>
          </w:p>
        </w:tc>
        <w:tc>
          <w:tcPr>
            <w:tcW w:w="1402" w:type="dxa"/>
            <w:shd w:val="clear" w:color="auto" w:fill="auto"/>
            <w:vAlign w:val="center"/>
          </w:tcPr>
          <w:p w14:paraId="52B43F0B" w14:textId="77777777" w:rsidR="00616D0D" w:rsidRPr="00616D0D" w:rsidRDefault="00616D0D" w:rsidP="00537F78">
            <w:pPr>
              <w:widowControl/>
              <w:shd w:val="clear" w:color="auto" w:fill="FFFFFF" w:themeFill="background1"/>
              <w:adjustRightInd/>
              <w:spacing w:line="240" w:lineRule="auto"/>
              <w:jc w:val="left"/>
              <w:textAlignment w:val="auto"/>
              <w:rPr>
                <w:sz w:val="22"/>
                <w:szCs w:val="22"/>
              </w:rPr>
            </w:pPr>
          </w:p>
        </w:tc>
        <w:tc>
          <w:tcPr>
            <w:tcW w:w="1444" w:type="dxa"/>
            <w:shd w:val="clear" w:color="auto" w:fill="auto"/>
            <w:vAlign w:val="center"/>
          </w:tcPr>
          <w:p w14:paraId="67E3648E" w14:textId="77777777" w:rsidR="00616D0D" w:rsidRPr="00616D0D" w:rsidRDefault="00616D0D" w:rsidP="00537F78">
            <w:pPr>
              <w:widowControl/>
              <w:shd w:val="clear" w:color="auto" w:fill="FFFFFF" w:themeFill="background1"/>
              <w:adjustRightInd/>
              <w:spacing w:line="240" w:lineRule="auto"/>
              <w:jc w:val="left"/>
              <w:textAlignment w:val="auto"/>
              <w:rPr>
                <w:sz w:val="22"/>
                <w:szCs w:val="22"/>
              </w:rPr>
            </w:pPr>
          </w:p>
        </w:tc>
        <w:tc>
          <w:tcPr>
            <w:tcW w:w="1438" w:type="dxa"/>
          </w:tcPr>
          <w:p w14:paraId="19959A71" w14:textId="77777777" w:rsidR="00616D0D" w:rsidRPr="00616D0D" w:rsidRDefault="00616D0D" w:rsidP="00537F78">
            <w:pPr>
              <w:widowControl/>
              <w:shd w:val="clear" w:color="auto" w:fill="FFFFFF" w:themeFill="background1"/>
              <w:adjustRightInd/>
              <w:spacing w:line="240" w:lineRule="auto"/>
              <w:jc w:val="left"/>
              <w:textAlignment w:val="auto"/>
              <w:rPr>
                <w:sz w:val="22"/>
                <w:szCs w:val="22"/>
              </w:rPr>
            </w:pPr>
          </w:p>
        </w:tc>
        <w:tc>
          <w:tcPr>
            <w:tcW w:w="1389" w:type="dxa"/>
            <w:vAlign w:val="center"/>
          </w:tcPr>
          <w:p w14:paraId="1B52A863" w14:textId="77777777" w:rsidR="00616D0D" w:rsidRPr="00616D0D" w:rsidRDefault="00616D0D" w:rsidP="00537F78">
            <w:pPr>
              <w:widowControl/>
              <w:shd w:val="clear" w:color="auto" w:fill="FFFFFF" w:themeFill="background1"/>
              <w:adjustRightInd/>
              <w:spacing w:line="240" w:lineRule="auto"/>
              <w:jc w:val="left"/>
              <w:textAlignment w:val="auto"/>
              <w:rPr>
                <w:sz w:val="22"/>
                <w:szCs w:val="22"/>
              </w:rPr>
            </w:pPr>
          </w:p>
        </w:tc>
        <w:tc>
          <w:tcPr>
            <w:tcW w:w="986" w:type="dxa"/>
          </w:tcPr>
          <w:p w14:paraId="4D128E71" w14:textId="77777777" w:rsidR="00616D0D" w:rsidRPr="00616D0D" w:rsidRDefault="00616D0D" w:rsidP="00537F78">
            <w:pPr>
              <w:widowControl/>
              <w:shd w:val="clear" w:color="auto" w:fill="FFFFFF" w:themeFill="background1"/>
              <w:adjustRightInd/>
              <w:spacing w:line="240" w:lineRule="auto"/>
              <w:jc w:val="left"/>
              <w:textAlignment w:val="auto"/>
              <w:rPr>
                <w:sz w:val="22"/>
                <w:szCs w:val="22"/>
              </w:rPr>
            </w:pPr>
          </w:p>
        </w:tc>
      </w:tr>
      <w:tr w:rsidR="00616D0D" w:rsidRPr="00616D0D" w14:paraId="35B5BD10" w14:textId="77777777" w:rsidTr="00537F78">
        <w:trPr>
          <w:jc w:val="center"/>
        </w:trPr>
        <w:tc>
          <w:tcPr>
            <w:tcW w:w="1444" w:type="dxa"/>
            <w:vAlign w:val="center"/>
          </w:tcPr>
          <w:p w14:paraId="0C179FF9" w14:textId="77777777" w:rsidR="00616D0D" w:rsidRPr="00616D0D" w:rsidRDefault="00616D0D" w:rsidP="00537F78">
            <w:pPr>
              <w:widowControl/>
              <w:shd w:val="clear" w:color="auto" w:fill="FFFFFF" w:themeFill="background1"/>
              <w:adjustRightInd/>
              <w:spacing w:line="240" w:lineRule="auto"/>
              <w:jc w:val="left"/>
              <w:textAlignment w:val="auto"/>
              <w:rPr>
                <w:sz w:val="22"/>
                <w:szCs w:val="22"/>
              </w:rPr>
            </w:pPr>
          </w:p>
        </w:tc>
        <w:tc>
          <w:tcPr>
            <w:tcW w:w="925" w:type="dxa"/>
            <w:vAlign w:val="center"/>
          </w:tcPr>
          <w:p w14:paraId="0160D2B3" w14:textId="77777777" w:rsidR="00616D0D" w:rsidRPr="00616D0D" w:rsidRDefault="00616D0D" w:rsidP="00537F78">
            <w:pPr>
              <w:widowControl/>
              <w:shd w:val="clear" w:color="auto" w:fill="FFFFFF" w:themeFill="background1"/>
              <w:adjustRightInd/>
              <w:spacing w:line="240" w:lineRule="auto"/>
              <w:jc w:val="left"/>
              <w:textAlignment w:val="auto"/>
              <w:rPr>
                <w:sz w:val="22"/>
                <w:szCs w:val="22"/>
              </w:rPr>
            </w:pPr>
          </w:p>
        </w:tc>
        <w:tc>
          <w:tcPr>
            <w:tcW w:w="1402" w:type="dxa"/>
            <w:shd w:val="clear" w:color="auto" w:fill="auto"/>
            <w:vAlign w:val="center"/>
          </w:tcPr>
          <w:p w14:paraId="7A7FDC30" w14:textId="77777777" w:rsidR="00616D0D" w:rsidRPr="00616D0D" w:rsidRDefault="00616D0D" w:rsidP="00537F78">
            <w:pPr>
              <w:widowControl/>
              <w:shd w:val="clear" w:color="auto" w:fill="FFFFFF" w:themeFill="background1"/>
              <w:adjustRightInd/>
              <w:spacing w:line="240" w:lineRule="auto"/>
              <w:jc w:val="left"/>
              <w:textAlignment w:val="auto"/>
              <w:rPr>
                <w:sz w:val="22"/>
                <w:szCs w:val="22"/>
              </w:rPr>
            </w:pPr>
          </w:p>
        </w:tc>
        <w:tc>
          <w:tcPr>
            <w:tcW w:w="1444" w:type="dxa"/>
            <w:shd w:val="clear" w:color="auto" w:fill="auto"/>
            <w:vAlign w:val="center"/>
          </w:tcPr>
          <w:p w14:paraId="162F225D" w14:textId="77777777" w:rsidR="00616D0D" w:rsidRPr="00616D0D" w:rsidRDefault="00616D0D" w:rsidP="00537F78">
            <w:pPr>
              <w:widowControl/>
              <w:shd w:val="clear" w:color="auto" w:fill="FFFFFF" w:themeFill="background1"/>
              <w:adjustRightInd/>
              <w:spacing w:line="240" w:lineRule="auto"/>
              <w:jc w:val="left"/>
              <w:textAlignment w:val="auto"/>
              <w:rPr>
                <w:sz w:val="22"/>
                <w:szCs w:val="22"/>
              </w:rPr>
            </w:pPr>
          </w:p>
        </w:tc>
        <w:tc>
          <w:tcPr>
            <w:tcW w:w="1438" w:type="dxa"/>
          </w:tcPr>
          <w:p w14:paraId="294611A5" w14:textId="77777777" w:rsidR="00616D0D" w:rsidRPr="00616D0D" w:rsidRDefault="00616D0D" w:rsidP="00537F78">
            <w:pPr>
              <w:widowControl/>
              <w:shd w:val="clear" w:color="auto" w:fill="FFFFFF" w:themeFill="background1"/>
              <w:adjustRightInd/>
              <w:spacing w:line="240" w:lineRule="auto"/>
              <w:jc w:val="left"/>
              <w:textAlignment w:val="auto"/>
              <w:rPr>
                <w:sz w:val="22"/>
                <w:szCs w:val="22"/>
              </w:rPr>
            </w:pPr>
          </w:p>
        </w:tc>
        <w:tc>
          <w:tcPr>
            <w:tcW w:w="1389" w:type="dxa"/>
            <w:vAlign w:val="center"/>
          </w:tcPr>
          <w:p w14:paraId="001FA1D7" w14:textId="77777777" w:rsidR="00616D0D" w:rsidRPr="00616D0D" w:rsidRDefault="00616D0D" w:rsidP="00537F78">
            <w:pPr>
              <w:widowControl/>
              <w:shd w:val="clear" w:color="auto" w:fill="FFFFFF" w:themeFill="background1"/>
              <w:adjustRightInd/>
              <w:spacing w:line="240" w:lineRule="auto"/>
              <w:jc w:val="left"/>
              <w:textAlignment w:val="auto"/>
              <w:rPr>
                <w:sz w:val="22"/>
                <w:szCs w:val="22"/>
              </w:rPr>
            </w:pPr>
          </w:p>
        </w:tc>
        <w:tc>
          <w:tcPr>
            <w:tcW w:w="986" w:type="dxa"/>
          </w:tcPr>
          <w:p w14:paraId="58905FBD" w14:textId="77777777" w:rsidR="00616D0D" w:rsidRPr="00616D0D" w:rsidRDefault="00616D0D" w:rsidP="00537F78">
            <w:pPr>
              <w:widowControl/>
              <w:shd w:val="clear" w:color="auto" w:fill="FFFFFF" w:themeFill="background1"/>
              <w:adjustRightInd/>
              <w:spacing w:line="240" w:lineRule="auto"/>
              <w:jc w:val="left"/>
              <w:textAlignment w:val="auto"/>
              <w:rPr>
                <w:sz w:val="22"/>
                <w:szCs w:val="22"/>
              </w:rPr>
            </w:pPr>
          </w:p>
        </w:tc>
      </w:tr>
      <w:tr w:rsidR="00616D0D" w:rsidRPr="00616D0D" w14:paraId="789B9853" w14:textId="77777777" w:rsidTr="00537F78">
        <w:trPr>
          <w:jc w:val="center"/>
        </w:trPr>
        <w:tc>
          <w:tcPr>
            <w:tcW w:w="1444" w:type="dxa"/>
            <w:vAlign w:val="center"/>
          </w:tcPr>
          <w:p w14:paraId="1822EA27" w14:textId="77777777" w:rsidR="00616D0D" w:rsidRPr="00616D0D" w:rsidRDefault="00616D0D" w:rsidP="00537F78">
            <w:pPr>
              <w:widowControl/>
              <w:shd w:val="clear" w:color="auto" w:fill="FFFFFF" w:themeFill="background1"/>
              <w:adjustRightInd/>
              <w:spacing w:line="240" w:lineRule="auto"/>
              <w:jc w:val="left"/>
              <w:textAlignment w:val="auto"/>
              <w:rPr>
                <w:sz w:val="22"/>
                <w:szCs w:val="22"/>
              </w:rPr>
            </w:pPr>
          </w:p>
        </w:tc>
        <w:tc>
          <w:tcPr>
            <w:tcW w:w="925" w:type="dxa"/>
            <w:vAlign w:val="center"/>
          </w:tcPr>
          <w:p w14:paraId="0E7D9DC2" w14:textId="77777777" w:rsidR="00616D0D" w:rsidRPr="00616D0D" w:rsidRDefault="00616D0D" w:rsidP="00537F78">
            <w:pPr>
              <w:widowControl/>
              <w:shd w:val="clear" w:color="auto" w:fill="FFFFFF" w:themeFill="background1"/>
              <w:adjustRightInd/>
              <w:spacing w:line="240" w:lineRule="auto"/>
              <w:jc w:val="left"/>
              <w:textAlignment w:val="auto"/>
              <w:rPr>
                <w:sz w:val="22"/>
                <w:szCs w:val="22"/>
              </w:rPr>
            </w:pPr>
          </w:p>
        </w:tc>
        <w:tc>
          <w:tcPr>
            <w:tcW w:w="1402" w:type="dxa"/>
            <w:shd w:val="clear" w:color="auto" w:fill="auto"/>
            <w:vAlign w:val="center"/>
          </w:tcPr>
          <w:p w14:paraId="0419C8D0" w14:textId="77777777" w:rsidR="00616D0D" w:rsidRPr="00616D0D" w:rsidRDefault="00616D0D" w:rsidP="00537F78">
            <w:pPr>
              <w:widowControl/>
              <w:shd w:val="clear" w:color="auto" w:fill="FFFFFF" w:themeFill="background1"/>
              <w:adjustRightInd/>
              <w:spacing w:line="240" w:lineRule="auto"/>
              <w:jc w:val="left"/>
              <w:textAlignment w:val="auto"/>
              <w:rPr>
                <w:sz w:val="22"/>
                <w:szCs w:val="22"/>
              </w:rPr>
            </w:pPr>
          </w:p>
        </w:tc>
        <w:tc>
          <w:tcPr>
            <w:tcW w:w="1444" w:type="dxa"/>
            <w:shd w:val="clear" w:color="auto" w:fill="auto"/>
            <w:vAlign w:val="center"/>
          </w:tcPr>
          <w:p w14:paraId="6C3982EA" w14:textId="77777777" w:rsidR="00616D0D" w:rsidRPr="00616D0D" w:rsidRDefault="00616D0D" w:rsidP="00537F78">
            <w:pPr>
              <w:widowControl/>
              <w:shd w:val="clear" w:color="auto" w:fill="FFFFFF" w:themeFill="background1"/>
              <w:adjustRightInd/>
              <w:spacing w:line="240" w:lineRule="auto"/>
              <w:jc w:val="left"/>
              <w:textAlignment w:val="auto"/>
              <w:rPr>
                <w:sz w:val="22"/>
                <w:szCs w:val="22"/>
              </w:rPr>
            </w:pPr>
          </w:p>
        </w:tc>
        <w:tc>
          <w:tcPr>
            <w:tcW w:w="1438" w:type="dxa"/>
          </w:tcPr>
          <w:p w14:paraId="7560436A" w14:textId="77777777" w:rsidR="00616D0D" w:rsidRPr="00616D0D" w:rsidRDefault="00616D0D" w:rsidP="00537F78">
            <w:pPr>
              <w:widowControl/>
              <w:shd w:val="clear" w:color="auto" w:fill="FFFFFF" w:themeFill="background1"/>
              <w:adjustRightInd/>
              <w:spacing w:line="240" w:lineRule="auto"/>
              <w:jc w:val="left"/>
              <w:textAlignment w:val="auto"/>
              <w:rPr>
                <w:sz w:val="22"/>
                <w:szCs w:val="22"/>
              </w:rPr>
            </w:pPr>
          </w:p>
        </w:tc>
        <w:tc>
          <w:tcPr>
            <w:tcW w:w="1389" w:type="dxa"/>
            <w:vAlign w:val="center"/>
          </w:tcPr>
          <w:p w14:paraId="090735D1" w14:textId="77777777" w:rsidR="00616D0D" w:rsidRPr="00616D0D" w:rsidRDefault="00616D0D" w:rsidP="00537F78">
            <w:pPr>
              <w:widowControl/>
              <w:shd w:val="clear" w:color="auto" w:fill="FFFFFF" w:themeFill="background1"/>
              <w:adjustRightInd/>
              <w:spacing w:line="240" w:lineRule="auto"/>
              <w:jc w:val="left"/>
              <w:textAlignment w:val="auto"/>
              <w:rPr>
                <w:sz w:val="22"/>
                <w:szCs w:val="22"/>
              </w:rPr>
            </w:pPr>
          </w:p>
        </w:tc>
        <w:tc>
          <w:tcPr>
            <w:tcW w:w="986" w:type="dxa"/>
          </w:tcPr>
          <w:p w14:paraId="74A85396" w14:textId="77777777" w:rsidR="00616D0D" w:rsidRPr="00616D0D" w:rsidRDefault="00616D0D" w:rsidP="00537F78">
            <w:pPr>
              <w:widowControl/>
              <w:shd w:val="clear" w:color="auto" w:fill="FFFFFF" w:themeFill="background1"/>
              <w:adjustRightInd/>
              <w:spacing w:line="240" w:lineRule="auto"/>
              <w:jc w:val="left"/>
              <w:textAlignment w:val="auto"/>
              <w:rPr>
                <w:sz w:val="22"/>
                <w:szCs w:val="22"/>
              </w:rPr>
            </w:pPr>
          </w:p>
        </w:tc>
      </w:tr>
    </w:tbl>
    <w:p w14:paraId="042FABA8" w14:textId="77777777" w:rsidR="00616D0D" w:rsidRPr="00616D0D" w:rsidRDefault="00616D0D" w:rsidP="00616D0D">
      <w:pPr>
        <w:widowControl/>
        <w:shd w:val="clear" w:color="auto" w:fill="FFFFFF" w:themeFill="background1"/>
        <w:adjustRightInd/>
        <w:spacing w:line="240" w:lineRule="auto"/>
        <w:jc w:val="left"/>
        <w:textAlignment w:val="auto"/>
        <w:rPr>
          <w:sz w:val="22"/>
          <w:szCs w:val="22"/>
        </w:rPr>
      </w:pPr>
    </w:p>
    <w:p w14:paraId="33D8F71E" w14:textId="77777777" w:rsidR="00616D0D" w:rsidRPr="00616D0D" w:rsidRDefault="00616D0D" w:rsidP="00616D0D">
      <w:pPr>
        <w:widowControl/>
        <w:shd w:val="clear" w:color="auto" w:fill="FFFFFF" w:themeFill="background1"/>
        <w:adjustRightInd/>
        <w:spacing w:line="240" w:lineRule="auto"/>
        <w:textAlignment w:val="auto"/>
        <w:rPr>
          <w:sz w:val="22"/>
          <w:szCs w:val="22"/>
          <w:vertAlign w:val="superscript"/>
        </w:rPr>
      </w:pPr>
      <w:r w:rsidRPr="00616D0D">
        <w:rPr>
          <w:sz w:val="22"/>
          <w:szCs w:val="22"/>
        </w:rPr>
        <w:t xml:space="preserve">Jelen nyilatkozatot a BVH </w:t>
      </w:r>
      <w:proofErr w:type="spellStart"/>
      <w:r w:rsidRPr="00616D0D">
        <w:rPr>
          <w:sz w:val="22"/>
          <w:szCs w:val="22"/>
        </w:rPr>
        <w:t>Zrt</w:t>
      </w:r>
      <w:proofErr w:type="spellEnd"/>
      <w:proofErr w:type="gramStart"/>
      <w:r w:rsidRPr="00616D0D">
        <w:rPr>
          <w:sz w:val="22"/>
          <w:szCs w:val="22"/>
        </w:rPr>
        <w:t>.,</w:t>
      </w:r>
      <w:proofErr w:type="gramEnd"/>
      <w:r w:rsidRPr="00616D0D">
        <w:rPr>
          <w:sz w:val="22"/>
          <w:szCs w:val="22"/>
        </w:rPr>
        <w:t xml:space="preserve"> mint Ajánlatkérő által </w:t>
      </w:r>
      <w:r w:rsidRPr="00616D0D">
        <w:rPr>
          <w:b/>
          <w:i/>
          <w:sz w:val="22"/>
          <w:szCs w:val="22"/>
        </w:rPr>
        <w:t xml:space="preserve">„Könyvvizsgálati szolgáltatás beszerzése” </w:t>
      </w:r>
      <w:r w:rsidRPr="00616D0D">
        <w:rPr>
          <w:sz w:val="22"/>
          <w:szCs w:val="22"/>
        </w:rPr>
        <w:t>címen indított közbeszerzési eljárásban az ajánlat részeként teszem/tesszük</w:t>
      </w:r>
      <w:r w:rsidRPr="00616D0D">
        <w:rPr>
          <w:sz w:val="22"/>
          <w:szCs w:val="22"/>
          <w:vertAlign w:val="superscript"/>
        </w:rPr>
        <w:footnoteReference w:id="110"/>
      </w:r>
      <w:r w:rsidRPr="00616D0D">
        <w:rPr>
          <w:sz w:val="22"/>
          <w:szCs w:val="22"/>
          <w:vertAlign w:val="superscript"/>
        </w:rPr>
        <w:t>.</w:t>
      </w:r>
    </w:p>
    <w:p w14:paraId="258CFE63" w14:textId="77777777" w:rsidR="00616D0D" w:rsidRPr="00616D0D" w:rsidRDefault="00616D0D" w:rsidP="00616D0D">
      <w:pPr>
        <w:widowControl/>
        <w:shd w:val="clear" w:color="auto" w:fill="FFFFFF" w:themeFill="background1"/>
        <w:adjustRightInd/>
        <w:spacing w:line="240" w:lineRule="auto"/>
        <w:jc w:val="left"/>
        <w:textAlignment w:val="auto"/>
        <w:rPr>
          <w:sz w:val="22"/>
          <w:szCs w:val="22"/>
        </w:rPr>
      </w:pPr>
    </w:p>
    <w:p w14:paraId="2D07D031" w14:textId="77777777" w:rsidR="00616D0D" w:rsidRPr="00616D0D" w:rsidRDefault="00616D0D" w:rsidP="00616D0D">
      <w:pPr>
        <w:pStyle w:val="Listaszerbekezds"/>
        <w:shd w:val="clear" w:color="auto" w:fill="FFFFFF" w:themeFill="background1"/>
        <w:ind w:left="284"/>
        <w:contextualSpacing/>
        <w:rPr>
          <w:sz w:val="22"/>
          <w:szCs w:val="22"/>
        </w:rPr>
      </w:pPr>
      <w:r w:rsidRPr="00616D0D">
        <w:rPr>
          <w:sz w:val="22"/>
          <w:szCs w:val="22"/>
        </w:rPr>
        <w:t>Kelt</w:t>
      </w:r>
      <w:proofErr w:type="gramStart"/>
      <w:r w:rsidRPr="00616D0D">
        <w:rPr>
          <w:sz w:val="22"/>
          <w:szCs w:val="22"/>
        </w:rPr>
        <w:t>: …</w:t>
      </w:r>
      <w:proofErr w:type="gramEnd"/>
      <w:r w:rsidRPr="00616D0D">
        <w:rPr>
          <w:sz w:val="22"/>
          <w:szCs w:val="22"/>
        </w:rPr>
        <w:t>…………(helység) ……….. év ……………….. hónap …. napján</w:t>
      </w:r>
    </w:p>
    <w:p w14:paraId="1FCAB26F" w14:textId="77777777" w:rsidR="00616D0D" w:rsidRPr="00616D0D" w:rsidRDefault="00616D0D" w:rsidP="00616D0D">
      <w:pPr>
        <w:pStyle w:val="Listaszerbekezds"/>
        <w:shd w:val="clear" w:color="auto" w:fill="FFFFFF" w:themeFill="background1"/>
        <w:ind w:left="284"/>
        <w:contextualSpacing/>
        <w:rPr>
          <w:sz w:val="22"/>
          <w:szCs w:val="22"/>
        </w:rPr>
      </w:pPr>
    </w:p>
    <w:p w14:paraId="3E2BFC81" w14:textId="77777777" w:rsidR="00616D0D" w:rsidRPr="00616D0D" w:rsidRDefault="00616D0D" w:rsidP="00616D0D">
      <w:pPr>
        <w:pStyle w:val="Listaszerbekezds"/>
        <w:shd w:val="clear" w:color="auto" w:fill="FFFFFF" w:themeFill="background1"/>
        <w:ind w:left="284"/>
        <w:contextualSpacing/>
        <w:jc w:val="both"/>
        <w:rPr>
          <w:sz w:val="22"/>
          <w:szCs w:val="22"/>
        </w:rPr>
      </w:pPr>
    </w:p>
    <w:p w14:paraId="3882B2D6" w14:textId="77777777" w:rsidR="00616D0D" w:rsidRPr="00616D0D" w:rsidRDefault="00616D0D" w:rsidP="00616D0D">
      <w:pPr>
        <w:pStyle w:val="Listaszerbekezds"/>
        <w:shd w:val="clear" w:color="auto" w:fill="FFFFFF" w:themeFill="background1"/>
        <w:ind w:left="284"/>
        <w:contextualSpacing/>
        <w:jc w:val="both"/>
        <w:rPr>
          <w:sz w:val="22"/>
          <w:szCs w:val="22"/>
        </w:rPr>
      </w:pPr>
    </w:p>
    <w:p w14:paraId="09138AA5" w14:textId="77777777" w:rsidR="00616D0D" w:rsidRPr="00616D0D" w:rsidRDefault="00616D0D" w:rsidP="00616D0D">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616D0D" w:rsidRPr="00616D0D" w14:paraId="0AA69BD4" w14:textId="77777777" w:rsidTr="00537F78">
        <w:trPr>
          <w:jc w:val="right"/>
        </w:trPr>
        <w:tc>
          <w:tcPr>
            <w:tcW w:w="3834" w:type="dxa"/>
            <w:tcBorders>
              <w:top w:val="single" w:sz="8" w:space="0" w:color="auto"/>
              <w:left w:val="nil"/>
              <w:bottom w:val="nil"/>
              <w:right w:val="nil"/>
            </w:tcBorders>
            <w:tcMar>
              <w:top w:w="0" w:type="dxa"/>
              <w:left w:w="108" w:type="dxa"/>
              <w:bottom w:w="0" w:type="dxa"/>
              <w:right w:w="108" w:type="dxa"/>
            </w:tcMar>
          </w:tcPr>
          <w:p w14:paraId="4DBA99AF" w14:textId="77777777" w:rsidR="00616D0D" w:rsidRPr="00616D0D" w:rsidRDefault="00616D0D" w:rsidP="00537F78">
            <w:pPr>
              <w:pStyle w:val="Listaszerbekezds"/>
              <w:shd w:val="clear" w:color="auto" w:fill="FFFFFF" w:themeFill="background1"/>
              <w:ind w:left="284"/>
              <w:contextualSpacing/>
              <w:jc w:val="center"/>
              <w:rPr>
                <w:sz w:val="22"/>
                <w:szCs w:val="22"/>
              </w:rPr>
            </w:pPr>
            <w:r w:rsidRPr="00616D0D">
              <w:rPr>
                <w:sz w:val="22"/>
                <w:szCs w:val="22"/>
              </w:rPr>
              <w:t xml:space="preserve">(Cégszerű aláírás a kötelezettségvállalásra </w:t>
            </w:r>
            <w:proofErr w:type="spellStart"/>
            <w:r w:rsidRPr="00616D0D">
              <w:rPr>
                <w:sz w:val="22"/>
                <w:szCs w:val="22"/>
              </w:rPr>
              <w:t>jogo-sult</w:t>
            </w:r>
            <w:proofErr w:type="spellEnd"/>
            <w:r w:rsidRPr="00616D0D">
              <w:rPr>
                <w:sz w:val="22"/>
                <w:szCs w:val="22"/>
              </w:rPr>
              <w:t>/jogosultak, vagy aláírás a meghatalmazott/meghatalmazottak részéről)</w:t>
            </w:r>
          </w:p>
        </w:tc>
      </w:tr>
    </w:tbl>
    <w:p w14:paraId="34B4D1E8" w14:textId="77777777" w:rsidR="00616D0D" w:rsidRPr="00616D0D" w:rsidRDefault="00616D0D" w:rsidP="00616D0D">
      <w:pPr>
        <w:widowControl/>
        <w:adjustRightInd/>
        <w:spacing w:after="200" w:line="276" w:lineRule="auto"/>
        <w:jc w:val="left"/>
        <w:textAlignment w:val="auto"/>
        <w:rPr>
          <w:sz w:val="22"/>
          <w:szCs w:val="22"/>
        </w:rPr>
      </w:pPr>
    </w:p>
    <w:p w14:paraId="10F21379" w14:textId="144B3919" w:rsidR="00616D0D" w:rsidRPr="00616D0D" w:rsidRDefault="00616D0D">
      <w:pPr>
        <w:widowControl/>
        <w:adjustRightInd/>
        <w:spacing w:after="200" w:line="276" w:lineRule="auto"/>
        <w:jc w:val="left"/>
        <w:textAlignment w:val="auto"/>
        <w:rPr>
          <w:sz w:val="22"/>
          <w:szCs w:val="22"/>
        </w:rPr>
      </w:pPr>
      <w:r w:rsidRPr="00616D0D">
        <w:rPr>
          <w:sz w:val="22"/>
          <w:szCs w:val="22"/>
        </w:rPr>
        <w:br w:type="page"/>
      </w:r>
    </w:p>
    <w:p w14:paraId="6193BA74" w14:textId="53CA4571" w:rsidR="00616D0D" w:rsidRPr="00616D0D" w:rsidRDefault="00616D0D" w:rsidP="00616D0D">
      <w:pPr>
        <w:widowControl/>
        <w:shd w:val="clear" w:color="auto" w:fill="FFFFFF" w:themeFill="background1"/>
        <w:adjustRightInd/>
        <w:spacing w:line="240" w:lineRule="auto"/>
        <w:jc w:val="right"/>
        <w:textAlignment w:val="auto"/>
        <w:rPr>
          <w:i/>
          <w:sz w:val="22"/>
          <w:szCs w:val="22"/>
        </w:rPr>
      </w:pPr>
      <w:r w:rsidRPr="00616D0D">
        <w:rPr>
          <w:i/>
          <w:sz w:val="22"/>
          <w:szCs w:val="22"/>
        </w:rPr>
        <w:lastRenderedPageBreak/>
        <w:t>21. számú minta</w:t>
      </w:r>
    </w:p>
    <w:p w14:paraId="7B64E37B" w14:textId="77777777" w:rsidR="00616D0D" w:rsidRPr="00616D0D" w:rsidRDefault="00616D0D" w:rsidP="00616D0D">
      <w:pPr>
        <w:widowControl/>
        <w:shd w:val="clear" w:color="auto" w:fill="FFFFFF" w:themeFill="background1"/>
        <w:adjustRightInd/>
        <w:spacing w:line="240" w:lineRule="auto"/>
        <w:jc w:val="right"/>
        <w:textAlignment w:val="auto"/>
        <w:rPr>
          <w:b/>
          <w:bCs/>
          <w:i/>
          <w:sz w:val="22"/>
          <w:szCs w:val="22"/>
        </w:rPr>
      </w:pPr>
      <w:r w:rsidRPr="00616D0D">
        <w:rPr>
          <w:i/>
          <w:sz w:val="22"/>
          <w:szCs w:val="22"/>
        </w:rPr>
        <w:t xml:space="preserve"> (</w:t>
      </w:r>
      <w:r w:rsidRPr="00616D0D">
        <w:rPr>
          <w:bCs/>
          <w:i/>
          <w:sz w:val="22"/>
          <w:szCs w:val="22"/>
        </w:rPr>
        <w:t xml:space="preserve">alkalmassági követelmények utólagos igazolásához - </w:t>
      </w:r>
      <w:r w:rsidRPr="00616D0D">
        <w:rPr>
          <w:b/>
          <w:bCs/>
          <w:i/>
          <w:sz w:val="22"/>
          <w:szCs w:val="22"/>
        </w:rPr>
        <w:t>külön felhívásra</w:t>
      </w:r>
      <w:r w:rsidRPr="00616D0D">
        <w:rPr>
          <w:bCs/>
          <w:i/>
          <w:sz w:val="22"/>
          <w:szCs w:val="22"/>
        </w:rPr>
        <w:t xml:space="preserve"> - benyújtandó nyilatkozatminta)</w:t>
      </w:r>
    </w:p>
    <w:p w14:paraId="6877E2BD" w14:textId="77777777" w:rsidR="00616D0D" w:rsidRPr="00616D0D" w:rsidRDefault="00616D0D" w:rsidP="00616D0D">
      <w:pPr>
        <w:widowControl/>
        <w:shd w:val="clear" w:color="auto" w:fill="FFFFFF" w:themeFill="background1"/>
        <w:adjustRightInd/>
        <w:spacing w:line="240" w:lineRule="auto"/>
        <w:jc w:val="center"/>
        <w:textAlignment w:val="auto"/>
        <w:rPr>
          <w:b/>
          <w:bCs/>
          <w:i/>
          <w:iCs/>
          <w:sz w:val="22"/>
          <w:szCs w:val="22"/>
        </w:rPr>
      </w:pPr>
    </w:p>
    <w:p w14:paraId="5A424CA4" w14:textId="77777777" w:rsidR="00616D0D" w:rsidRPr="00616D0D" w:rsidRDefault="00616D0D" w:rsidP="00616D0D">
      <w:pPr>
        <w:widowControl/>
        <w:shd w:val="clear" w:color="auto" w:fill="FFFFFF" w:themeFill="background1"/>
        <w:adjustRightInd/>
        <w:spacing w:line="240" w:lineRule="auto"/>
        <w:jc w:val="center"/>
        <w:textAlignment w:val="auto"/>
        <w:rPr>
          <w:b/>
          <w:bCs/>
          <w:i/>
          <w:iCs/>
          <w:sz w:val="22"/>
          <w:szCs w:val="22"/>
        </w:rPr>
      </w:pPr>
      <w:r w:rsidRPr="00616D0D">
        <w:rPr>
          <w:b/>
          <w:bCs/>
          <w:i/>
          <w:iCs/>
          <w:sz w:val="22"/>
          <w:szCs w:val="22"/>
        </w:rPr>
        <w:t xml:space="preserve">NYILATKOZAT </w:t>
      </w:r>
      <w:r w:rsidRPr="00616D0D">
        <w:rPr>
          <w:bCs/>
          <w:i/>
          <w:iCs/>
          <w:sz w:val="22"/>
          <w:szCs w:val="22"/>
          <w:vertAlign w:val="superscript"/>
        </w:rPr>
        <w:footnoteReference w:id="111"/>
      </w:r>
      <w:r w:rsidRPr="00616D0D">
        <w:rPr>
          <w:b/>
          <w:bCs/>
          <w:i/>
          <w:iCs/>
          <w:sz w:val="22"/>
          <w:szCs w:val="22"/>
          <w:vertAlign w:val="superscript"/>
        </w:rPr>
        <w:footnoteReference w:id="112"/>
      </w:r>
    </w:p>
    <w:p w14:paraId="3C832391" w14:textId="77777777" w:rsidR="00616D0D" w:rsidRPr="00616D0D" w:rsidRDefault="00616D0D" w:rsidP="00616D0D">
      <w:pPr>
        <w:widowControl/>
        <w:shd w:val="clear" w:color="auto" w:fill="FFFFFF" w:themeFill="background1"/>
        <w:adjustRightInd/>
        <w:spacing w:line="240" w:lineRule="auto"/>
        <w:jc w:val="left"/>
        <w:textAlignment w:val="auto"/>
        <w:rPr>
          <w:sz w:val="22"/>
          <w:szCs w:val="22"/>
        </w:rPr>
      </w:pPr>
    </w:p>
    <w:p w14:paraId="0DF85269" w14:textId="77777777" w:rsidR="00616D0D" w:rsidRPr="00616D0D" w:rsidRDefault="00616D0D" w:rsidP="00616D0D">
      <w:pPr>
        <w:widowControl/>
        <w:shd w:val="clear" w:color="auto" w:fill="FFFFFF" w:themeFill="background1"/>
        <w:adjustRightInd/>
        <w:spacing w:line="240" w:lineRule="auto"/>
        <w:ind w:right="401"/>
        <w:jc w:val="center"/>
        <w:textAlignment w:val="auto"/>
        <w:rPr>
          <w:sz w:val="22"/>
          <w:szCs w:val="22"/>
        </w:rPr>
      </w:pPr>
      <w:proofErr w:type="gramStart"/>
      <w:r w:rsidRPr="00616D0D">
        <w:rPr>
          <w:sz w:val="22"/>
          <w:szCs w:val="22"/>
        </w:rPr>
        <w:t>Alulírott …</w:t>
      </w:r>
      <w:proofErr w:type="gramEnd"/>
      <w:r w:rsidRPr="00616D0D">
        <w:rPr>
          <w:sz w:val="22"/>
          <w:szCs w:val="22"/>
        </w:rPr>
        <w:t>………………. mint a(z) …………………………………….. képviselője  büntetőjogi felelősségem teljes tudatában</w:t>
      </w:r>
    </w:p>
    <w:p w14:paraId="0A7E4CBB" w14:textId="77777777" w:rsidR="00616D0D" w:rsidRPr="00616D0D" w:rsidRDefault="00616D0D" w:rsidP="00616D0D">
      <w:pPr>
        <w:widowControl/>
        <w:shd w:val="clear" w:color="auto" w:fill="FFFFFF" w:themeFill="background1"/>
        <w:adjustRightInd/>
        <w:spacing w:line="240" w:lineRule="auto"/>
        <w:jc w:val="center"/>
        <w:textAlignment w:val="auto"/>
        <w:rPr>
          <w:sz w:val="22"/>
          <w:szCs w:val="22"/>
        </w:rPr>
      </w:pPr>
    </w:p>
    <w:p w14:paraId="2A525975" w14:textId="77777777" w:rsidR="00616D0D" w:rsidRPr="00616D0D" w:rsidRDefault="00616D0D" w:rsidP="00616D0D">
      <w:pPr>
        <w:widowControl/>
        <w:shd w:val="clear" w:color="auto" w:fill="FFFFFF" w:themeFill="background1"/>
        <w:adjustRightInd/>
        <w:spacing w:line="240" w:lineRule="auto"/>
        <w:jc w:val="center"/>
        <w:textAlignment w:val="auto"/>
        <w:rPr>
          <w:b/>
          <w:sz w:val="22"/>
          <w:szCs w:val="22"/>
        </w:rPr>
      </w:pPr>
      <w:r w:rsidRPr="00616D0D">
        <w:rPr>
          <w:b/>
          <w:sz w:val="22"/>
          <w:szCs w:val="22"/>
        </w:rPr>
        <w:t xml:space="preserve">n y i l a t k o z o m / n y i l a t k o z </w:t>
      </w:r>
      <w:proofErr w:type="spellStart"/>
      <w:r w:rsidRPr="00616D0D">
        <w:rPr>
          <w:b/>
          <w:sz w:val="22"/>
          <w:szCs w:val="22"/>
        </w:rPr>
        <w:t>z</w:t>
      </w:r>
      <w:proofErr w:type="spellEnd"/>
      <w:r w:rsidRPr="00616D0D">
        <w:rPr>
          <w:b/>
          <w:sz w:val="22"/>
          <w:szCs w:val="22"/>
        </w:rPr>
        <w:t xml:space="preserve"> u </w:t>
      </w:r>
      <w:proofErr w:type="gramStart"/>
      <w:r w:rsidRPr="00616D0D">
        <w:rPr>
          <w:b/>
          <w:sz w:val="22"/>
          <w:szCs w:val="22"/>
        </w:rPr>
        <w:t>k</w:t>
      </w:r>
      <w:r w:rsidRPr="00616D0D">
        <w:rPr>
          <w:b/>
          <w:sz w:val="22"/>
          <w:szCs w:val="22"/>
          <w:vertAlign w:val="superscript"/>
        </w:rPr>
        <w:footnoteReference w:id="113"/>
      </w:r>
      <w:r w:rsidRPr="00616D0D">
        <w:rPr>
          <w:b/>
          <w:sz w:val="22"/>
          <w:szCs w:val="22"/>
        </w:rPr>
        <w:t>,</w:t>
      </w:r>
      <w:proofErr w:type="gramEnd"/>
    </w:p>
    <w:p w14:paraId="343EA7D5" w14:textId="77777777" w:rsidR="00616D0D" w:rsidRPr="00616D0D" w:rsidRDefault="00616D0D" w:rsidP="00616D0D">
      <w:pPr>
        <w:widowControl/>
        <w:shd w:val="clear" w:color="auto" w:fill="FFFFFF" w:themeFill="background1"/>
        <w:adjustRightInd/>
        <w:spacing w:line="240" w:lineRule="auto"/>
        <w:jc w:val="left"/>
        <w:textAlignment w:val="auto"/>
        <w:rPr>
          <w:b/>
          <w:sz w:val="22"/>
          <w:szCs w:val="22"/>
        </w:rPr>
      </w:pPr>
    </w:p>
    <w:p w14:paraId="62B97769" w14:textId="16F5F083" w:rsidR="00616D0D" w:rsidRPr="00616D0D" w:rsidRDefault="00616D0D" w:rsidP="00616D0D">
      <w:pPr>
        <w:widowControl/>
        <w:shd w:val="clear" w:color="auto" w:fill="FFFFFF" w:themeFill="background1"/>
        <w:adjustRightInd/>
        <w:spacing w:line="240" w:lineRule="auto"/>
        <w:ind w:right="272"/>
        <w:textAlignment w:val="auto"/>
        <w:rPr>
          <w:sz w:val="22"/>
          <w:szCs w:val="22"/>
        </w:rPr>
      </w:pPr>
      <w:proofErr w:type="gramStart"/>
      <w:r w:rsidRPr="00616D0D">
        <w:rPr>
          <w:sz w:val="22"/>
          <w:szCs w:val="22"/>
        </w:rPr>
        <w:t>hogy</w:t>
      </w:r>
      <w:proofErr w:type="gramEnd"/>
      <w:r w:rsidRPr="00616D0D">
        <w:rPr>
          <w:sz w:val="22"/>
          <w:szCs w:val="22"/>
        </w:rPr>
        <w:t xml:space="preserve"> általunk az </w:t>
      </w:r>
      <w:r w:rsidRPr="00616D0D">
        <w:rPr>
          <w:b/>
          <w:sz w:val="22"/>
          <w:szCs w:val="22"/>
          <w:u w:val="single"/>
        </w:rPr>
        <w:t>eljárást megindító felhívás feladásától</w:t>
      </w:r>
      <w:r w:rsidRPr="00616D0D">
        <w:rPr>
          <w:b/>
          <w:sz w:val="22"/>
          <w:szCs w:val="22"/>
          <w:vertAlign w:val="superscript"/>
        </w:rPr>
        <w:footnoteReference w:id="114"/>
      </w:r>
      <w:r w:rsidRPr="00616D0D">
        <w:rPr>
          <w:sz w:val="22"/>
          <w:szCs w:val="22"/>
        </w:rPr>
        <w:t xml:space="preserve"> visszafelé számított </w:t>
      </w:r>
      <w:r w:rsidRPr="00616D0D">
        <w:rPr>
          <w:b/>
          <w:sz w:val="22"/>
          <w:szCs w:val="22"/>
          <w:u w:val="single"/>
        </w:rPr>
        <w:t>három év</w:t>
      </w:r>
      <w:r w:rsidRPr="00616D0D">
        <w:rPr>
          <w:sz w:val="22"/>
          <w:szCs w:val="22"/>
        </w:rPr>
        <w:t>ben (36 hónapban) a referenciáink a következők</w:t>
      </w:r>
      <w:r w:rsidRPr="00616D0D">
        <w:t xml:space="preserve"> </w:t>
      </w:r>
      <w:r w:rsidRPr="00616D0D">
        <w:rPr>
          <w:sz w:val="22"/>
          <w:szCs w:val="22"/>
        </w:rPr>
        <w:t xml:space="preserve">az M3. </w:t>
      </w:r>
      <w:proofErr w:type="gramStart"/>
      <w:r w:rsidRPr="00616D0D">
        <w:rPr>
          <w:sz w:val="22"/>
          <w:szCs w:val="22"/>
        </w:rPr>
        <w:t>alkalmassági</w:t>
      </w:r>
      <w:proofErr w:type="gramEnd"/>
      <w:r w:rsidRPr="00616D0D">
        <w:rPr>
          <w:sz w:val="22"/>
          <w:szCs w:val="22"/>
        </w:rPr>
        <w:t xml:space="preserve"> minimumkövetelmény kapcsán:</w:t>
      </w:r>
    </w:p>
    <w:p w14:paraId="0026D99B" w14:textId="77777777" w:rsidR="00616D0D" w:rsidRPr="00616D0D" w:rsidRDefault="00616D0D" w:rsidP="00616D0D">
      <w:pPr>
        <w:widowControl/>
        <w:shd w:val="clear" w:color="auto" w:fill="FFFFFF" w:themeFill="background1"/>
        <w:adjustRightInd/>
        <w:spacing w:line="240" w:lineRule="auto"/>
        <w:textAlignment w:val="auto"/>
        <w:rPr>
          <w:sz w:val="22"/>
          <w:szCs w:val="22"/>
        </w:rPr>
      </w:pPr>
    </w:p>
    <w:tbl>
      <w:tblPr>
        <w:tblW w:w="9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910"/>
        <w:gridCol w:w="1377"/>
        <w:gridCol w:w="1418"/>
        <w:gridCol w:w="1831"/>
        <w:gridCol w:w="1364"/>
        <w:gridCol w:w="970"/>
      </w:tblGrid>
      <w:tr w:rsidR="00616D0D" w:rsidRPr="00616D0D" w14:paraId="6175A34A" w14:textId="77777777" w:rsidTr="00537F78">
        <w:trPr>
          <w:jc w:val="center"/>
        </w:trPr>
        <w:tc>
          <w:tcPr>
            <w:tcW w:w="1444" w:type="dxa"/>
            <w:shd w:val="clear" w:color="auto" w:fill="auto"/>
            <w:vAlign w:val="center"/>
          </w:tcPr>
          <w:p w14:paraId="6D76B658" w14:textId="77777777" w:rsidR="00616D0D" w:rsidRPr="00616D0D" w:rsidRDefault="00616D0D" w:rsidP="00537F78">
            <w:pPr>
              <w:widowControl/>
              <w:shd w:val="clear" w:color="auto" w:fill="FFFFFF" w:themeFill="background1"/>
              <w:adjustRightInd/>
              <w:spacing w:line="240" w:lineRule="auto"/>
              <w:jc w:val="center"/>
              <w:textAlignment w:val="auto"/>
              <w:rPr>
                <w:i/>
                <w:sz w:val="22"/>
                <w:szCs w:val="22"/>
              </w:rPr>
            </w:pPr>
            <w:r w:rsidRPr="00616D0D">
              <w:rPr>
                <w:sz w:val="22"/>
                <w:szCs w:val="22"/>
              </w:rPr>
              <w:t>A szerződést kötő másik fél megnevezése, székhelye</w:t>
            </w:r>
          </w:p>
        </w:tc>
        <w:tc>
          <w:tcPr>
            <w:tcW w:w="925" w:type="dxa"/>
            <w:shd w:val="clear" w:color="auto" w:fill="auto"/>
            <w:vAlign w:val="center"/>
          </w:tcPr>
          <w:p w14:paraId="7E3E4028" w14:textId="77777777" w:rsidR="00616D0D" w:rsidRPr="00616D0D" w:rsidRDefault="00616D0D" w:rsidP="00537F78">
            <w:pPr>
              <w:widowControl/>
              <w:shd w:val="clear" w:color="auto" w:fill="FFFFFF" w:themeFill="background1"/>
              <w:adjustRightInd/>
              <w:spacing w:line="240" w:lineRule="auto"/>
              <w:jc w:val="center"/>
              <w:textAlignment w:val="auto"/>
              <w:rPr>
                <w:sz w:val="22"/>
                <w:szCs w:val="22"/>
              </w:rPr>
            </w:pPr>
            <w:r w:rsidRPr="00616D0D">
              <w:rPr>
                <w:sz w:val="22"/>
                <w:szCs w:val="22"/>
              </w:rPr>
              <w:t>A szállítás tárgya</w:t>
            </w:r>
          </w:p>
        </w:tc>
        <w:tc>
          <w:tcPr>
            <w:tcW w:w="1402" w:type="dxa"/>
            <w:shd w:val="clear" w:color="auto" w:fill="auto"/>
            <w:vAlign w:val="center"/>
          </w:tcPr>
          <w:p w14:paraId="3530463A" w14:textId="77777777" w:rsidR="00616D0D" w:rsidRPr="00616D0D" w:rsidRDefault="00616D0D" w:rsidP="00537F78">
            <w:pPr>
              <w:widowControl/>
              <w:shd w:val="clear" w:color="auto" w:fill="FFFFFF" w:themeFill="background1"/>
              <w:adjustRightInd/>
              <w:spacing w:line="240" w:lineRule="auto"/>
              <w:jc w:val="center"/>
              <w:textAlignment w:val="auto"/>
              <w:rPr>
                <w:i/>
                <w:sz w:val="22"/>
                <w:szCs w:val="22"/>
              </w:rPr>
            </w:pPr>
            <w:r w:rsidRPr="00616D0D">
              <w:rPr>
                <w:sz w:val="22"/>
                <w:szCs w:val="22"/>
              </w:rPr>
              <w:t>Teljesítés ideje év/hónap/nap (kezdés és befejezés)</w:t>
            </w:r>
          </w:p>
        </w:tc>
        <w:tc>
          <w:tcPr>
            <w:tcW w:w="1444" w:type="dxa"/>
            <w:shd w:val="clear" w:color="auto" w:fill="auto"/>
            <w:vAlign w:val="center"/>
          </w:tcPr>
          <w:p w14:paraId="1802F71D" w14:textId="77777777" w:rsidR="00616D0D" w:rsidRPr="00616D0D" w:rsidRDefault="00616D0D" w:rsidP="00537F78">
            <w:pPr>
              <w:widowControl/>
              <w:shd w:val="clear" w:color="auto" w:fill="FFFFFF" w:themeFill="background1"/>
              <w:adjustRightInd/>
              <w:spacing w:line="240" w:lineRule="auto"/>
              <w:jc w:val="center"/>
              <w:textAlignment w:val="auto"/>
              <w:rPr>
                <w:sz w:val="22"/>
                <w:szCs w:val="22"/>
              </w:rPr>
            </w:pPr>
            <w:r w:rsidRPr="00616D0D">
              <w:rPr>
                <w:sz w:val="22"/>
                <w:szCs w:val="22"/>
              </w:rPr>
              <w:t>A referenciát adó személy megnevezése, elérhetősége</w:t>
            </w:r>
          </w:p>
          <w:p w14:paraId="44CED76C" w14:textId="77777777" w:rsidR="00616D0D" w:rsidRPr="00616D0D" w:rsidRDefault="00616D0D" w:rsidP="00537F78">
            <w:pPr>
              <w:widowControl/>
              <w:shd w:val="clear" w:color="auto" w:fill="FFFFFF" w:themeFill="background1"/>
              <w:adjustRightInd/>
              <w:spacing w:line="240" w:lineRule="auto"/>
              <w:jc w:val="center"/>
              <w:textAlignment w:val="auto"/>
              <w:rPr>
                <w:i/>
                <w:sz w:val="22"/>
                <w:szCs w:val="22"/>
              </w:rPr>
            </w:pPr>
            <w:r w:rsidRPr="00616D0D">
              <w:rPr>
                <w:sz w:val="22"/>
                <w:szCs w:val="22"/>
              </w:rPr>
              <w:t>(telefon- és faxszám)</w:t>
            </w:r>
          </w:p>
        </w:tc>
        <w:tc>
          <w:tcPr>
            <w:tcW w:w="1438" w:type="dxa"/>
          </w:tcPr>
          <w:p w14:paraId="4E2B1370" w14:textId="23BBDC0F" w:rsidR="00616D0D" w:rsidRPr="00616D0D" w:rsidRDefault="00616D0D" w:rsidP="0094483F">
            <w:pPr>
              <w:widowControl/>
              <w:shd w:val="clear" w:color="auto" w:fill="FFFFFF" w:themeFill="background1"/>
              <w:adjustRightInd/>
              <w:spacing w:line="240" w:lineRule="auto"/>
              <w:jc w:val="center"/>
              <w:textAlignment w:val="auto"/>
              <w:rPr>
                <w:sz w:val="22"/>
                <w:szCs w:val="22"/>
              </w:rPr>
            </w:pPr>
            <w:r w:rsidRPr="00616D0D">
              <w:rPr>
                <w:sz w:val="22"/>
                <w:szCs w:val="22"/>
              </w:rPr>
              <w:t>korábbi szolgáltatás mennyiségére utaló más adat (</w:t>
            </w:r>
            <w:r w:rsidR="0094483F">
              <w:rPr>
                <w:sz w:val="22"/>
                <w:szCs w:val="22"/>
              </w:rPr>
              <w:t xml:space="preserve">… HUF </w:t>
            </w:r>
            <w:r w:rsidR="0094483F" w:rsidRPr="0094483F">
              <w:rPr>
                <w:sz w:val="22"/>
                <w:szCs w:val="22"/>
              </w:rPr>
              <w:t xml:space="preserve">mérlegfőösszeggel rendelkező Hpt. hatálya alatt működő pénzügyi </w:t>
            </w:r>
            <w:proofErr w:type="gramStart"/>
            <w:r w:rsidR="0094483F" w:rsidRPr="0094483F">
              <w:rPr>
                <w:sz w:val="22"/>
                <w:szCs w:val="22"/>
              </w:rPr>
              <w:t>intézmény</w:t>
            </w:r>
            <w:r w:rsidR="0094483F" w:rsidRPr="0094483F" w:rsidDel="0094483F">
              <w:rPr>
                <w:sz w:val="22"/>
                <w:szCs w:val="22"/>
              </w:rPr>
              <w:t xml:space="preserve"> </w:t>
            </w:r>
            <w:r w:rsidRPr="00616D0D">
              <w:rPr>
                <w:sz w:val="22"/>
                <w:szCs w:val="22"/>
              </w:rPr>
              <w:t>)</w:t>
            </w:r>
            <w:proofErr w:type="gramEnd"/>
          </w:p>
        </w:tc>
        <w:tc>
          <w:tcPr>
            <w:tcW w:w="1389" w:type="dxa"/>
            <w:shd w:val="clear" w:color="auto" w:fill="auto"/>
            <w:vAlign w:val="center"/>
          </w:tcPr>
          <w:p w14:paraId="65959B48" w14:textId="77777777" w:rsidR="00616D0D" w:rsidRPr="00616D0D" w:rsidRDefault="00616D0D" w:rsidP="00537F78">
            <w:pPr>
              <w:widowControl/>
              <w:shd w:val="clear" w:color="auto" w:fill="FFFFFF" w:themeFill="background1"/>
              <w:adjustRightInd/>
              <w:spacing w:line="240" w:lineRule="auto"/>
              <w:jc w:val="center"/>
              <w:textAlignment w:val="auto"/>
              <w:rPr>
                <w:sz w:val="22"/>
                <w:szCs w:val="22"/>
              </w:rPr>
            </w:pPr>
            <w:r w:rsidRPr="00616D0D">
              <w:rPr>
                <w:sz w:val="22"/>
                <w:szCs w:val="22"/>
              </w:rPr>
              <w:t>A teljesítés az előírásoknak és a szerződésnek megfelelően történt</w:t>
            </w:r>
          </w:p>
          <w:p w14:paraId="37731311" w14:textId="77777777" w:rsidR="00616D0D" w:rsidRPr="00616D0D" w:rsidRDefault="00616D0D" w:rsidP="00537F78">
            <w:pPr>
              <w:widowControl/>
              <w:shd w:val="clear" w:color="auto" w:fill="FFFFFF" w:themeFill="background1"/>
              <w:adjustRightInd/>
              <w:spacing w:line="240" w:lineRule="auto"/>
              <w:jc w:val="center"/>
              <w:textAlignment w:val="auto"/>
              <w:rPr>
                <w:i/>
                <w:sz w:val="22"/>
                <w:szCs w:val="22"/>
              </w:rPr>
            </w:pPr>
            <w:r w:rsidRPr="00616D0D">
              <w:rPr>
                <w:sz w:val="22"/>
                <w:szCs w:val="22"/>
              </w:rPr>
              <w:t>(igen, nem)</w:t>
            </w:r>
          </w:p>
        </w:tc>
        <w:tc>
          <w:tcPr>
            <w:tcW w:w="986" w:type="dxa"/>
          </w:tcPr>
          <w:p w14:paraId="54AF3AF5" w14:textId="77777777" w:rsidR="00616D0D" w:rsidRPr="00616D0D" w:rsidRDefault="00616D0D" w:rsidP="00537F78">
            <w:pPr>
              <w:widowControl/>
              <w:shd w:val="clear" w:color="auto" w:fill="FFFFFF" w:themeFill="background1"/>
              <w:adjustRightInd/>
              <w:spacing w:line="240" w:lineRule="auto"/>
              <w:jc w:val="center"/>
              <w:textAlignment w:val="auto"/>
              <w:rPr>
                <w:sz w:val="22"/>
                <w:szCs w:val="22"/>
              </w:rPr>
            </w:pPr>
            <w:r w:rsidRPr="00616D0D">
              <w:rPr>
                <w:sz w:val="22"/>
                <w:szCs w:val="22"/>
              </w:rPr>
              <w:t>Saját teljesítés aránya (%)</w:t>
            </w:r>
          </w:p>
        </w:tc>
      </w:tr>
      <w:tr w:rsidR="00616D0D" w:rsidRPr="00616D0D" w14:paraId="545A2B1F" w14:textId="77777777" w:rsidTr="00537F78">
        <w:trPr>
          <w:jc w:val="center"/>
        </w:trPr>
        <w:tc>
          <w:tcPr>
            <w:tcW w:w="1444" w:type="dxa"/>
            <w:vAlign w:val="center"/>
          </w:tcPr>
          <w:p w14:paraId="7906495D" w14:textId="77777777" w:rsidR="00616D0D" w:rsidRPr="00616D0D" w:rsidRDefault="00616D0D" w:rsidP="00537F78">
            <w:pPr>
              <w:widowControl/>
              <w:shd w:val="clear" w:color="auto" w:fill="FFFFFF" w:themeFill="background1"/>
              <w:adjustRightInd/>
              <w:spacing w:line="240" w:lineRule="auto"/>
              <w:jc w:val="left"/>
              <w:textAlignment w:val="auto"/>
              <w:rPr>
                <w:sz w:val="22"/>
                <w:szCs w:val="22"/>
              </w:rPr>
            </w:pPr>
          </w:p>
        </w:tc>
        <w:tc>
          <w:tcPr>
            <w:tcW w:w="925" w:type="dxa"/>
            <w:vAlign w:val="center"/>
          </w:tcPr>
          <w:p w14:paraId="01395BD1" w14:textId="77777777" w:rsidR="00616D0D" w:rsidRPr="00616D0D" w:rsidRDefault="00616D0D" w:rsidP="00537F78">
            <w:pPr>
              <w:widowControl/>
              <w:shd w:val="clear" w:color="auto" w:fill="FFFFFF" w:themeFill="background1"/>
              <w:adjustRightInd/>
              <w:spacing w:line="240" w:lineRule="auto"/>
              <w:jc w:val="left"/>
              <w:textAlignment w:val="auto"/>
              <w:rPr>
                <w:sz w:val="22"/>
                <w:szCs w:val="22"/>
              </w:rPr>
            </w:pPr>
          </w:p>
        </w:tc>
        <w:tc>
          <w:tcPr>
            <w:tcW w:w="1402" w:type="dxa"/>
            <w:shd w:val="clear" w:color="auto" w:fill="auto"/>
            <w:vAlign w:val="center"/>
          </w:tcPr>
          <w:p w14:paraId="10840B1D" w14:textId="77777777" w:rsidR="00616D0D" w:rsidRPr="00616D0D" w:rsidRDefault="00616D0D" w:rsidP="00537F78">
            <w:pPr>
              <w:widowControl/>
              <w:shd w:val="clear" w:color="auto" w:fill="FFFFFF" w:themeFill="background1"/>
              <w:adjustRightInd/>
              <w:spacing w:line="240" w:lineRule="auto"/>
              <w:jc w:val="left"/>
              <w:textAlignment w:val="auto"/>
              <w:rPr>
                <w:sz w:val="22"/>
                <w:szCs w:val="22"/>
              </w:rPr>
            </w:pPr>
          </w:p>
        </w:tc>
        <w:tc>
          <w:tcPr>
            <w:tcW w:w="1444" w:type="dxa"/>
            <w:shd w:val="clear" w:color="auto" w:fill="auto"/>
            <w:vAlign w:val="center"/>
          </w:tcPr>
          <w:p w14:paraId="34AB1521" w14:textId="77777777" w:rsidR="00616D0D" w:rsidRPr="00616D0D" w:rsidRDefault="00616D0D" w:rsidP="00537F78">
            <w:pPr>
              <w:widowControl/>
              <w:shd w:val="clear" w:color="auto" w:fill="FFFFFF" w:themeFill="background1"/>
              <w:adjustRightInd/>
              <w:spacing w:line="240" w:lineRule="auto"/>
              <w:jc w:val="left"/>
              <w:textAlignment w:val="auto"/>
              <w:rPr>
                <w:sz w:val="22"/>
                <w:szCs w:val="22"/>
              </w:rPr>
            </w:pPr>
          </w:p>
        </w:tc>
        <w:tc>
          <w:tcPr>
            <w:tcW w:w="1438" w:type="dxa"/>
          </w:tcPr>
          <w:p w14:paraId="22565DCE" w14:textId="77777777" w:rsidR="00616D0D" w:rsidRPr="00616D0D" w:rsidRDefault="00616D0D" w:rsidP="00537F78">
            <w:pPr>
              <w:widowControl/>
              <w:shd w:val="clear" w:color="auto" w:fill="FFFFFF" w:themeFill="background1"/>
              <w:adjustRightInd/>
              <w:spacing w:line="240" w:lineRule="auto"/>
              <w:jc w:val="left"/>
              <w:textAlignment w:val="auto"/>
              <w:rPr>
                <w:sz w:val="22"/>
                <w:szCs w:val="22"/>
              </w:rPr>
            </w:pPr>
          </w:p>
        </w:tc>
        <w:tc>
          <w:tcPr>
            <w:tcW w:w="1389" w:type="dxa"/>
            <w:vAlign w:val="center"/>
          </w:tcPr>
          <w:p w14:paraId="66597C9E" w14:textId="77777777" w:rsidR="00616D0D" w:rsidRPr="00616D0D" w:rsidRDefault="00616D0D" w:rsidP="00537F78">
            <w:pPr>
              <w:widowControl/>
              <w:shd w:val="clear" w:color="auto" w:fill="FFFFFF" w:themeFill="background1"/>
              <w:adjustRightInd/>
              <w:spacing w:line="240" w:lineRule="auto"/>
              <w:jc w:val="left"/>
              <w:textAlignment w:val="auto"/>
              <w:rPr>
                <w:sz w:val="22"/>
                <w:szCs w:val="22"/>
              </w:rPr>
            </w:pPr>
          </w:p>
        </w:tc>
        <w:tc>
          <w:tcPr>
            <w:tcW w:w="986" w:type="dxa"/>
          </w:tcPr>
          <w:p w14:paraId="120E9441" w14:textId="77777777" w:rsidR="00616D0D" w:rsidRPr="00616D0D" w:rsidRDefault="00616D0D" w:rsidP="00537F78">
            <w:pPr>
              <w:widowControl/>
              <w:shd w:val="clear" w:color="auto" w:fill="FFFFFF" w:themeFill="background1"/>
              <w:adjustRightInd/>
              <w:spacing w:line="240" w:lineRule="auto"/>
              <w:jc w:val="left"/>
              <w:textAlignment w:val="auto"/>
              <w:rPr>
                <w:sz w:val="22"/>
                <w:szCs w:val="22"/>
              </w:rPr>
            </w:pPr>
          </w:p>
        </w:tc>
      </w:tr>
      <w:tr w:rsidR="00616D0D" w:rsidRPr="00616D0D" w14:paraId="33EE0426" w14:textId="77777777" w:rsidTr="00537F78">
        <w:trPr>
          <w:jc w:val="center"/>
        </w:trPr>
        <w:tc>
          <w:tcPr>
            <w:tcW w:w="1444" w:type="dxa"/>
            <w:vAlign w:val="center"/>
          </w:tcPr>
          <w:p w14:paraId="2235363B" w14:textId="77777777" w:rsidR="00616D0D" w:rsidRPr="00616D0D" w:rsidRDefault="00616D0D" w:rsidP="00537F78">
            <w:pPr>
              <w:widowControl/>
              <w:shd w:val="clear" w:color="auto" w:fill="FFFFFF" w:themeFill="background1"/>
              <w:adjustRightInd/>
              <w:spacing w:line="240" w:lineRule="auto"/>
              <w:jc w:val="left"/>
              <w:textAlignment w:val="auto"/>
              <w:rPr>
                <w:sz w:val="22"/>
                <w:szCs w:val="22"/>
              </w:rPr>
            </w:pPr>
          </w:p>
        </w:tc>
        <w:tc>
          <w:tcPr>
            <w:tcW w:w="925" w:type="dxa"/>
            <w:vAlign w:val="center"/>
          </w:tcPr>
          <w:p w14:paraId="6E6E3379" w14:textId="77777777" w:rsidR="00616D0D" w:rsidRPr="00616D0D" w:rsidRDefault="00616D0D" w:rsidP="00537F78">
            <w:pPr>
              <w:widowControl/>
              <w:shd w:val="clear" w:color="auto" w:fill="FFFFFF" w:themeFill="background1"/>
              <w:adjustRightInd/>
              <w:spacing w:line="240" w:lineRule="auto"/>
              <w:jc w:val="left"/>
              <w:textAlignment w:val="auto"/>
              <w:rPr>
                <w:sz w:val="22"/>
                <w:szCs w:val="22"/>
              </w:rPr>
            </w:pPr>
          </w:p>
        </w:tc>
        <w:tc>
          <w:tcPr>
            <w:tcW w:w="1402" w:type="dxa"/>
            <w:shd w:val="clear" w:color="auto" w:fill="auto"/>
            <w:vAlign w:val="center"/>
          </w:tcPr>
          <w:p w14:paraId="14B99216" w14:textId="77777777" w:rsidR="00616D0D" w:rsidRPr="00616D0D" w:rsidRDefault="00616D0D" w:rsidP="00537F78">
            <w:pPr>
              <w:widowControl/>
              <w:shd w:val="clear" w:color="auto" w:fill="FFFFFF" w:themeFill="background1"/>
              <w:adjustRightInd/>
              <w:spacing w:line="240" w:lineRule="auto"/>
              <w:jc w:val="left"/>
              <w:textAlignment w:val="auto"/>
              <w:rPr>
                <w:sz w:val="22"/>
                <w:szCs w:val="22"/>
              </w:rPr>
            </w:pPr>
          </w:p>
        </w:tc>
        <w:tc>
          <w:tcPr>
            <w:tcW w:w="1444" w:type="dxa"/>
            <w:shd w:val="clear" w:color="auto" w:fill="auto"/>
            <w:vAlign w:val="center"/>
          </w:tcPr>
          <w:p w14:paraId="2E26037A" w14:textId="77777777" w:rsidR="00616D0D" w:rsidRPr="00616D0D" w:rsidRDefault="00616D0D" w:rsidP="00537F78">
            <w:pPr>
              <w:widowControl/>
              <w:shd w:val="clear" w:color="auto" w:fill="FFFFFF" w:themeFill="background1"/>
              <w:adjustRightInd/>
              <w:spacing w:line="240" w:lineRule="auto"/>
              <w:jc w:val="left"/>
              <w:textAlignment w:val="auto"/>
              <w:rPr>
                <w:sz w:val="22"/>
                <w:szCs w:val="22"/>
              </w:rPr>
            </w:pPr>
          </w:p>
        </w:tc>
        <w:tc>
          <w:tcPr>
            <w:tcW w:w="1438" w:type="dxa"/>
          </w:tcPr>
          <w:p w14:paraId="03601C9E" w14:textId="77777777" w:rsidR="00616D0D" w:rsidRPr="00616D0D" w:rsidRDefault="00616D0D" w:rsidP="00537F78">
            <w:pPr>
              <w:widowControl/>
              <w:shd w:val="clear" w:color="auto" w:fill="FFFFFF" w:themeFill="background1"/>
              <w:adjustRightInd/>
              <w:spacing w:line="240" w:lineRule="auto"/>
              <w:jc w:val="left"/>
              <w:textAlignment w:val="auto"/>
              <w:rPr>
                <w:sz w:val="22"/>
                <w:szCs w:val="22"/>
              </w:rPr>
            </w:pPr>
          </w:p>
        </w:tc>
        <w:tc>
          <w:tcPr>
            <w:tcW w:w="1389" w:type="dxa"/>
            <w:vAlign w:val="center"/>
          </w:tcPr>
          <w:p w14:paraId="19367CD8" w14:textId="77777777" w:rsidR="00616D0D" w:rsidRPr="00616D0D" w:rsidRDefault="00616D0D" w:rsidP="00537F78">
            <w:pPr>
              <w:widowControl/>
              <w:shd w:val="clear" w:color="auto" w:fill="FFFFFF" w:themeFill="background1"/>
              <w:adjustRightInd/>
              <w:spacing w:line="240" w:lineRule="auto"/>
              <w:jc w:val="left"/>
              <w:textAlignment w:val="auto"/>
              <w:rPr>
                <w:sz w:val="22"/>
                <w:szCs w:val="22"/>
              </w:rPr>
            </w:pPr>
          </w:p>
        </w:tc>
        <w:tc>
          <w:tcPr>
            <w:tcW w:w="986" w:type="dxa"/>
          </w:tcPr>
          <w:p w14:paraId="5A601AB9" w14:textId="77777777" w:rsidR="00616D0D" w:rsidRPr="00616D0D" w:rsidRDefault="00616D0D" w:rsidP="00537F78">
            <w:pPr>
              <w:widowControl/>
              <w:shd w:val="clear" w:color="auto" w:fill="FFFFFF" w:themeFill="background1"/>
              <w:adjustRightInd/>
              <w:spacing w:line="240" w:lineRule="auto"/>
              <w:jc w:val="left"/>
              <w:textAlignment w:val="auto"/>
              <w:rPr>
                <w:sz w:val="22"/>
                <w:szCs w:val="22"/>
              </w:rPr>
            </w:pPr>
          </w:p>
        </w:tc>
      </w:tr>
      <w:tr w:rsidR="00616D0D" w:rsidRPr="00616D0D" w14:paraId="7BCF4B65" w14:textId="77777777" w:rsidTr="00537F78">
        <w:trPr>
          <w:jc w:val="center"/>
        </w:trPr>
        <w:tc>
          <w:tcPr>
            <w:tcW w:w="1444" w:type="dxa"/>
            <w:vAlign w:val="center"/>
          </w:tcPr>
          <w:p w14:paraId="4D21F095" w14:textId="77777777" w:rsidR="00616D0D" w:rsidRPr="00616D0D" w:rsidRDefault="00616D0D" w:rsidP="00537F78">
            <w:pPr>
              <w:widowControl/>
              <w:shd w:val="clear" w:color="auto" w:fill="FFFFFF" w:themeFill="background1"/>
              <w:adjustRightInd/>
              <w:spacing w:line="240" w:lineRule="auto"/>
              <w:jc w:val="left"/>
              <w:textAlignment w:val="auto"/>
              <w:rPr>
                <w:sz w:val="22"/>
                <w:szCs w:val="22"/>
              </w:rPr>
            </w:pPr>
          </w:p>
        </w:tc>
        <w:tc>
          <w:tcPr>
            <w:tcW w:w="925" w:type="dxa"/>
            <w:vAlign w:val="center"/>
          </w:tcPr>
          <w:p w14:paraId="2A17689C" w14:textId="77777777" w:rsidR="00616D0D" w:rsidRPr="00616D0D" w:rsidRDefault="00616D0D" w:rsidP="00537F78">
            <w:pPr>
              <w:widowControl/>
              <w:shd w:val="clear" w:color="auto" w:fill="FFFFFF" w:themeFill="background1"/>
              <w:adjustRightInd/>
              <w:spacing w:line="240" w:lineRule="auto"/>
              <w:jc w:val="left"/>
              <w:textAlignment w:val="auto"/>
              <w:rPr>
                <w:sz w:val="22"/>
                <w:szCs w:val="22"/>
              </w:rPr>
            </w:pPr>
          </w:p>
        </w:tc>
        <w:tc>
          <w:tcPr>
            <w:tcW w:w="1402" w:type="dxa"/>
            <w:shd w:val="clear" w:color="auto" w:fill="auto"/>
            <w:vAlign w:val="center"/>
          </w:tcPr>
          <w:p w14:paraId="5F14F266" w14:textId="77777777" w:rsidR="00616D0D" w:rsidRPr="00616D0D" w:rsidRDefault="00616D0D" w:rsidP="00537F78">
            <w:pPr>
              <w:widowControl/>
              <w:shd w:val="clear" w:color="auto" w:fill="FFFFFF" w:themeFill="background1"/>
              <w:adjustRightInd/>
              <w:spacing w:line="240" w:lineRule="auto"/>
              <w:jc w:val="left"/>
              <w:textAlignment w:val="auto"/>
              <w:rPr>
                <w:sz w:val="22"/>
                <w:szCs w:val="22"/>
              </w:rPr>
            </w:pPr>
          </w:p>
        </w:tc>
        <w:tc>
          <w:tcPr>
            <w:tcW w:w="1444" w:type="dxa"/>
            <w:shd w:val="clear" w:color="auto" w:fill="auto"/>
            <w:vAlign w:val="center"/>
          </w:tcPr>
          <w:p w14:paraId="41A42911" w14:textId="77777777" w:rsidR="00616D0D" w:rsidRPr="00616D0D" w:rsidRDefault="00616D0D" w:rsidP="00537F78">
            <w:pPr>
              <w:widowControl/>
              <w:shd w:val="clear" w:color="auto" w:fill="FFFFFF" w:themeFill="background1"/>
              <w:adjustRightInd/>
              <w:spacing w:line="240" w:lineRule="auto"/>
              <w:jc w:val="left"/>
              <w:textAlignment w:val="auto"/>
              <w:rPr>
                <w:sz w:val="22"/>
                <w:szCs w:val="22"/>
              </w:rPr>
            </w:pPr>
          </w:p>
        </w:tc>
        <w:tc>
          <w:tcPr>
            <w:tcW w:w="1438" w:type="dxa"/>
          </w:tcPr>
          <w:p w14:paraId="51C84E3C" w14:textId="77777777" w:rsidR="00616D0D" w:rsidRPr="00616D0D" w:rsidRDefault="00616D0D" w:rsidP="00537F78">
            <w:pPr>
              <w:widowControl/>
              <w:shd w:val="clear" w:color="auto" w:fill="FFFFFF" w:themeFill="background1"/>
              <w:adjustRightInd/>
              <w:spacing w:line="240" w:lineRule="auto"/>
              <w:jc w:val="left"/>
              <w:textAlignment w:val="auto"/>
              <w:rPr>
                <w:sz w:val="22"/>
                <w:szCs w:val="22"/>
              </w:rPr>
            </w:pPr>
          </w:p>
        </w:tc>
        <w:tc>
          <w:tcPr>
            <w:tcW w:w="1389" w:type="dxa"/>
            <w:vAlign w:val="center"/>
          </w:tcPr>
          <w:p w14:paraId="0C6E4491" w14:textId="77777777" w:rsidR="00616D0D" w:rsidRPr="00616D0D" w:rsidRDefault="00616D0D" w:rsidP="00537F78">
            <w:pPr>
              <w:widowControl/>
              <w:shd w:val="clear" w:color="auto" w:fill="FFFFFF" w:themeFill="background1"/>
              <w:adjustRightInd/>
              <w:spacing w:line="240" w:lineRule="auto"/>
              <w:jc w:val="left"/>
              <w:textAlignment w:val="auto"/>
              <w:rPr>
                <w:sz w:val="22"/>
                <w:szCs w:val="22"/>
              </w:rPr>
            </w:pPr>
          </w:p>
        </w:tc>
        <w:tc>
          <w:tcPr>
            <w:tcW w:w="986" w:type="dxa"/>
          </w:tcPr>
          <w:p w14:paraId="7D49304F" w14:textId="77777777" w:rsidR="00616D0D" w:rsidRPr="00616D0D" w:rsidRDefault="00616D0D" w:rsidP="00537F78">
            <w:pPr>
              <w:widowControl/>
              <w:shd w:val="clear" w:color="auto" w:fill="FFFFFF" w:themeFill="background1"/>
              <w:adjustRightInd/>
              <w:spacing w:line="240" w:lineRule="auto"/>
              <w:jc w:val="left"/>
              <w:textAlignment w:val="auto"/>
              <w:rPr>
                <w:sz w:val="22"/>
                <w:szCs w:val="22"/>
              </w:rPr>
            </w:pPr>
          </w:p>
        </w:tc>
      </w:tr>
    </w:tbl>
    <w:p w14:paraId="5A8C55E7" w14:textId="77777777" w:rsidR="00616D0D" w:rsidRPr="00616D0D" w:rsidRDefault="00616D0D" w:rsidP="00616D0D">
      <w:pPr>
        <w:widowControl/>
        <w:shd w:val="clear" w:color="auto" w:fill="FFFFFF" w:themeFill="background1"/>
        <w:adjustRightInd/>
        <w:spacing w:line="240" w:lineRule="auto"/>
        <w:jc w:val="left"/>
        <w:textAlignment w:val="auto"/>
        <w:rPr>
          <w:sz w:val="22"/>
          <w:szCs w:val="22"/>
        </w:rPr>
      </w:pPr>
    </w:p>
    <w:p w14:paraId="54C874A1" w14:textId="77777777" w:rsidR="00616D0D" w:rsidRPr="00616D0D" w:rsidRDefault="00616D0D" w:rsidP="00616D0D">
      <w:pPr>
        <w:widowControl/>
        <w:shd w:val="clear" w:color="auto" w:fill="FFFFFF" w:themeFill="background1"/>
        <w:adjustRightInd/>
        <w:spacing w:line="240" w:lineRule="auto"/>
        <w:textAlignment w:val="auto"/>
        <w:rPr>
          <w:sz w:val="22"/>
          <w:szCs w:val="22"/>
          <w:vertAlign w:val="superscript"/>
        </w:rPr>
      </w:pPr>
      <w:r w:rsidRPr="00616D0D">
        <w:rPr>
          <w:sz w:val="22"/>
          <w:szCs w:val="22"/>
        </w:rPr>
        <w:t xml:space="preserve">Jelen nyilatkozatot a BVH </w:t>
      </w:r>
      <w:proofErr w:type="spellStart"/>
      <w:r w:rsidRPr="00616D0D">
        <w:rPr>
          <w:sz w:val="22"/>
          <w:szCs w:val="22"/>
        </w:rPr>
        <w:t>Zrt</w:t>
      </w:r>
      <w:proofErr w:type="spellEnd"/>
      <w:proofErr w:type="gramStart"/>
      <w:r w:rsidRPr="00616D0D">
        <w:rPr>
          <w:sz w:val="22"/>
          <w:szCs w:val="22"/>
        </w:rPr>
        <w:t>.,</w:t>
      </w:r>
      <w:proofErr w:type="gramEnd"/>
      <w:r w:rsidRPr="00616D0D">
        <w:rPr>
          <w:sz w:val="22"/>
          <w:szCs w:val="22"/>
        </w:rPr>
        <w:t xml:space="preserve"> mint Ajánlatkérő által </w:t>
      </w:r>
      <w:r w:rsidRPr="00616D0D">
        <w:rPr>
          <w:b/>
          <w:i/>
          <w:sz w:val="22"/>
          <w:szCs w:val="22"/>
        </w:rPr>
        <w:t xml:space="preserve">„Könyvvizsgálati szolgáltatás beszerzése” </w:t>
      </w:r>
      <w:r w:rsidRPr="00616D0D">
        <w:rPr>
          <w:sz w:val="22"/>
          <w:szCs w:val="22"/>
        </w:rPr>
        <w:t>címen indított közbeszerzési eljárásban az ajánlat részeként teszem/tesszük</w:t>
      </w:r>
      <w:r w:rsidRPr="00616D0D">
        <w:rPr>
          <w:sz w:val="22"/>
          <w:szCs w:val="22"/>
          <w:vertAlign w:val="superscript"/>
        </w:rPr>
        <w:footnoteReference w:id="115"/>
      </w:r>
      <w:r w:rsidRPr="00616D0D">
        <w:rPr>
          <w:sz w:val="22"/>
          <w:szCs w:val="22"/>
          <w:vertAlign w:val="superscript"/>
        </w:rPr>
        <w:t>.</w:t>
      </w:r>
    </w:p>
    <w:p w14:paraId="292F2C0A" w14:textId="77777777" w:rsidR="00616D0D" w:rsidRPr="00616D0D" w:rsidRDefault="00616D0D" w:rsidP="00616D0D">
      <w:pPr>
        <w:widowControl/>
        <w:shd w:val="clear" w:color="auto" w:fill="FFFFFF" w:themeFill="background1"/>
        <w:adjustRightInd/>
        <w:spacing w:line="240" w:lineRule="auto"/>
        <w:jc w:val="left"/>
        <w:textAlignment w:val="auto"/>
        <w:rPr>
          <w:sz w:val="22"/>
          <w:szCs w:val="22"/>
        </w:rPr>
      </w:pPr>
    </w:p>
    <w:p w14:paraId="11B95686" w14:textId="77777777" w:rsidR="00616D0D" w:rsidRPr="00616D0D" w:rsidRDefault="00616D0D" w:rsidP="00616D0D">
      <w:pPr>
        <w:pStyle w:val="Listaszerbekezds"/>
        <w:shd w:val="clear" w:color="auto" w:fill="FFFFFF" w:themeFill="background1"/>
        <w:ind w:left="284"/>
        <w:contextualSpacing/>
        <w:rPr>
          <w:sz w:val="22"/>
          <w:szCs w:val="22"/>
        </w:rPr>
      </w:pPr>
      <w:r w:rsidRPr="00616D0D">
        <w:rPr>
          <w:sz w:val="22"/>
          <w:szCs w:val="22"/>
        </w:rPr>
        <w:t>Kelt</w:t>
      </w:r>
      <w:proofErr w:type="gramStart"/>
      <w:r w:rsidRPr="00616D0D">
        <w:rPr>
          <w:sz w:val="22"/>
          <w:szCs w:val="22"/>
        </w:rPr>
        <w:t>: …</w:t>
      </w:r>
      <w:proofErr w:type="gramEnd"/>
      <w:r w:rsidRPr="00616D0D">
        <w:rPr>
          <w:sz w:val="22"/>
          <w:szCs w:val="22"/>
        </w:rPr>
        <w:t>…………(helység) ……….. év ……………….. hónap …. napján</w:t>
      </w:r>
    </w:p>
    <w:p w14:paraId="0E3912D2" w14:textId="77777777" w:rsidR="00616D0D" w:rsidRPr="00616D0D" w:rsidRDefault="00616D0D" w:rsidP="00616D0D">
      <w:pPr>
        <w:pStyle w:val="Listaszerbekezds"/>
        <w:shd w:val="clear" w:color="auto" w:fill="FFFFFF" w:themeFill="background1"/>
        <w:ind w:left="284"/>
        <w:contextualSpacing/>
        <w:rPr>
          <w:sz w:val="22"/>
          <w:szCs w:val="22"/>
        </w:rPr>
      </w:pPr>
    </w:p>
    <w:p w14:paraId="3E93C859" w14:textId="77777777" w:rsidR="00616D0D" w:rsidRPr="00616D0D" w:rsidRDefault="00616D0D" w:rsidP="00616D0D">
      <w:pPr>
        <w:pStyle w:val="Listaszerbekezds"/>
        <w:shd w:val="clear" w:color="auto" w:fill="FFFFFF" w:themeFill="background1"/>
        <w:ind w:left="284"/>
        <w:contextualSpacing/>
        <w:jc w:val="both"/>
        <w:rPr>
          <w:sz w:val="22"/>
          <w:szCs w:val="22"/>
        </w:rPr>
      </w:pPr>
    </w:p>
    <w:p w14:paraId="4679D1CD" w14:textId="77777777" w:rsidR="00616D0D" w:rsidRPr="00616D0D" w:rsidRDefault="00616D0D" w:rsidP="00616D0D">
      <w:pPr>
        <w:pStyle w:val="Listaszerbekezds"/>
        <w:shd w:val="clear" w:color="auto" w:fill="FFFFFF" w:themeFill="background1"/>
        <w:ind w:left="284"/>
        <w:contextualSpacing/>
        <w:jc w:val="both"/>
        <w:rPr>
          <w:sz w:val="22"/>
          <w:szCs w:val="22"/>
        </w:rPr>
      </w:pPr>
    </w:p>
    <w:p w14:paraId="4A728CA6" w14:textId="77777777" w:rsidR="00616D0D" w:rsidRPr="00616D0D" w:rsidRDefault="00616D0D" w:rsidP="00616D0D">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616D0D" w:rsidRPr="002A7758" w14:paraId="0B5E333A" w14:textId="77777777" w:rsidTr="00537F78">
        <w:trPr>
          <w:jc w:val="right"/>
        </w:trPr>
        <w:tc>
          <w:tcPr>
            <w:tcW w:w="3834" w:type="dxa"/>
            <w:tcBorders>
              <w:top w:val="single" w:sz="8" w:space="0" w:color="auto"/>
              <w:left w:val="nil"/>
              <w:bottom w:val="nil"/>
              <w:right w:val="nil"/>
            </w:tcBorders>
            <w:tcMar>
              <w:top w:w="0" w:type="dxa"/>
              <w:left w:w="108" w:type="dxa"/>
              <w:bottom w:w="0" w:type="dxa"/>
              <w:right w:w="108" w:type="dxa"/>
            </w:tcMar>
          </w:tcPr>
          <w:p w14:paraId="278A9AB7" w14:textId="77777777" w:rsidR="00616D0D" w:rsidRPr="002A7758" w:rsidRDefault="00616D0D" w:rsidP="00537F78">
            <w:pPr>
              <w:pStyle w:val="Listaszerbekezds"/>
              <w:shd w:val="clear" w:color="auto" w:fill="FFFFFF" w:themeFill="background1"/>
              <w:ind w:left="284"/>
              <w:contextualSpacing/>
              <w:jc w:val="center"/>
              <w:rPr>
                <w:sz w:val="22"/>
                <w:szCs w:val="22"/>
              </w:rPr>
            </w:pPr>
            <w:r w:rsidRPr="00616D0D">
              <w:rPr>
                <w:sz w:val="22"/>
                <w:szCs w:val="22"/>
              </w:rPr>
              <w:t xml:space="preserve">(Cégszerű aláírás a kötelezettségvállalásra </w:t>
            </w:r>
            <w:proofErr w:type="spellStart"/>
            <w:r w:rsidRPr="00616D0D">
              <w:rPr>
                <w:sz w:val="22"/>
                <w:szCs w:val="22"/>
              </w:rPr>
              <w:t>jogo-sult</w:t>
            </w:r>
            <w:proofErr w:type="spellEnd"/>
            <w:r w:rsidRPr="00616D0D">
              <w:rPr>
                <w:sz w:val="22"/>
                <w:szCs w:val="22"/>
              </w:rPr>
              <w:t>/jogosultak, vagy aláírás a meghatalmazott/meghatalmazottak részéről)</w:t>
            </w:r>
          </w:p>
        </w:tc>
      </w:tr>
    </w:tbl>
    <w:p w14:paraId="37DFFC42" w14:textId="77777777" w:rsidR="00616D0D" w:rsidRPr="002A7758" w:rsidRDefault="00616D0D" w:rsidP="00616D0D">
      <w:pPr>
        <w:widowControl/>
        <w:adjustRightInd/>
        <w:spacing w:after="200" w:line="276" w:lineRule="auto"/>
        <w:jc w:val="left"/>
        <w:textAlignment w:val="auto"/>
        <w:rPr>
          <w:sz w:val="22"/>
          <w:szCs w:val="22"/>
        </w:rPr>
      </w:pPr>
    </w:p>
    <w:p w14:paraId="24DA30ED" w14:textId="77777777" w:rsidR="00610C0C" w:rsidRPr="002A7758" w:rsidRDefault="00610C0C" w:rsidP="00610C0C">
      <w:pPr>
        <w:widowControl/>
        <w:adjustRightInd/>
        <w:spacing w:after="200" w:line="276" w:lineRule="auto"/>
        <w:jc w:val="left"/>
        <w:textAlignment w:val="auto"/>
        <w:rPr>
          <w:sz w:val="22"/>
          <w:szCs w:val="22"/>
        </w:rPr>
      </w:pPr>
    </w:p>
    <w:sectPr w:rsidR="00610C0C" w:rsidRPr="002A7758" w:rsidSect="00492D94">
      <w:headerReference w:type="default" r:id="rId10"/>
      <w:footerReference w:type="default" r:id="rId11"/>
      <w:type w:val="continuous"/>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02EFBFE" w15:done="0"/>
  <w15:commentEx w15:paraId="39EC36C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A5C1F1" w14:textId="77777777" w:rsidR="000A65A8" w:rsidRDefault="000A65A8" w:rsidP="004E5D22">
      <w:pPr>
        <w:spacing w:line="240" w:lineRule="auto"/>
      </w:pPr>
      <w:r>
        <w:separator/>
      </w:r>
    </w:p>
  </w:endnote>
  <w:endnote w:type="continuationSeparator" w:id="0">
    <w:p w14:paraId="4B6B11F1" w14:textId="77777777" w:rsidR="000A65A8" w:rsidRDefault="000A65A8" w:rsidP="004E5D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mp;#39">
    <w:altName w:val="Times New Roman"/>
    <w:panose1 w:val="00000000000000000000"/>
    <w:charset w:val="00"/>
    <w:family w:val="roman"/>
    <w:notTrueType/>
    <w:pitch w:val="default"/>
    <w:sig w:usb0="00000003" w:usb1="00000000" w:usb2="00000000" w:usb3="00000000" w:csb0="00000001" w:csb1="00000000"/>
  </w:font>
  <w:font w:name="EUAlbertina">
    <w:altName w:val="Times New Roman"/>
    <w:panose1 w:val="00000000000000000000"/>
    <w:charset w:val="EE"/>
    <w:family w:val="auto"/>
    <w:notTrueType/>
    <w:pitch w:val="default"/>
    <w:sig w:usb0="00000005" w:usb1="00000000" w:usb2="00000000" w:usb3="00000000" w:csb0="00000002" w:csb1="00000000"/>
  </w:font>
  <w:font w:name="Helvetica">
    <w:panose1 w:val="020B0604020202020204"/>
    <w:charset w:val="EE"/>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Times">
    <w:panose1 w:val="02020603050405020304"/>
    <w:charset w:val="EE"/>
    <w:family w:val="roman"/>
    <w:pitch w:val="variable"/>
    <w:sig w:usb0="E0002AFF" w:usb1="C0007841" w:usb2="00000009" w:usb3="00000000" w:csb0="000001FF" w:csb1="00000000"/>
  </w:font>
  <w:font w:name="SimHei">
    <w:altName w:val="黑体"/>
    <w:panose1 w:val="02010609060101010101"/>
    <w:charset w:val="86"/>
    <w:family w:val="modern"/>
    <w:notTrueType/>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A2A06C" w14:textId="4DCD0D23" w:rsidR="00537F78" w:rsidRPr="00AF12C5" w:rsidRDefault="00537F78" w:rsidP="00AC4690">
    <w:pPr>
      <w:pStyle w:val="llb"/>
      <w:rPr>
        <w:rFonts w:ascii="Arial" w:hAnsi="Arial" w:cs="Arial"/>
        <w:b/>
        <w:sz w:val="48"/>
      </w:rPr>
    </w:pPr>
    <w:r w:rsidRPr="00AF12C5">
      <w:rPr>
        <w:rFonts w:ascii="Arial" w:hAnsi="Arial" w:cs="Arial"/>
        <w:b/>
        <w:sz w:val="48"/>
      </w:rPr>
      <w:tab/>
    </w:r>
    <w:r>
      <w:fldChar w:fldCharType="begin"/>
    </w:r>
    <w:r>
      <w:instrText xml:space="preserve"> PAGE  \* MERGEFORMAT </w:instrText>
    </w:r>
    <w:r>
      <w:fldChar w:fldCharType="separate"/>
    </w:r>
    <w:r w:rsidR="00071B62">
      <w:rPr>
        <w:noProof/>
      </w:rPr>
      <w:t>10</w:t>
    </w:r>
    <w:r>
      <w:fldChar w:fldCharType="end"/>
    </w:r>
    <w:r>
      <w:tab/>
    </w:r>
    <w:r>
      <w:fldChar w:fldCharType="begin"/>
    </w:r>
    <w:r>
      <w:instrText xml:space="preserve"> DOCVARIABLE "LW_Confidence" \* MERGEFORMAT </w:instrTex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65C5FD" w14:textId="77777777" w:rsidR="00537F78" w:rsidRPr="009534F4" w:rsidRDefault="00537F78" w:rsidP="004E5D22">
    <w:pPr>
      <w:pStyle w:val="llb"/>
      <w:spacing w:line="240" w:lineRule="auto"/>
      <w:jc w:val="center"/>
      <w:rPr>
        <w:rFonts w:ascii="Arial" w:hAnsi="Arial" w:cs="Arial"/>
        <w:sz w:val="18"/>
        <w:szCs w:val="18"/>
      </w:rPr>
    </w:pPr>
    <w:r w:rsidRPr="009534F4">
      <w:rPr>
        <w:rFonts w:ascii="Arial" w:hAnsi="Arial" w:cs="Arial"/>
        <w:b/>
        <w:sz w:val="18"/>
        <w:szCs w:val="18"/>
      </w:rPr>
      <w:fldChar w:fldCharType="begin"/>
    </w:r>
    <w:r w:rsidRPr="009534F4">
      <w:rPr>
        <w:rFonts w:ascii="Arial" w:hAnsi="Arial" w:cs="Arial"/>
        <w:b/>
        <w:sz w:val="18"/>
        <w:szCs w:val="18"/>
      </w:rPr>
      <w:instrText>PAGE</w:instrText>
    </w:r>
    <w:r w:rsidRPr="009534F4">
      <w:rPr>
        <w:rFonts w:ascii="Arial" w:hAnsi="Arial" w:cs="Arial"/>
        <w:b/>
        <w:sz w:val="18"/>
        <w:szCs w:val="18"/>
      </w:rPr>
      <w:fldChar w:fldCharType="separate"/>
    </w:r>
    <w:r w:rsidR="00071B62">
      <w:rPr>
        <w:rFonts w:ascii="Arial" w:hAnsi="Arial" w:cs="Arial"/>
        <w:b/>
        <w:noProof/>
        <w:sz w:val="18"/>
        <w:szCs w:val="18"/>
      </w:rPr>
      <w:t>46</w:t>
    </w:r>
    <w:r w:rsidRPr="009534F4">
      <w:rPr>
        <w:rFonts w:ascii="Arial" w:hAnsi="Arial" w:cs="Arial"/>
        <w:b/>
        <w:sz w:val="18"/>
        <w:szCs w:val="18"/>
      </w:rPr>
      <w:fldChar w:fldCharType="end"/>
    </w:r>
    <w:r w:rsidRPr="009534F4">
      <w:rPr>
        <w:rFonts w:ascii="Arial" w:hAnsi="Arial" w:cs="Arial"/>
        <w:sz w:val="18"/>
        <w:szCs w:val="18"/>
      </w:rPr>
      <w:t xml:space="preserve"> / </w:t>
    </w:r>
    <w:r w:rsidRPr="009534F4">
      <w:rPr>
        <w:rFonts w:ascii="Arial" w:hAnsi="Arial" w:cs="Arial"/>
        <w:b/>
        <w:sz w:val="18"/>
        <w:szCs w:val="18"/>
      </w:rPr>
      <w:fldChar w:fldCharType="begin"/>
    </w:r>
    <w:r w:rsidRPr="009534F4">
      <w:rPr>
        <w:rFonts w:ascii="Arial" w:hAnsi="Arial" w:cs="Arial"/>
        <w:b/>
        <w:sz w:val="18"/>
        <w:szCs w:val="18"/>
      </w:rPr>
      <w:instrText>NUMPAGES</w:instrText>
    </w:r>
    <w:r w:rsidRPr="009534F4">
      <w:rPr>
        <w:rFonts w:ascii="Arial" w:hAnsi="Arial" w:cs="Arial"/>
        <w:b/>
        <w:sz w:val="18"/>
        <w:szCs w:val="18"/>
      </w:rPr>
      <w:fldChar w:fldCharType="separate"/>
    </w:r>
    <w:r w:rsidR="00071B62">
      <w:rPr>
        <w:rFonts w:ascii="Arial" w:hAnsi="Arial" w:cs="Arial"/>
        <w:b/>
        <w:noProof/>
        <w:sz w:val="18"/>
        <w:szCs w:val="18"/>
      </w:rPr>
      <w:t>46</w:t>
    </w:r>
    <w:r w:rsidRPr="009534F4">
      <w:rPr>
        <w:rFonts w:ascii="Arial" w:hAnsi="Arial" w:cs="Arial"/>
        <w:b/>
        <w:sz w:val="18"/>
        <w:szCs w:val="18"/>
      </w:rPr>
      <w:fldChar w:fldCharType="end"/>
    </w:r>
  </w:p>
  <w:p w14:paraId="7C694682" w14:textId="77777777" w:rsidR="00537F78" w:rsidRDefault="00537F7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A84609" w14:textId="77777777" w:rsidR="000A65A8" w:rsidRDefault="000A65A8" w:rsidP="004E5D22">
      <w:pPr>
        <w:spacing w:line="240" w:lineRule="auto"/>
      </w:pPr>
      <w:r>
        <w:separator/>
      </w:r>
    </w:p>
  </w:footnote>
  <w:footnote w:type="continuationSeparator" w:id="0">
    <w:p w14:paraId="0DC0EA8C" w14:textId="77777777" w:rsidR="000A65A8" w:rsidRDefault="000A65A8" w:rsidP="004E5D22">
      <w:pPr>
        <w:spacing w:line="240" w:lineRule="auto"/>
      </w:pPr>
      <w:r>
        <w:continuationSeparator/>
      </w:r>
    </w:p>
  </w:footnote>
  <w:footnote w:id="1">
    <w:p w14:paraId="760E5CE5" w14:textId="13ECAEDA" w:rsidR="00537F78" w:rsidRPr="00616D0D" w:rsidRDefault="00537F78">
      <w:pPr>
        <w:pStyle w:val="Lbjegyzetszveg"/>
      </w:pPr>
      <w:r w:rsidRPr="00616D0D">
        <w:rPr>
          <w:rStyle w:val="Lbjegyzet-hivatkozs"/>
        </w:rPr>
        <w:footnoteRef/>
      </w:r>
      <w:r w:rsidRPr="00616D0D">
        <w:t xml:space="preserve"> A hatályos cégkivonattal összhan</w:t>
      </w:r>
      <w:r w:rsidR="001E2BA3">
        <w:t>g</w:t>
      </w:r>
      <w:r w:rsidRPr="00616D0D">
        <w:t>ban lévő adatokat kell feltüntetni.</w:t>
      </w:r>
    </w:p>
  </w:footnote>
  <w:footnote w:id="2">
    <w:p w14:paraId="200EC749" w14:textId="77777777" w:rsidR="00537F78" w:rsidRPr="00970FD7" w:rsidRDefault="00537F78" w:rsidP="00705A80">
      <w:pPr>
        <w:pStyle w:val="Lbjegyzetszveg"/>
        <w:jc w:val="both"/>
      </w:pPr>
      <w:r w:rsidRPr="00970FD7">
        <w:rPr>
          <w:rStyle w:val="Lbjegyzet-hivatkozs"/>
        </w:rPr>
        <w:footnoteRef/>
      </w:r>
      <w:r w:rsidRPr="00970FD7">
        <w:t xml:space="preserve">Kérjük az aláírási címpéldányban/aláírás mintában foglaltak szerint aláírni és a </w:t>
      </w:r>
      <w:r w:rsidRPr="00970FD7">
        <w:rPr>
          <w:b/>
        </w:rPr>
        <w:t>közbeszerzési dokumentumok letöltése után</w:t>
      </w:r>
      <w:r w:rsidRPr="00970FD7">
        <w:t xml:space="preserve"> </w:t>
      </w:r>
      <w:r w:rsidRPr="00970FD7">
        <w:rPr>
          <w:b/>
          <w:bCs/>
        </w:rPr>
        <w:t xml:space="preserve">a felhívás I.3. </w:t>
      </w:r>
      <w:proofErr w:type="gramStart"/>
      <w:r w:rsidRPr="00970FD7">
        <w:rPr>
          <w:b/>
          <w:bCs/>
        </w:rPr>
        <w:t>pontjában</w:t>
      </w:r>
      <w:proofErr w:type="gramEnd"/>
      <w:r w:rsidRPr="00970FD7">
        <w:rPr>
          <w:b/>
          <w:bCs/>
        </w:rPr>
        <w:t xml:space="preserve"> megjelölt fax vagy e-mail címre megküldeni</w:t>
      </w:r>
      <w:r w:rsidRPr="00970FD7">
        <w:t>.</w:t>
      </w:r>
    </w:p>
  </w:footnote>
  <w:footnote w:id="3">
    <w:p w14:paraId="33430DC3" w14:textId="3CCFA2E1" w:rsidR="0083174B" w:rsidRPr="00970FD7" w:rsidRDefault="0083174B">
      <w:pPr>
        <w:pStyle w:val="Lbjegyzetszveg"/>
        <w:rPr>
          <w:sz w:val="18"/>
          <w:szCs w:val="18"/>
        </w:rPr>
      </w:pPr>
      <w:r w:rsidRPr="00970FD7">
        <w:rPr>
          <w:rStyle w:val="Lbjegyzet-hivatkozs"/>
          <w:sz w:val="18"/>
          <w:szCs w:val="18"/>
        </w:rPr>
        <w:footnoteRef/>
      </w:r>
      <w:r w:rsidRPr="00970FD7">
        <w:rPr>
          <w:sz w:val="18"/>
          <w:szCs w:val="18"/>
        </w:rPr>
        <w:t xml:space="preserve"> Felolvasólap háttértábla MINDÖSSZESEN sora.</w:t>
      </w:r>
    </w:p>
  </w:footnote>
  <w:footnote w:id="4">
    <w:p w14:paraId="72000C5D" w14:textId="77777777" w:rsidR="00537F78" w:rsidRPr="00616D0D" w:rsidRDefault="00537F78" w:rsidP="00F21FE0">
      <w:pPr>
        <w:spacing w:line="240" w:lineRule="auto"/>
        <w:rPr>
          <w:rFonts w:ascii="Helvetica" w:hAnsi="Helvetica" w:cs="Helvetica"/>
          <w:sz w:val="18"/>
          <w:szCs w:val="18"/>
        </w:rPr>
      </w:pPr>
      <w:r w:rsidRPr="00616D0D">
        <w:rPr>
          <w:rFonts w:ascii="Helvetica" w:hAnsi="Helvetica" w:cs="Helvetica"/>
          <w:sz w:val="18"/>
          <w:szCs w:val="18"/>
          <w:vertAlign w:val="superscript"/>
        </w:rPr>
        <w:footnoteRef/>
      </w:r>
      <w:r w:rsidRPr="00616D0D">
        <w:rPr>
          <w:rFonts w:ascii="Helvetica" w:hAnsi="Helvetica" w:cs="Helvetica"/>
          <w:sz w:val="18"/>
          <w:szCs w:val="18"/>
        </w:rPr>
        <w:t xml:space="preserve"> </w:t>
      </w:r>
      <w:r w:rsidRPr="00616D0D">
        <w:rPr>
          <w:sz w:val="18"/>
          <w:szCs w:val="18"/>
        </w:rPr>
        <w:t>A megfelelő aláhúzással jelölendő</w:t>
      </w:r>
    </w:p>
  </w:footnote>
  <w:footnote w:id="5">
    <w:p w14:paraId="06E74B9E" w14:textId="77777777" w:rsidR="00537F78" w:rsidRPr="00616D0D" w:rsidRDefault="00537F78" w:rsidP="009924E0">
      <w:pPr>
        <w:pStyle w:val="Lbjegyzetszveg"/>
        <w:jc w:val="both"/>
        <w:rPr>
          <w:sz w:val="18"/>
          <w:szCs w:val="18"/>
        </w:rPr>
      </w:pPr>
      <w:r w:rsidRPr="00616D0D">
        <w:rPr>
          <w:sz w:val="18"/>
          <w:szCs w:val="18"/>
        </w:rPr>
        <w:footnoteRef/>
      </w:r>
      <w:r w:rsidRPr="00616D0D">
        <w:rPr>
          <w:sz w:val="18"/>
          <w:szCs w:val="18"/>
        </w:rPr>
        <w:t xml:space="preserve"> Közös ajánlattétel esetén a táblázatot valamennyi közös ajánlattevőnek ki kell töltenie, a táblázat szabadon bővíthető.</w:t>
      </w:r>
    </w:p>
  </w:footnote>
  <w:footnote w:id="6">
    <w:p w14:paraId="724C9B60" w14:textId="77777777" w:rsidR="00537F78" w:rsidRPr="00616D0D" w:rsidRDefault="00537F78" w:rsidP="009924E0">
      <w:pPr>
        <w:pStyle w:val="Lbjegyzetszveg"/>
        <w:jc w:val="both"/>
        <w:rPr>
          <w:sz w:val="18"/>
          <w:szCs w:val="18"/>
        </w:rPr>
      </w:pPr>
      <w:r w:rsidRPr="00616D0D">
        <w:rPr>
          <w:sz w:val="18"/>
          <w:szCs w:val="18"/>
        </w:rPr>
        <w:footnoteRef/>
      </w:r>
      <w:r w:rsidRPr="00616D0D">
        <w:rPr>
          <w:sz w:val="18"/>
          <w:szCs w:val="18"/>
        </w:rPr>
        <w:t xml:space="preserve"> Közös ajánlattétel esetén kérjük egyértelműen feltüntetni, hogy melyik ajánlattevő adatai kerültek a táblázatban megadásra, amennyiben az ajánlattevő egyedül tesz ajánlatot, az ajánlattevő nevét nem kötelező ide beírni.</w:t>
      </w:r>
    </w:p>
  </w:footnote>
  <w:footnote w:id="7">
    <w:p w14:paraId="7FF1ADCE" w14:textId="77777777" w:rsidR="00537F78" w:rsidRPr="00616D0D" w:rsidRDefault="00537F78" w:rsidP="009924E0">
      <w:pPr>
        <w:pStyle w:val="Lbjegyzetszveg"/>
        <w:jc w:val="both"/>
        <w:rPr>
          <w:sz w:val="18"/>
          <w:szCs w:val="18"/>
        </w:rPr>
      </w:pPr>
      <w:r w:rsidRPr="00616D0D">
        <w:rPr>
          <w:sz w:val="18"/>
          <w:szCs w:val="18"/>
        </w:rPr>
        <w:footnoteRef/>
      </w:r>
      <w:r w:rsidRPr="00616D0D">
        <w:rPr>
          <w:sz w:val="18"/>
          <w:szCs w:val="18"/>
        </w:rPr>
        <w:t xml:space="preserve"> Azt a pénzforgalmi jelzőszámot kell feltüntetni, melyet az ajánlattevő az eljárással kapcsolatosan használni kíván. Amennyiben a megkötendő szerződésben ettől eltérő bankszámlát kíván az ajánlattevő feltüntetni, úgy ezt kérjük külön is feltűntetni.</w:t>
      </w:r>
    </w:p>
  </w:footnote>
  <w:footnote w:id="8">
    <w:p w14:paraId="75A5A275" w14:textId="77777777" w:rsidR="00537F78" w:rsidRPr="00616D0D" w:rsidRDefault="00537F78" w:rsidP="009924E0">
      <w:pPr>
        <w:pStyle w:val="Lbjegyzetszveg"/>
        <w:jc w:val="both"/>
        <w:rPr>
          <w:rFonts w:ascii="Garamond" w:hAnsi="Garamond"/>
          <w:sz w:val="18"/>
          <w:szCs w:val="18"/>
        </w:rPr>
      </w:pPr>
      <w:r w:rsidRPr="00616D0D">
        <w:rPr>
          <w:sz w:val="18"/>
          <w:szCs w:val="18"/>
        </w:rPr>
        <w:footnoteRef/>
      </w:r>
      <w:r w:rsidRPr="00616D0D">
        <w:rPr>
          <w:sz w:val="18"/>
          <w:szCs w:val="18"/>
        </w:rPr>
        <w:t xml:space="preserve"> Lehetőség szerint soronként egyetlen elérhetőségi adatot adjanak meg! Az ajánlattevő felelőssége olyan kapcsolattartási adatokat megadni, amelyen a nap 24 órájában fogadni tudja az ajánlatkérő által megküldött információkat.</w:t>
      </w:r>
    </w:p>
  </w:footnote>
  <w:footnote w:id="9">
    <w:p w14:paraId="6E564E9F" w14:textId="77777777" w:rsidR="00537F78" w:rsidRPr="00616D0D" w:rsidRDefault="00537F78" w:rsidP="009924E0">
      <w:pPr>
        <w:spacing w:line="240" w:lineRule="auto"/>
        <w:rPr>
          <w:rFonts w:ascii="Helvetica" w:hAnsi="Helvetica" w:cs="Helvetica"/>
          <w:sz w:val="18"/>
          <w:szCs w:val="18"/>
        </w:rPr>
      </w:pPr>
      <w:r w:rsidRPr="00616D0D">
        <w:rPr>
          <w:rFonts w:ascii="Helvetica" w:hAnsi="Helvetica" w:cs="Helvetica"/>
          <w:sz w:val="18"/>
          <w:szCs w:val="18"/>
          <w:vertAlign w:val="superscript"/>
        </w:rPr>
        <w:footnoteRef/>
      </w:r>
      <w:r w:rsidRPr="00616D0D">
        <w:rPr>
          <w:rFonts w:ascii="Helvetica" w:hAnsi="Helvetica" w:cs="Helvetica"/>
          <w:sz w:val="18"/>
          <w:szCs w:val="18"/>
        </w:rPr>
        <w:t xml:space="preserve"> </w:t>
      </w:r>
      <w:r w:rsidRPr="00616D0D">
        <w:rPr>
          <w:sz w:val="18"/>
          <w:szCs w:val="18"/>
        </w:rPr>
        <w:t>A megfelelő aláhúzással jelölendő</w:t>
      </w:r>
    </w:p>
  </w:footnote>
  <w:footnote w:id="10">
    <w:p w14:paraId="00132E2A" w14:textId="77777777" w:rsidR="00537F78" w:rsidRPr="00616D0D" w:rsidRDefault="00537F78" w:rsidP="009924E0">
      <w:pPr>
        <w:pStyle w:val="Lbjegyzetszveg"/>
        <w:rPr>
          <w:sz w:val="18"/>
          <w:szCs w:val="18"/>
        </w:rPr>
      </w:pPr>
      <w:r w:rsidRPr="00616D0D">
        <w:rPr>
          <w:rStyle w:val="Lbjegyzet-hivatkozs"/>
          <w:rFonts w:ascii="Garamond" w:hAnsi="Garamond"/>
          <w:sz w:val="18"/>
          <w:szCs w:val="18"/>
        </w:rPr>
        <w:footnoteRef/>
      </w:r>
      <w:r w:rsidRPr="00616D0D">
        <w:rPr>
          <w:rFonts w:ascii="Garamond" w:hAnsi="Garamond"/>
          <w:sz w:val="18"/>
          <w:szCs w:val="18"/>
        </w:rPr>
        <w:t xml:space="preserve"> </w:t>
      </w:r>
      <w:r w:rsidRPr="00616D0D">
        <w:rPr>
          <w:sz w:val="18"/>
          <w:szCs w:val="18"/>
        </w:rPr>
        <w:t>Közös ajánlattétel esetén kitöltendő (szükség szerint további sorokkal bővítendő), egyébként törlendő.</w:t>
      </w:r>
    </w:p>
  </w:footnote>
  <w:footnote w:id="11">
    <w:p w14:paraId="7ADEB33B" w14:textId="77777777" w:rsidR="00537F78" w:rsidRPr="00616D0D" w:rsidRDefault="00537F78" w:rsidP="009924E0">
      <w:pPr>
        <w:spacing w:line="240" w:lineRule="auto"/>
        <w:rPr>
          <w:rFonts w:ascii="Helvetica" w:hAnsi="Helvetica" w:cs="Helvetica"/>
          <w:sz w:val="18"/>
          <w:szCs w:val="18"/>
        </w:rPr>
      </w:pPr>
      <w:r w:rsidRPr="00616D0D">
        <w:rPr>
          <w:sz w:val="18"/>
          <w:szCs w:val="18"/>
          <w:vertAlign w:val="superscript"/>
        </w:rPr>
        <w:footnoteRef/>
      </w:r>
      <w:r w:rsidRPr="00616D0D">
        <w:rPr>
          <w:sz w:val="18"/>
          <w:szCs w:val="18"/>
        </w:rPr>
        <w:t xml:space="preserve"> A megfelelő aláhúzással jelölendő</w:t>
      </w:r>
    </w:p>
  </w:footnote>
  <w:footnote w:id="12">
    <w:p w14:paraId="4C8EE48E" w14:textId="77777777" w:rsidR="00537F78" w:rsidRPr="00616D0D" w:rsidRDefault="00537F78" w:rsidP="009924E0">
      <w:pPr>
        <w:pStyle w:val="Lbjegyzetszveg"/>
        <w:rPr>
          <w:sz w:val="18"/>
          <w:szCs w:val="18"/>
        </w:rPr>
      </w:pPr>
      <w:r w:rsidRPr="00616D0D">
        <w:rPr>
          <w:rStyle w:val="Lbjegyzet-hivatkozs"/>
          <w:rFonts w:ascii="Garamond" w:hAnsi="Garamond"/>
          <w:sz w:val="18"/>
          <w:szCs w:val="18"/>
        </w:rPr>
        <w:footnoteRef/>
      </w:r>
      <w:r w:rsidRPr="00616D0D">
        <w:rPr>
          <w:rFonts w:ascii="Garamond" w:hAnsi="Garamond"/>
          <w:sz w:val="18"/>
          <w:szCs w:val="18"/>
        </w:rPr>
        <w:t xml:space="preserve"> </w:t>
      </w:r>
      <w:r w:rsidRPr="00616D0D">
        <w:rPr>
          <w:sz w:val="18"/>
          <w:szCs w:val="18"/>
        </w:rPr>
        <w:t>Kérjük az a) pontban a megfelelő választ aláhúzni! Amennyiben a vállalkozás nem tartozik a kis- és középvállalkozásokról, fejlődésük támogatásáról szóló 2004. évi XXXIV. törvény hatálya alá, úgy a b) pontban meghatározott választ kérjük aláhúzni!</w:t>
      </w:r>
    </w:p>
  </w:footnote>
  <w:footnote w:id="13">
    <w:p w14:paraId="20E30875" w14:textId="77777777" w:rsidR="00537F78" w:rsidRPr="00616D0D" w:rsidRDefault="00537F78" w:rsidP="009924E0">
      <w:pPr>
        <w:spacing w:line="240" w:lineRule="auto"/>
        <w:rPr>
          <w:rFonts w:ascii="Helvetica" w:hAnsi="Helvetica" w:cs="Helvetica"/>
          <w:sz w:val="18"/>
          <w:szCs w:val="18"/>
        </w:rPr>
      </w:pPr>
      <w:r w:rsidRPr="00616D0D">
        <w:rPr>
          <w:sz w:val="18"/>
          <w:szCs w:val="18"/>
          <w:vertAlign w:val="superscript"/>
        </w:rPr>
        <w:footnoteRef/>
      </w:r>
      <w:r w:rsidRPr="00616D0D">
        <w:rPr>
          <w:sz w:val="18"/>
          <w:szCs w:val="18"/>
        </w:rPr>
        <w:t xml:space="preserve"> A megfelelő aláhúzással jelölendő</w:t>
      </w:r>
    </w:p>
  </w:footnote>
  <w:footnote w:id="14">
    <w:p w14:paraId="40C8476C" w14:textId="77777777" w:rsidR="00537F78" w:rsidRPr="00616D0D" w:rsidRDefault="00537F78" w:rsidP="00B122E3">
      <w:pPr>
        <w:pStyle w:val="Lbjegyzetszveg"/>
        <w:rPr>
          <w:sz w:val="18"/>
          <w:szCs w:val="18"/>
        </w:rPr>
      </w:pPr>
      <w:r w:rsidRPr="00616D0D">
        <w:rPr>
          <w:rStyle w:val="Lbjegyzet-hivatkozs"/>
          <w:sz w:val="18"/>
          <w:szCs w:val="18"/>
        </w:rPr>
        <w:footnoteRef/>
      </w:r>
      <w:r w:rsidRPr="00616D0D">
        <w:rPr>
          <w:sz w:val="18"/>
          <w:szCs w:val="18"/>
        </w:rPr>
        <w:t xml:space="preserve"> A megfelelő rész aláhúzandó</w:t>
      </w:r>
    </w:p>
  </w:footnote>
  <w:footnote w:id="15">
    <w:p w14:paraId="5E68C8AF" w14:textId="77777777" w:rsidR="00537F78" w:rsidRPr="00616D0D" w:rsidRDefault="00537F78" w:rsidP="00B122E3">
      <w:pPr>
        <w:pStyle w:val="Lbjegyzetszveg"/>
        <w:rPr>
          <w:sz w:val="18"/>
          <w:szCs w:val="18"/>
        </w:rPr>
      </w:pPr>
      <w:r w:rsidRPr="00616D0D">
        <w:rPr>
          <w:rStyle w:val="Lbjegyzet-hivatkozs"/>
          <w:sz w:val="18"/>
          <w:szCs w:val="18"/>
        </w:rPr>
        <w:footnoteRef/>
      </w:r>
      <w:r w:rsidRPr="00616D0D">
        <w:rPr>
          <w:sz w:val="18"/>
          <w:szCs w:val="18"/>
        </w:rPr>
        <w:t xml:space="preserve"> Kizárólag abban az esetben kell kitölteni, ha az 1. pontban úgy nyilatkozott, hogy a szerződés teljesítéséhez alvállalkozót kíván igénybe venni, és ha a teljesítésben bevonni kívánt </w:t>
      </w:r>
      <w:proofErr w:type="gramStart"/>
      <w:r w:rsidRPr="00616D0D">
        <w:rPr>
          <w:sz w:val="18"/>
          <w:szCs w:val="18"/>
        </w:rPr>
        <w:t>alvállalkozó(</w:t>
      </w:r>
      <w:proofErr w:type="gramEnd"/>
      <w:r w:rsidRPr="00616D0D">
        <w:rPr>
          <w:sz w:val="18"/>
          <w:szCs w:val="18"/>
        </w:rPr>
        <w:t>k) az ajánlat benyújtásakor ismert(</w:t>
      </w:r>
      <w:proofErr w:type="spellStart"/>
      <w:r w:rsidRPr="00616D0D">
        <w:rPr>
          <w:sz w:val="18"/>
          <w:szCs w:val="18"/>
        </w:rPr>
        <w:t>ek</w:t>
      </w:r>
      <w:proofErr w:type="spellEnd"/>
      <w:r w:rsidRPr="00616D0D">
        <w:rPr>
          <w:sz w:val="18"/>
          <w:szCs w:val="18"/>
        </w:rPr>
        <w:t>).</w:t>
      </w:r>
    </w:p>
  </w:footnote>
  <w:footnote w:id="16">
    <w:p w14:paraId="74E7C23B" w14:textId="77777777" w:rsidR="00537F78" w:rsidRPr="00616D0D" w:rsidRDefault="00537F78" w:rsidP="009924E0">
      <w:pPr>
        <w:spacing w:line="240" w:lineRule="auto"/>
        <w:rPr>
          <w:rFonts w:ascii="Helvetica" w:hAnsi="Helvetica" w:cs="Helvetica"/>
          <w:sz w:val="18"/>
          <w:szCs w:val="18"/>
        </w:rPr>
      </w:pPr>
      <w:r w:rsidRPr="00616D0D">
        <w:rPr>
          <w:sz w:val="18"/>
          <w:szCs w:val="18"/>
          <w:vertAlign w:val="superscript"/>
        </w:rPr>
        <w:footnoteRef/>
      </w:r>
      <w:r w:rsidRPr="00616D0D">
        <w:rPr>
          <w:sz w:val="18"/>
          <w:szCs w:val="18"/>
        </w:rPr>
        <w:t xml:space="preserve"> A megfelelő aláhúzással jelölendő</w:t>
      </w:r>
    </w:p>
  </w:footnote>
  <w:footnote w:id="17">
    <w:p w14:paraId="7A133768" w14:textId="77777777" w:rsidR="00537F78" w:rsidRPr="00616D0D" w:rsidRDefault="00537F78" w:rsidP="009924E0">
      <w:pPr>
        <w:pStyle w:val="Lbjegyzetszveg"/>
        <w:rPr>
          <w:sz w:val="18"/>
          <w:szCs w:val="18"/>
        </w:rPr>
      </w:pPr>
      <w:r w:rsidRPr="00616D0D">
        <w:rPr>
          <w:rStyle w:val="Lbjegyzet-hivatkozs"/>
          <w:rFonts w:ascii="Garamond" w:eastAsia="Times" w:hAnsi="Garamond"/>
          <w:sz w:val="18"/>
          <w:szCs w:val="18"/>
        </w:rPr>
        <w:footnoteRef/>
      </w:r>
      <w:r w:rsidRPr="00616D0D">
        <w:rPr>
          <w:rFonts w:ascii="Garamond" w:hAnsi="Garamond"/>
          <w:sz w:val="18"/>
          <w:szCs w:val="18"/>
        </w:rPr>
        <w:t xml:space="preserve"> </w:t>
      </w:r>
      <w:r w:rsidRPr="00616D0D">
        <w:rPr>
          <w:sz w:val="18"/>
          <w:szCs w:val="18"/>
        </w:rPr>
        <w:t>A táblázat szabadon bővíthető.</w:t>
      </w:r>
    </w:p>
  </w:footnote>
  <w:footnote w:id="18">
    <w:p w14:paraId="4E41993A" w14:textId="77777777" w:rsidR="00537F78" w:rsidRPr="00616D0D" w:rsidRDefault="00537F78" w:rsidP="009924E0">
      <w:pPr>
        <w:pStyle w:val="Lbjegyzetszveg"/>
        <w:rPr>
          <w:sz w:val="18"/>
          <w:szCs w:val="18"/>
        </w:rPr>
      </w:pPr>
      <w:r w:rsidRPr="00616D0D">
        <w:rPr>
          <w:rStyle w:val="Lbjegyzet-hivatkozs"/>
          <w:rFonts w:eastAsia="Times"/>
          <w:sz w:val="18"/>
          <w:szCs w:val="18"/>
        </w:rPr>
        <w:footnoteRef/>
      </w:r>
      <w:r w:rsidRPr="00616D0D">
        <w:rPr>
          <w:sz w:val="18"/>
          <w:szCs w:val="18"/>
        </w:rPr>
        <w:t xml:space="preserve"> A megfelelő aláhúzandó. Csak egy képviselő ajánlattevő jelölhető meg.</w:t>
      </w:r>
    </w:p>
  </w:footnote>
  <w:footnote w:id="19">
    <w:p w14:paraId="45A01711" w14:textId="77777777" w:rsidR="00537F78" w:rsidRPr="00616D0D" w:rsidRDefault="00537F78" w:rsidP="009924E0">
      <w:pPr>
        <w:spacing w:line="240" w:lineRule="auto"/>
        <w:rPr>
          <w:rFonts w:ascii="Helvetica" w:hAnsi="Helvetica" w:cs="Helvetica"/>
          <w:sz w:val="18"/>
          <w:szCs w:val="18"/>
        </w:rPr>
      </w:pPr>
      <w:r w:rsidRPr="00616D0D">
        <w:rPr>
          <w:sz w:val="18"/>
          <w:szCs w:val="18"/>
          <w:vertAlign w:val="superscript"/>
        </w:rPr>
        <w:footnoteRef/>
      </w:r>
      <w:r w:rsidRPr="00616D0D">
        <w:rPr>
          <w:sz w:val="18"/>
          <w:szCs w:val="18"/>
        </w:rPr>
        <w:t xml:space="preserve"> A megfelelő aláhúzással jelölendő</w:t>
      </w:r>
    </w:p>
  </w:footnote>
  <w:footnote w:id="20">
    <w:p w14:paraId="29A1CE94" w14:textId="77777777" w:rsidR="00537F78" w:rsidRPr="00616D0D" w:rsidRDefault="00537F78" w:rsidP="00B1046B">
      <w:pPr>
        <w:pStyle w:val="Lbjegyzetszveg"/>
        <w:rPr>
          <w:rFonts w:ascii="Garamond" w:hAnsi="Garamond"/>
          <w:sz w:val="18"/>
          <w:szCs w:val="18"/>
        </w:rPr>
      </w:pPr>
      <w:r w:rsidRPr="00616D0D">
        <w:rPr>
          <w:rStyle w:val="Lbjegyzet-hivatkozs"/>
          <w:rFonts w:ascii="Garamond" w:hAnsi="Garamond"/>
          <w:sz w:val="18"/>
          <w:szCs w:val="18"/>
        </w:rPr>
        <w:footnoteRef/>
      </w:r>
      <w:r w:rsidRPr="00616D0D">
        <w:rPr>
          <w:rFonts w:ascii="Garamond" w:hAnsi="Garamond"/>
          <w:sz w:val="18"/>
          <w:szCs w:val="18"/>
        </w:rPr>
        <w:t xml:space="preserve"> </w:t>
      </w:r>
      <w:r w:rsidRPr="00616D0D">
        <w:rPr>
          <w:sz w:val="18"/>
          <w:szCs w:val="18"/>
        </w:rPr>
        <w:t>A megfelelő részt jelölje meg, vagy húzza alá.</w:t>
      </w:r>
    </w:p>
  </w:footnote>
  <w:footnote w:id="21">
    <w:p w14:paraId="3F7ED0B8" w14:textId="77777777" w:rsidR="00537F78" w:rsidRPr="00616D0D" w:rsidRDefault="00537F78" w:rsidP="00AC4690">
      <w:pPr>
        <w:pStyle w:val="Lbjegyzetszveg"/>
        <w:spacing w:after="120"/>
      </w:pPr>
      <w:r w:rsidRPr="00616D0D">
        <w:rPr>
          <w:rStyle w:val="Lbjegyzet-hivatkozs"/>
        </w:rPr>
        <w:footnoteRef/>
      </w:r>
      <w:r w:rsidRPr="00616D0D">
        <w:tab/>
        <w:t>Például hogy annak a gazdasági szereplőnek, akit elítéltek a nemzeti büntető törvénykönyv x, y és z cikke alapján, erről nyilatkoznia kell a bűnszervezetben vagy pénzmosásban való részvételért kapott ítélettel kapcsolatos információ kitöltése során</w:t>
      </w:r>
      <w:proofErr w:type="gramStart"/>
      <w:r w:rsidRPr="00616D0D">
        <w:t>...</w:t>
      </w:r>
      <w:proofErr w:type="gramEnd"/>
    </w:p>
  </w:footnote>
  <w:footnote w:id="22">
    <w:p w14:paraId="7F19EB39" w14:textId="77777777" w:rsidR="00537F78" w:rsidRPr="00616D0D" w:rsidRDefault="00537F78" w:rsidP="00AC4690">
      <w:pPr>
        <w:pStyle w:val="Lbjegyzetszveg"/>
        <w:spacing w:after="120"/>
      </w:pPr>
      <w:r w:rsidRPr="00616D0D">
        <w:rPr>
          <w:rStyle w:val="Lbjegyzet-hivatkozs"/>
        </w:rPr>
        <w:footnoteRef/>
      </w:r>
      <w:r w:rsidRPr="00616D0D">
        <w:tab/>
        <w:t>Kizárási okokra vonatkozó információ.</w:t>
      </w:r>
    </w:p>
  </w:footnote>
  <w:footnote w:id="23">
    <w:p w14:paraId="2061D562" w14:textId="77777777" w:rsidR="00537F78" w:rsidRPr="00616D0D" w:rsidRDefault="00537F78" w:rsidP="00AC4690">
      <w:pPr>
        <w:pStyle w:val="Lbjegyzetszveg"/>
        <w:spacing w:after="120"/>
      </w:pPr>
      <w:r w:rsidRPr="00616D0D">
        <w:rPr>
          <w:rStyle w:val="Lbjegyzet-hivatkozs"/>
        </w:rPr>
        <w:footnoteRef/>
      </w:r>
      <w:r w:rsidRPr="00616D0D">
        <w:tab/>
        <w:t xml:space="preserve">Lásd a 2014/24/EU irányelv 71. cikke (5) bekezdésének harmadik </w:t>
      </w:r>
      <w:proofErr w:type="spellStart"/>
      <w:r w:rsidRPr="00616D0D">
        <w:t>albekezdését</w:t>
      </w:r>
      <w:proofErr w:type="spellEnd"/>
      <w:r w:rsidRPr="00616D0D">
        <w:t xml:space="preserve">, és a 2014/25/EU irányelv 88. cikke (5) bekezdésének harmadik </w:t>
      </w:r>
      <w:proofErr w:type="spellStart"/>
      <w:r w:rsidRPr="00616D0D">
        <w:t>albekezdését</w:t>
      </w:r>
      <w:proofErr w:type="spellEnd"/>
    </w:p>
  </w:footnote>
  <w:footnote w:id="24">
    <w:p w14:paraId="6443C4D3" w14:textId="77777777" w:rsidR="00537F78" w:rsidRPr="00616D0D" w:rsidRDefault="00537F78" w:rsidP="00AC4690">
      <w:pPr>
        <w:pStyle w:val="Lbjegyzetszveg"/>
        <w:spacing w:after="120"/>
      </w:pPr>
      <w:r w:rsidRPr="00616D0D">
        <w:rPr>
          <w:rStyle w:val="Lbjegyzet-hivatkozs"/>
        </w:rPr>
        <w:footnoteRef/>
      </w:r>
      <w:r w:rsidRPr="00616D0D">
        <w:tab/>
        <w:t>Ez a fejlesztés alatt álló előzetes verzió linkje. Amikor rendelkezésre áll a teljes kész verzió, annak linkje kerül feltüntetésre, vagy egyéb módon elérhető lesz.</w:t>
      </w:r>
    </w:p>
  </w:footnote>
  <w:footnote w:id="25">
    <w:p w14:paraId="16E2C3A6" w14:textId="77777777" w:rsidR="00537F78" w:rsidRPr="00616D0D" w:rsidRDefault="00537F78" w:rsidP="00AC4690">
      <w:pPr>
        <w:pStyle w:val="Lbjegyzetszveg"/>
        <w:spacing w:after="120"/>
      </w:pPr>
      <w:r w:rsidRPr="00616D0D">
        <w:rPr>
          <w:rStyle w:val="Lbjegyzet-hivatkozs"/>
        </w:rPr>
        <w:footnoteRef/>
      </w:r>
      <w:r w:rsidRPr="00616D0D">
        <w:tab/>
        <w:t xml:space="preserve">Összetettebb a helyzet a </w:t>
      </w:r>
      <w:r w:rsidRPr="00616D0D">
        <w:rPr>
          <w:b/>
        </w:rPr>
        <w:t>hirdetmény nélküli tárgyalásos eljárások</w:t>
      </w:r>
      <w:r w:rsidRPr="00616D0D">
        <w:t xml:space="preserve"> tekintetében, amelyekről a 2014/24/EU irányelv 32. cikke és a 2014/25/EU irányelv 50. cikke rendelkezik, mivel e rendelkezések igen eltérő valós helyzetekre vonatkoznak.</w:t>
      </w:r>
      <w:r w:rsidRPr="00616D0D">
        <w:tab/>
      </w:r>
      <w:r w:rsidRPr="00616D0D">
        <w:br/>
      </w:r>
      <w:proofErr w:type="gramStart"/>
      <w:r w:rsidRPr="00616D0D">
        <w:t>Egységes európai közbeszerzési dokumentum bekérése szükségtelen adminisztratív terhet jelentene, vagy egyéb tekintetben nem lenne helyénvaló 1) ahol csak egy, előre meghatározott résztvevő lehetséges (a két irányelvet tekintve, a 2014/24/EU irányelv 32. cikke (2) bekezdésének b) pontja, (3) bekezdésének b) és d) pontja, valamint (5) bekezdése, illetve a 2014/25/EU irányelv 50. cikkének c), e), f) és i) pontja), és 2) a sürgősségi helyzetből adódóan (a 2014/24/EU irányelv 32. cikke (2) bekezdésének c) pontja, illetve a 2014/25/EU irányelv 50. cikkének d) és h) pontja) vagy árutőzsdén jegyzett é</w:t>
      </w:r>
      <w:proofErr w:type="gramEnd"/>
      <w:r w:rsidRPr="00616D0D">
        <w:t xml:space="preserve">s </w:t>
      </w:r>
      <w:proofErr w:type="gramStart"/>
      <w:r w:rsidRPr="00616D0D">
        <w:t>vásárolt</w:t>
      </w:r>
      <w:proofErr w:type="gramEnd"/>
      <w:r w:rsidRPr="00616D0D">
        <w:t xml:space="preserve"> áruk esetében az ügylet egyéni sajátosságai miatt (a 2014/24/EU irányelv 32. cikke (3) bekezdésének c) pontja és a 2014/25/EU irányelv 50. cikkének g) pontja).</w:t>
      </w:r>
      <w:r w:rsidRPr="00616D0D">
        <w:tab/>
      </w:r>
      <w:r w:rsidRPr="00616D0D">
        <w:br/>
      </w:r>
      <w:proofErr w:type="gramStart"/>
      <w:r w:rsidRPr="00616D0D">
        <w:t>Másrészt az egységes európai közbeszerzési dokumentum teljes körűen szerepet játszana és azt be kellene kérni a fennmaradó esetekben, amelyekre az jellemző, hogy egynél több a lehetséges résztvevő, nincs sürgősségi helyzet, és az ügylethez nem kötődnek egyéni sajátosságok; ez érvényesül a 2014/24/EU irányelv 32. cikke (2) bekezdésének a) pontja, (3) bekezdésének a) pontja és (4) bekezdése, valamint a 2014/25/EU irányelv 50. cikkének a), b) és j) pontja tekintetében.</w:t>
      </w:r>
      <w:proofErr w:type="gramEnd"/>
      <w:r w:rsidRPr="00616D0D">
        <w:t xml:space="preserve"> </w:t>
      </w:r>
    </w:p>
  </w:footnote>
  <w:footnote w:id="26">
    <w:p w14:paraId="1478677D" w14:textId="77777777" w:rsidR="00537F78" w:rsidRPr="00616D0D" w:rsidRDefault="00537F78" w:rsidP="00AC4690">
      <w:pPr>
        <w:pStyle w:val="Lbjegyzetszveg"/>
        <w:spacing w:after="120"/>
      </w:pPr>
      <w:r w:rsidRPr="00616D0D">
        <w:rPr>
          <w:rStyle w:val="Lbjegyzet-hivatkozs"/>
        </w:rPr>
        <w:footnoteRef/>
      </w:r>
      <w:r w:rsidRPr="00616D0D">
        <w:tab/>
        <w:t>A 2014/24/EU irányelv 74–77. cikke, és a 2014/25/EU irányelv 91–94. cikke.</w:t>
      </w:r>
    </w:p>
  </w:footnote>
  <w:footnote w:id="27">
    <w:p w14:paraId="6A26D204" w14:textId="77777777" w:rsidR="00537F78" w:rsidRPr="00616D0D" w:rsidRDefault="00537F78" w:rsidP="00AC4690">
      <w:pPr>
        <w:pStyle w:val="Lbjegyzetszveg"/>
        <w:spacing w:after="120"/>
      </w:pPr>
      <w:r w:rsidRPr="00616D0D">
        <w:rPr>
          <w:rStyle w:val="Lbjegyzet-hivatkozs"/>
        </w:rPr>
        <w:footnoteRef/>
      </w:r>
      <w:r w:rsidRPr="00616D0D">
        <w:tab/>
        <w:t>Az Európai Parlament és a Tanács 2014. február 26-i 2014/23/EU irányelve a koncessziós szerződésekről (HL L 94., 2014.3.28</w:t>
      </w:r>
      <w:proofErr w:type="gramStart"/>
      <w:r w:rsidRPr="00616D0D">
        <w:t>.,</w:t>
      </w:r>
      <w:proofErr w:type="gramEnd"/>
      <w:r w:rsidRPr="00616D0D">
        <w:t xml:space="preserve"> 1. o.).</w:t>
      </w:r>
    </w:p>
  </w:footnote>
  <w:footnote w:id="28">
    <w:p w14:paraId="6E53D8B7" w14:textId="77777777" w:rsidR="00537F78" w:rsidRPr="00616D0D" w:rsidRDefault="00537F78" w:rsidP="00AC4690">
      <w:pPr>
        <w:pStyle w:val="Lbjegyzetszveg"/>
        <w:spacing w:after="120"/>
      </w:pPr>
      <w:r w:rsidRPr="00616D0D">
        <w:rPr>
          <w:rStyle w:val="Lbjegyzet-hivatkozs"/>
        </w:rPr>
        <w:footnoteRef/>
      </w:r>
      <w:r w:rsidRPr="00616D0D">
        <w:tab/>
        <w:t>Lásd a 2014/24/EU irányelv 90. cikkének (3) bekezdését.</w:t>
      </w:r>
    </w:p>
  </w:footnote>
  <w:footnote w:id="29">
    <w:p w14:paraId="21ADC896" w14:textId="77777777" w:rsidR="00537F78" w:rsidRPr="00616D0D" w:rsidRDefault="00537F78" w:rsidP="00AC4690">
      <w:pPr>
        <w:pStyle w:val="Lbjegyzetszveg"/>
        <w:spacing w:after="120"/>
      </w:pPr>
      <w:r w:rsidRPr="00616D0D">
        <w:rPr>
          <w:rStyle w:val="Lbjegyzet-hivatkozs"/>
        </w:rPr>
        <w:footnoteRef/>
      </w:r>
      <w:r w:rsidRPr="00616D0D">
        <w:tab/>
      </w:r>
      <w:proofErr w:type="spellStart"/>
      <w:r w:rsidRPr="00616D0D">
        <w:t>Pdf</w:t>
      </w:r>
      <w:proofErr w:type="spellEnd"/>
      <w:r w:rsidRPr="00616D0D">
        <w:t xml:space="preserve"> fájlként is el tudják készíteni egységes európai közbeszerzési dokumentumukat, amely elektronikus úton mellékletként elküldhető. Ahhoz, hogy a gazdasági szereplők a későbbiekben újra fel tudják használni az információt, a kitöltött egységes európai közbeszerzési dokumentumot megfelelő elektronikus formában kell elmenteniük (mint </w:t>
      </w:r>
      <w:proofErr w:type="gramStart"/>
      <w:r w:rsidRPr="00616D0D">
        <w:t>pl. .</w:t>
      </w:r>
      <w:proofErr w:type="spellStart"/>
      <w:r w:rsidRPr="00616D0D">
        <w:t>xml</w:t>
      </w:r>
      <w:proofErr w:type="spellEnd"/>
      <w:proofErr w:type="gramEnd"/>
      <w:r w:rsidRPr="00616D0D">
        <w:t>).</w:t>
      </w:r>
    </w:p>
  </w:footnote>
  <w:footnote w:id="30">
    <w:p w14:paraId="22F4EFBF" w14:textId="77777777" w:rsidR="00537F78" w:rsidRPr="00616D0D" w:rsidRDefault="00537F78" w:rsidP="00AC4690">
      <w:pPr>
        <w:pStyle w:val="Lbjegyzetszveg"/>
        <w:spacing w:after="120"/>
      </w:pPr>
      <w:r w:rsidRPr="00616D0D">
        <w:rPr>
          <w:rStyle w:val="Lbjegyzet-hivatkozs"/>
        </w:rPr>
        <w:footnoteRef/>
      </w:r>
      <w:r w:rsidRPr="00616D0D">
        <w:tab/>
        <w:t>Ez az eset lehetséges a legkisebb előírt árbevételnél, amelyet ilyen esetekben az egyes részek legnagyobb becsült értékének függvényében kell megállapítani.</w:t>
      </w:r>
    </w:p>
  </w:footnote>
  <w:footnote w:id="31">
    <w:p w14:paraId="299E3047" w14:textId="77777777" w:rsidR="00537F78" w:rsidRPr="00616D0D" w:rsidRDefault="00537F78" w:rsidP="00AC4690">
      <w:pPr>
        <w:pStyle w:val="Lbjegyzetszveg"/>
        <w:spacing w:after="120"/>
      </w:pPr>
      <w:r w:rsidRPr="00616D0D">
        <w:rPr>
          <w:rStyle w:val="Lbjegyzet-hivatkozs"/>
        </w:rPr>
        <w:footnoteRef/>
      </w:r>
      <w:r w:rsidRPr="00616D0D">
        <w:tab/>
        <w:t>Kivéve, ha az ajánlatkérő szervek vagy a közszolgáltató ajánlatkérők jelezték, hogy a követelmények teljesítéséről az első alkalommal elegendő az általános információ („igen”/„nem”). Erről a lehetőségről a további magyarázatot lásd lent.</w:t>
      </w:r>
    </w:p>
  </w:footnote>
  <w:footnote w:id="32">
    <w:p w14:paraId="34AEEEFB" w14:textId="77777777" w:rsidR="00537F78" w:rsidRPr="00616D0D" w:rsidRDefault="00537F78" w:rsidP="00AC4690">
      <w:pPr>
        <w:pStyle w:val="Lbjegyzetszveg"/>
        <w:spacing w:after="120"/>
      </w:pPr>
      <w:r w:rsidRPr="00616D0D">
        <w:rPr>
          <w:rStyle w:val="Lbjegyzet-hivatkozs"/>
        </w:rPr>
        <w:footnoteRef/>
      </w:r>
      <w:r w:rsidRPr="00616D0D">
        <w:tab/>
        <w:t>Az ilyen előírások lehetnek általános jellegűek, vagy szorítkozhatnak csak bizonyos helyzetekre, pl. csak nyílt eljárásoknál, vagy kétszakaszos eljárásoknál csak akkor, amikor minden részvételre jelentkezőt felhívnak a részvételre.</w:t>
      </w:r>
    </w:p>
  </w:footnote>
  <w:footnote w:id="33">
    <w:p w14:paraId="3612EF32" w14:textId="77777777" w:rsidR="00537F78" w:rsidRPr="00616D0D" w:rsidRDefault="00537F78" w:rsidP="00AC4690">
      <w:pPr>
        <w:pStyle w:val="Lbjegyzetszveg"/>
        <w:spacing w:after="120"/>
      </w:pPr>
      <w:r w:rsidRPr="00616D0D">
        <w:rPr>
          <w:rStyle w:val="Lbjegyzet-hivatkozs"/>
        </w:rPr>
        <w:footnoteRef/>
      </w:r>
      <w:r w:rsidRPr="00616D0D">
        <w:tab/>
        <w:t>Az Európai Parlament és a Tanács 1995. október 24-i 95/46/EK irányelve a személyes adatok feldolgozása vonatkozásában az egyének védelméről és az ilyen adatok szabad áramlásáról (HL L 281., 1995.11.23</w:t>
      </w:r>
      <w:proofErr w:type="gramStart"/>
      <w:r w:rsidRPr="00616D0D">
        <w:t>.,</w:t>
      </w:r>
      <w:proofErr w:type="gramEnd"/>
      <w:r w:rsidRPr="00616D0D">
        <w:t xml:space="preserve"> 31. o.).</w:t>
      </w:r>
    </w:p>
  </w:footnote>
  <w:footnote w:id="34">
    <w:p w14:paraId="0F6F2D1B" w14:textId="77777777" w:rsidR="00537F78" w:rsidRPr="00616D0D" w:rsidRDefault="00537F78" w:rsidP="00AC4690">
      <w:pPr>
        <w:pStyle w:val="Lbjegyzetszveg"/>
        <w:spacing w:after="120"/>
      </w:pPr>
      <w:r w:rsidRPr="00616D0D">
        <w:rPr>
          <w:rStyle w:val="Lbjegyzet-hivatkozs"/>
        </w:rPr>
        <w:footnoteRef/>
      </w:r>
      <w:r w:rsidRPr="00616D0D">
        <w:tab/>
        <w:t>Lásd a II. rész C. szakaszát.</w:t>
      </w:r>
    </w:p>
  </w:footnote>
  <w:footnote w:id="35">
    <w:p w14:paraId="3722136A" w14:textId="77777777" w:rsidR="00537F78" w:rsidRPr="00616D0D" w:rsidRDefault="00537F78" w:rsidP="00AC4690">
      <w:pPr>
        <w:pStyle w:val="Lbjegyzetszveg"/>
        <w:spacing w:after="120"/>
      </w:pPr>
      <w:r w:rsidRPr="00616D0D">
        <w:rPr>
          <w:rStyle w:val="Lbjegyzet-hivatkozs"/>
        </w:rPr>
        <w:footnoteRef/>
      </w:r>
      <w:r w:rsidRPr="00616D0D">
        <w:tab/>
        <w:t xml:space="preserve">Például, ha az ajánlatot és az azt kísérő egységes európai közbeszerzési dokumentumot nyílt eljárásban olyan e-mail útján küldik el, amely a szükséges típusú elektronikus aláírással van ellátva, akkor előfordulhat, hogy az egységes európai közbeszerzési dokumentumon további </w:t>
      </w:r>
      <w:proofErr w:type="gramStart"/>
      <w:r w:rsidRPr="00616D0D">
        <w:t>aláírás(</w:t>
      </w:r>
      <w:proofErr w:type="gramEnd"/>
      <w:r w:rsidRPr="00616D0D">
        <w:t>ok) nem szükséges(</w:t>
      </w:r>
      <w:proofErr w:type="spellStart"/>
      <w:r w:rsidRPr="00616D0D">
        <w:t>ek</w:t>
      </w:r>
      <w:proofErr w:type="spellEnd"/>
      <w:r w:rsidRPr="00616D0D">
        <w:t>). Az is lehetséges, hogy az egységes európai közbeszerzési dokumentumon elektronikus aláírás sem szükséges, amennyiben az egységes európai közbeszerzési dokumentum elektronikus közbeszerzési platformba van illesztve, és a platform használatához elektronikus hitelesítésre van szükség.</w:t>
      </w:r>
    </w:p>
  </w:footnote>
  <w:footnote w:id="36">
    <w:p w14:paraId="314FA299" w14:textId="77777777" w:rsidR="00537F78" w:rsidRPr="00616D0D" w:rsidRDefault="00537F78" w:rsidP="00AC4690">
      <w:pPr>
        <w:pStyle w:val="Lbjegyzetszveg"/>
        <w:spacing w:after="120"/>
      </w:pPr>
      <w:r w:rsidRPr="00616D0D">
        <w:rPr>
          <w:rStyle w:val="Lbjegyzet-hivatkozs"/>
        </w:rPr>
        <w:footnoteRef/>
      </w:r>
      <w:r w:rsidRPr="00616D0D">
        <w:tab/>
        <w:t xml:space="preserve">A 2014/25/EU irányelv 80. cikkének (2) bekezdése alapján a közszolgáltató ajánlatkérők – függetlenül attól, hogy ajánlatkérő szervek-e – eldönthetik, hogy alkalmazzák-e a 2014/24/EU irányelv 58. cikkében előírt kiválasztási szempontokat (IV. rész, </w:t>
      </w:r>
      <w:proofErr w:type="gramStart"/>
      <w:r w:rsidRPr="00616D0D">
        <w:t>A</w:t>
      </w:r>
      <w:proofErr w:type="gramEnd"/>
      <w:r w:rsidRPr="00616D0D">
        <w:t xml:space="preserve">., B. és C. szakasz). </w:t>
      </w:r>
    </w:p>
  </w:footnote>
  <w:footnote w:id="37">
    <w:p w14:paraId="571DA04C" w14:textId="77777777" w:rsidR="00537F78" w:rsidRPr="00616D0D" w:rsidRDefault="00537F78" w:rsidP="00AC4690">
      <w:pPr>
        <w:pStyle w:val="Lbjegyzetszveg"/>
        <w:spacing w:after="120"/>
      </w:pPr>
      <w:r w:rsidRPr="00616D0D">
        <w:rPr>
          <w:rStyle w:val="Lbjegyzet-hivatkozs"/>
        </w:rPr>
        <w:footnoteRef/>
      </w:r>
      <w:r w:rsidRPr="00616D0D">
        <w:tab/>
        <w:t>A 2014/25/EU irányelv nem írja elő kifejezetten a közszolgáltató ajánlatkérők számára az egységes európai közbeszerzési dokumentum alkalmazását minőségbiztosítási rendszerek és környezetvédelmi vezetési szabványok tekintetében (IV. rész, D. szakasz), azonban ezt gyakorlati okoknál fogva lehetővé kell tenni, mivel a 2014/24/EU irányelv 62. cikke és a 2014/25/EU irányelv 81. cikke lényegében ugyanaz.</w:t>
      </w:r>
    </w:p>
  </w:footnote>
  <w:footnote w:id="38">
    <w:p w14:paraId="269B5FD9" w14:textId="77777777" w:rsidR="00537F78" w:rsidRPr="00616D0D" w:rsidRDefault="00537F78" w:rsidP="00AC4690">
      <w:pPr>
        <w:pStyle w:val="Lbjegyzetszveg"/>
        <w:spacing w:after="120"/>
      </w:pPr>
      <w:r w:rsidRPr="00616D0D">
        <w:rPr>
          <w:rStyle w:val="Lbjegyzet-hivatkozs"/>
        </w:rPr>
        <w:footnoteRef/>
      </w:r>
      <w:r w:rsidRPr="00616D0D">
        <w:tab/>
        <w:t xml:space="preserve">A 2014/25/EU irányelv 77. cikkének (2) bekezdése és 78. cikkének (1) bekezdése értelmében a közszolgáltató ajánlatkérőknek objektív szabályok és szempontok alapján kell kiválasztaniuk a résztvevőket. A fent leírtak szerint ezek bizonyos esetekben lehetnek a 2014/24/EU irányelvben előírt szempontok, vagy lényegileg azonos rendelkezéseket foglalhatnak magukba (lásd a 9. és a 11. lábjegyzetet). Az objektív szabályok és szempontok azonban szintén vonatkozhatnak egy adott közszolgáltató ajánlatkérőre vagy egy adott közbeszerzési eljárásra. Az ilyen esetekhez azonban nem alkalmazható az egységes formanyomtatvány. </w:t>
      </w:r>
    </w:p>
  </w:footnote>
  <w:footnote w:id="39">
    <w:p w14:paraId="31B8D250" w14:textId="77777777" w:rsidR="00537F78" w:rsidRPr="00616D0D" w:rsidRDefault="00537F78" w:rsidP="00AC4690">
      <w:pPr>
        <w:pStyle w:val="Lbjegyzetszveg"/>
        <w:spacing w:after="120"/>
      </w:pPr>
      <w:r w:rsidRPr="00616D0D">
        <w:rPr>
          <w:rStyle w:val="Lbjegyzet-hivatkozs"/>
        </w:rPr>
        <w:footnoteRef/>
      </w:r>
      <w:r w:rsidRPr="00616D0D">
        <w:tab/>
      </w:r>
      <w:proofErr w:type="gramStart"/>
      <w:r w:rsidRPr="00616D0D">
        <w:t xml:space="preserve">A 2014/25/EU irányelv nem írja elő kifejezetten a közszolgáltató ajánlatkérők számára az egységes európai közbeszerzési dokumentum alkalmazását az alkalmasnak minősített részvételre jelentkezők számának csökkentése tekintetében (V. rész), azonban ezt gyakorlati okoknál fogva lehetővé kell tenni, mivel a 2014/24/EU irányelv 65. cikke és a 2014/25/EU irányelv 78. cikkének (2) bekezdése előírja, hogy e részvevők számának bármilyen csökkentését objektív és </w:t>
      </w:r>
      <w:proofErr w:type="spellStart"/>
      <w:r w:rsidRPr="00616D0D">
        <w:t>megkülönböztetésmentes</w:t>
      </w:r>
      <w:proofErr w:type="spellEnd"/>
      <w:r w:rsidRPr="00616D0D">
        <w:t xml:space="preserve"> szempontok vagy szabályok alapján kell végezni.</w:t>
      </w:r>
      <w:proofErr w:type="gramEnd"/>
    </w:p>
  </w:footnote>
  <w:footnote w:id="40">
    <w:p w14:paraId="1A690FAC" w14:textId="77777777" w:rsidR="00537F78" w:rsidRPr="00616D0D" w:rsidRDefault="00537F78"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616D0D">
        <w:rPr>
          <w:rStyle w:val="Lbjegyzet-hivatkozs"/>
        </w:rPr>
        <w:footnoteRef/>
      </w:r>
      <w:r w:rsidRPr="00616D0D">
        <w:tab/>
        <w:t xml:space="preserve">A Bizottság szervezeti egységei az elektronikus </w:t>
      </w:r>
      <w:proofErr w:type="spellStart"/>
      <w:r w:rsidRPr="00616D0D">
        <w:t>ESPD-szolgáltatást</w:t>
      </w:r>
      <w:proofErr w:type="spellEnd"/>
      <w:r w:rsidRPr="00616D0D">
        <w:t xml:space="preserve"> díjmentesen bocsátják az ajánlatkérő szervek, a közszolgáltató ajánlatkérők, a gazdasági szereplők, az elektronikus szolgáltatók és más érdekelt felek rendelkezésére.</w:t>
      </w:r>
    </w:p>
  </w:footnote>
  <w:footnote w:id="41">
    <w:p w14:paraId="4B8AED56" w14:textId="77777777" w:rsidR="00537F78" w:rsidRPr="00616D0D" w:rsidRDefault="00537F78"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616D0D">
        <w:rPr>
          <w:rStyle w:val="Lbjegyzet-hivatkozs"/>
        </w:rPr>
        <w:footnoteRef/>
      </w:r>
      <w:r w:rsidRPr="00616D0D">
        <w:tab/>
      </w:r>
      <w:r w:rsidRPr="00616D0D">
        <w:rPr>
          <w:b/>
        </w:rPr>
        <w:t>Ajánlatkérő szervek</w:t>
      </w:r>
      <w:r w:rsidRPr="00616D0D">
        <w:t xml:space="preserve"> részére: vagy az eljárást megindító felhívásként alkalmazott </w:t>
      </w:r>
      <w:r w:rsidRPr="00616D0D">
        <w:rPr>
          <w:b/>
        </w:rPr>
        <w:t>Előzetes tájékoztató</w:t>
      </w:r>
      <w:r w:rsidRPr="00616D0D">
        <w:t xml:space="preserve">, vagy </w:t>
      </w:r>
      <w:r w:rsidRPr="00616D0D">
        <w:rPr>
          <w:b/>
        </w:rPr>
        <w:t>Szerződési hirdetmény</w:t>
      </w:r>
      <w:r w:rsidRPr="00616D0D">
        <w:t>.</w:t>
      </w:r>
      <w:r w:rsidRPr="00616D0D">
        <w:br/>
      </w:r>
      <w:r w:rsidRPr="00616D0D">
        <w:rPr>
          <w:b/>
        </w:rPr>
        <w:t>Közszolgáltató ajánlatkérők</w:t>
      </w:r>
      <w:r w:rsidRPr="00616D0D">
        <w:t xml:space="preserve"> részére: az eljárást megindító felhívásként alkalmazott </w:t>
      </w:r>
      <w:r w:rsidRPr="00616D0D">
        <w:rPr>
          <w:b/>
        </w:rPr>
        <w:t>Időszakos előzetes tájékoztató</w:t>
      </w:r>
      <w:r w:rsidRPr="00616D0D">
        <w:t xml:space="preserve">, Szerződési hirdetmény, vagy a </w:t>
      </w:r>
      <w:r w:rsidRPr="00616D0D">
        <w:rPr>
          <w:b/>
        </w:rPr>
        <w:t>Minősítési rendszer meglétéről szóló hirdetmény</w:t>
      </w:r>
    </w:p>
  </w:footnote>
  <w:footnote w:id="42">
    <w:p w14:paraId="2BBFCA65" w14:textId="77777777" w:rsidR="00537F78" w:rsidRPr="00616D0D" w:rsidRDefault="00537F78"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616D0D">
        <w:rPr>
          <w:rStyle w:val="Lbjegyzet-hivatkozs"/>
        </w:rPr>
        <w:footnoteRef/>
      </w:r>
      <w:r w:rsidRPr="00616D0D">
        <w:tab/>
      </w:r>
      <w:r w:rsidRPr="00616D0D">
        <w:rPr>
          <w:i/>
        </w:rPr>
        <w:t>A vonatkozó hirdetmény I. szakaszának I.1 pontjából átmásolandó információ.</w:t>
      </w:r>
      <w:r w:rsidRPr="00616D0D">
        <w:t xml:space="preserve"> Közös közbeszerzés esetén kérjük feltüntetni minden résztvevő beszerző nevét.</w:t>
      </w:r>
    </w:p>
  </w:footnote>
  <w:footnote w:id="43">
    <w:p w14:paraId="77C44979" w14:textId="77777777" w:rsidR="00537F78" w:rsidRPr="00616D0D" w:rsidRDefault="00537F78"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616D0D">
        <w:rPr>
          <w:rStyle w:val="Lbjegyzet-hivatkozs"/>
        </w:rPr>
        <w:footnoteRef/>
      </w:r>
      <w:r w:rsidRPr="00616D0D">
        <w:tab/>
        <w:t>Lásd a vonatkozó hirdetmény II.1.1 és II.1.3 pontját.</w:t>
      </w:r>
    </w:p>
  </w:footnote>
  <w:footnote w:id="44">
    <w:p w14:paraId="40439D6B" w14:textId="77777777" w:rsidR="00537F78" w:rsidRPr="00616D0D" w:rsidRDefault="00537F78"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616D0D">
        <w:rPr>
          <w:rStyle w:val="Lbjegyzet-hivatkozs"/>
        </w:rPr>
        <w:footnoteRef/>
      </w:r>
      <w:r w:rsidRPr="00616D0D">
        <w:tab/>
        <w:t>Lásd a vonatkozó hirdetmény II.1.1 pontját.</w:t>
      </w:r>
    </w:p>
  </w:footnote>
  <w:footnote w:id="45">
    <w:p w14:paraId="7CFAF273" w14:textId="77777777" w:rsidR="00537F78" w:rsidRPr="00616D0D" w:rsidRDefault="00537F78"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616D0D">
        <w:rPr>
          <w:rStyle w:val="Lbjegyzet-hivatkozs"/>
        </w:rPr>
        <w:footnoteRef/>
      </w:r>
      <w:r w:rsidRPr="00616D0D">
        <w:tab/>
        <w:t>Kérjük, ismételje meg a kapcsolattartó személyekre vonatkozó információt, ahányszor szükséges.</w:t>
      </w:r>
    </w:p>
  </w:footnote>
  <w:footnote w:id="46">
    <w:p w14:paraId="42342B26" w14:textId="77777777" w:rsidR="00537F78" w:rsidRPr="00616D0D" w:rsidRDefault="00537F78"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616D0D">
        <w:rPr>
          <w:rStyle w:val="Lbjegyzet-hivatkozs"/>
        </w:rPr>
        <w:footnoteRef/>
      </w:r>
      <w:r w:rsidRPr="00616D0D">
        <w:tab/>
        <w:t xml:space="preserve">Lásd </w:t>
      </w:r>
      <w:r w:rsidRPr="00616D0D">
        <w:rPr>
          <w:rStyle w:val="DeltaViewInsertion"/>
          <w:b w:val="0"/>
        </w:rPr>
        <w:t>a Bizottság 2003. május 6-i ajánlását a mikro-, kis és középvállalkozások meghatározásáról (HL L 124., 2003.5.20</w:t>
      </w:r>
      <w:proofErr w:type="gramStart"/>
      <w:r w:rsidRPr="00616D0D">
        <w:rPr>
          <w:rStyle w:val="DeltaViewInsertion"/>
          <w:b w:val="0"/>
        </w:rPr>
        <w:t>.,</w:t>
      </w:r>
      <w:proofErr w:type="gramEnd"/>
      <w:r w:rsidRPr="00616D0D">
        <w:rPr>
          <w:rStyle w:val="DeltaViewInsertion"/>
          <w:b w:val="0"/>
        </w:rPr>
        <w:t xml:space="preserve"> 36. o.). Ez az információ csak statisztikai célból szükséges. </w:t>
      </w:r>
      <w:r w:rsidRPr="00616D0D">
        <w:br/>
      </w:r>
      <w:proofErr w:type="spellStart"/>
      <w:r w:rsidRPr="00616D0D">
        <w:rPr>
          <w:rStyle w:val="DeltaViewInsertion"/>
        </w:rPr>
        <w:t>Mikrovállalkozás</w:t>
      </w:r>
      <w:proofErr w:type="spellEnd"/>
      <w:r w:rsidRPr="00616D0D">
        <w:rPr>
          <w:rStyle w:val="DeltaViewInsertion"/>
        </w:rPr>
        <w:t>:</w:t>
      </w:r>
      <w:r w:rsidRPr="00616D0D">
        <w:rPr>
          <w:rStyle w:val="DeltaViewInsertion"/>
          <w:b w:val="0"/>
        </w:rPr>
        <w:t xml:space="preserve"> olyan vállalkozás, amely </w:t>
      </w:r>
      <w:r w:rsidRPr="00616D0D">
        <w:rPr>
          <w:rStyle w:val="DeltaViewInsertion"/>
        </w:rPr>
        <w:t>10-nél kevesebb főt foglalkoztat,</w:t>
      </w:r>
      <w:r w:rsidRPr="00616D0D">
        <w:rPr>
          <w:rStyle w:val="DeltaViewInsertion"/>
          <w:b w:val="0"/>
        </w:rPr>
        <w:t xml:space="preserve"> és amelynek éves forgalma és/vagy éves mérlegfőösszege </w:t>
      </w:r>
      <w:r w:rsidRPr="00616D0D">
        <w:rPr>
          <w:rStyle w:val="DeltaViewInsertion"/>
        </w:rPr>
        <w:t>nem haladja meg a 2 millió eurót</w:t>
      </w:r>
      <w:r w:rsidRPr="00616D0D">
        <w:rPr>
          <w:rStyle w:val="DeltaViewInsertion"/>
          <w:b w:val="0"/>
        </w:rPr>
        <w:t>.</w:t>
      </w:r>
      <w:r w:rsidRPr="00616D0D">
        <w:br/>
      </w:r>
      <w:r w:rsidRPr="00616D0D">
        <w:rPr>
          <w:rStyle w:val="DeltaViewInsertion"/>
        </w:rPr>
        <w:t>Kisvállalkozás:</w:t>
      </w:r>
      <w:r w:rsidRPr="00616D0D">
        <w:rPr>
          <w:rStyle w:val="DeltaViewInsertion"/>
          <w:b w:val="0"/>
        </w:rPr>
        <w:t xml:space="preserve"> olyan vállalkozás, amely </w:t>
      </w:r>
      <w:r w:rsidRPr="00616D0D">
        <w:rPr>
          <w:rStyle w:val="DeltaViewInsertion"/>
        </w:rPr>
        <w:t>50-nél kevesebb főt foglalkoztat</w:t>
      </w:r>
      <w:r w:rsidRPr="00616D0D">
        <w:rPr>
          <w:rStyle w:val="DeltaViewInsertion"/>
          <w:b w:val="0"/>
        </w:rPr>
        <w:t xml:space="preserve">, és amelynek éves forgalma és/vagy éves mérlegfőösszege </w:t>
      </w:r>
      <w:r w:rsidRPr="00616D0D">
        <w:rPr>
          <w:rStyle w:val="DeltaViewInsertion"/>
        </w:rPr>
        <w:t>nem haladja meg a 10 millió eurót</w:t>
      </w:r>
      <w:r w:rsidRPr="00616D0D">
        <w:rPr>
          <w:rStyle w:val="DeltaViewInsertion"/>
          <w:b w:val="0"/>
        </w:rPr>
        <w:t>;</w:t>
      </w:r>
      <w:r w:rsidRPr="00616D0D">
        <w:br/>
      </w:r>
      <w:r w:rsidRPr="00616D0D">
        <w:rPr>
          <w:rStyle w:val="DeltaViewInsertion"/>
        </w:rPr>
        <w:t xml:space="preserve">Középvállalkozás: olyan vállalkozás, amely nem mikro- és nem kisvállalkozás, és </w:t>
      </w:r>
      <w:r w:rsidRPr="00616D0D">
        <w:t xml:space="preserve">amely </w:t>
      </w:r>
      <w:r w:rsidRPr="00616D0D">
        <w:rPr>
          <w:b/>
        </w:rPr>
        <w:t>250-nél kevesebb főt foglalkoztat,</w:t>
      </w:r>
      <w:r w:rsidRPr="00616D0D">
        <w:t xml:space="preserve"> és amelynek </w:t>
      </w:r>
      <w:r w:rsidRPr="00616D0D">
        <w:rPr>
          <w:b/>
        </w:rPr>
        <w:t>éves forgalma nem haladja meg az 50 millió eurót</w:t>
      </w:r>
      <w:r w:rsidRPr="00616D0D">
        <w:t xml:space="preserve">, </w:t>
      </w:r>
      <w:r w:rsidRPr="00616D0D">
        <w:rPr>
          <w:b/>
          <w:i/>
        </w:rPr>
        <w:t>és/vagy</w:t>
      </w:r>
      <w:r w:rsidRPr="00616D0D">
        <w:t xml:space="preserve"> </w:t>
      </w:r>
      <w:r w:rsidRPr="00616D0D">
        <w:rPr>
          <w:b/>
        </w:rPr>
        <w:t>éves mérlegfőösszege nem haladja meg a 43 millió eurót</w:t>
      </w:r>
      <w:r w:rsidRPr="00616D0D">
        <w:t>.</w:t>
      </w:r>
    </w:p>
  </w:footnote>
  <w:footnote w:id="47">
    <w:p w14:paraId="666836EE" w14:textId="77777777" w:rsidR="00537F78" w:rsidRPr="00616D0D" w:rsidRDefault="00537F78"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616D0D">
        <w:rPr>
          <w:rStyle w:val="Lbjegyzet-hivatkozs"/>
        </w:rPr>
        <w:footnoteRef/>
      </w:r>
      <w:r w:rsidRPr="00616D0D">
        <w:tab/>
        <w:t xml:space="preserve">Lásd a szerződési hirdetmény III.1.5. </w:t>
      </w:r>
      <w:proofErr w:type="gramStart"/>
      <w:r w:rsidRPr="00616D0D">
        <w:t>pontját</w:t>
      </w:r>
      <w:proofErr w:type="gramEnd"/>
      <w:r w:rsidRPr="00616D0D">
        <w:t>.</w:t>
      </w:r>
    </w:p>
  </w:footnote>
  <w:footnote w:id="48">
    <w:p w14:paraId="47103867" w14:textId="77777777" w:rsidR="00537F78" w:rsidRPr="00616D0D" w:rsidRDefault="00537F78"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616D0D">
        <w:rPr>
          <w:rStyle w:val="Lbjegyzet-hivatkozs"/>
        </w:rPr>
        <w:footnoteRef/>
      </w:r>
      <w:r w:rsidRPr="00616D0D">
        <w:tab/>
        <w:t xml:space="preserve">Azaz fő célja a fogyatékossággal élő vagy hátrányos helyzetű személyek szociális és szakmai </w:t>
      </w:r>
      <w:bookmarkStart w:id="13" w:name="_DV_C939"/>
      <w:r w:rsidRPr="00616D0D">
        <w:t>beilleszkedése</w:t>
      </w:r>
      <w:bookmarkEnd w:id="13"/>
      <w:r w:rsidRPr="00616D0D">
        <w:t>.</w:t>
      </w:r>
    </w:p>
  </w:footnote>
  <w:footnote w:id="49">
    <w:p w14:paraId="5450AF7E" w14:textId="77777777" w:rsidR="00537F78" w:rsidRPr="00616D0D" w:rsidRDefault="00537F78"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616D0D">
        <w:rPr>
          <w:rStyle w:val="Lbjegyzet-hivatkozs"/>
        </w:rPr>
        <w:footnoteRef/>
      </w:r>
      <w:r w:rsidRPr="00616D0D">
        <w:tab/>
        <w:t>A hivatkozások és a minősítés, ha van ilyen, a tanúsításon szerepelnek.</w:t>
      </w:r>
    </w:p>
  </w:footnote>
  <w:footnote w:id="50">
    <w:p w14:paraId="36695A14" w14:textId="77777777" w:rsidR="00537F78" w:rsidRPr="00616D0D" w:rsidRDefault="00537F78"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616D0D">
        <w:rPr>
          <w:rStyle w:val="Lbjegyzet-hivatkozs"/>
        </w:rPr>
        <w:footnoteRef/>
      </w:r>
      <w:r w:rsidRPr="00616D0D">
        <w:tab/>
        <w:t>Nevezetesen egy csoport, konzorcium, közös vállalkozás vagy hasonló részeként.</w:t>
      </w:r>
    </w:p>
  </w:footnote>
  <w:footnote w:id="51">
    <w:p w14:paraId="02B17AED" w14:textId="77777777" w:rsidR="00537F78" w:rsidRPr="00616D0D" w:rsidRDefault="00537F78"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616D0D">
        <w:rPr>
          <w:rStyle w:val="Lbjegyzet-hivatkozs"/>
        </w:rPr>
        <w:footnoteRef/>
      </w:r>
      <w:r w:rsidRPr="00616D0D">
        <w:tab/>
        <w:t>Pl. a minőség-ellenőrzésben részt vevő műszaki szervezetek esetében: IV. rész C. szakasz, 3. pont.</w:t>
      </w:r>
    </w:p>
  </w:footnote>
  <w:footnote w:id="52">
    <w:p w14:paraId="6DC5786A" w14:textId="77777777" w:rsidR="00537F78" w:rsidRPr="00616D0D" w:rsidRDefault="00537F78"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616D0D">
        <w:rPr>
          <w:rStyle w:val="Lbjegyzet-hivatkozs"/>
        </w:rPr>
        <w:footnoteRef/>
      </w:r>
      <w:r w:rsidRPr="00616D0D">
        <w:tab/>
        <w:t>A szervezett bűnözés elleni küzdelemről szóló, 2008. október 24-i 2008/841/IB tanácsi kerethatározat (HL L 300., 2008.11.11</w:t>
      </w:r>
      <w:proofErr w:type="gramStart"/>
      <w:r w:rsidRPr="00616D0D">
        <w:t>.,</w:t>
      </w:r>
      <w:proofErr w:type="gramEnd"/>
      <w:r w:rsidRPr="00616D0D">
        <w:t xml:space="preserve"> 42. o.) 2. cikkében meghatározottak szerint.</w:t>
      </w:r>
    </w:p>
  </w:footnote>
  <w:footnote w:id="53">
    <w:p w14:paraId="4BA95BB1" w14:textId="77777777" w:rsidR="00537F78" w:rsidRPr="00616D0D" w:rsidRDefault="00537F78"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616D0D">
        <w:rPr>
          <w:rStyle w:val="Lbjegyzet-hivatkozs"/>
        </w:rPr>
        <w:footnoteRef/>
      </w:r>
      <w:r w:rsidRPr="00616D0D">
        <w:tab/>
        <w:t>Az Európai Közösségek tisztviselőit és az Európai Unió tagállamainak tisztviselőit érintő korrupció elleni küzdelemről szóló egyezmény</w:t>
      </w:r>
      <w:r w:rsidRPr="00616D0D">
        <w:rPr>
          <w:sz w:val="19"/>
          <w:szCs w:val="19"/>
        </w:rPr>
        <w:t xml:space="preserve"> </w:t>
      </w:r>
      <w:r w:rsidRPr="00616D0D">
        <w:t>(HL C 195., 1997.6.25</w:t>
      </w:r>
      <w:proofErr w:type="gramStart"/>
      <w:r w:rsidRPr="00616D0D">
        <w:t>.,</w:t>
      </w:r>
      <w:proofErr w:type="gramEnd"/>
      <w:r w:rsidRPr="00616D0D">
        <w:t xml:space="preserve"> 1. o.) 3. cikkében és a Tanács 2003. július 22-i, a magánszektorban tapasztalható korrupció elleni küzdelemről szóló 2003/568/IB kerethatározatának (HL L 192., 2003.7.31</w:t>
      </w:r>
      <w:proofErr w:type="gramStart"/>
      <w:r w:rsidRPr="00616D0D">
        <w:t>.,</w:t>
      </w:r>
      <w:proofErr w:type="gramEnd"/>
      <w:r w:rsidRPr="00616D0D">
        <w:t xml:space="preserve"> 54. o.) 2. cikke (1) bekezdésében meghatározottak szerint. Ez a kizárási ok magában foglalja az ajánlatkérő szerv (közszolgáltató ajánlatkérő) vagy a gazdasági szereplő nemzeti jogában meghatározott korrupciót is.</w:t>
      </w:r>
    </w:p>
  </w:footnote>
  <w:footnote w:id="54">
    <w:p w14:paraId="3B2F7655" w14:textId="77777777" w:rsidR="00537F78" w:rsidRPr="00616D0D" w:rsidRDefault="00537F78"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616D0D">
        <w:rPr>
          <w:rStyle w:val="Lbjegyzet-hivatkozs"/>
        </w:rPr>
        <w:footnoteRef/>
      </w:r>
      <w:r w:rsidRPr="00616D0D">
        <w:tab/>
        <w:t>Az Európai Közösségek pénzügyi érdekeinek védelméről szóló egyezmény 1. cikke értelmében (HL C 316., 1995.11.27</w:t>
      </w:r>
      <w:proofErr w:type="gramStart"/>
      <w:r w:rsidRPr="00616D0D">
        <w:t>.,</w:t>
      </w:r>
      <w:proofErr w:type="gramEnd"/>
      <w:r w:rsidRPr="00616D0D">
        <w:t xml:space="preserve"> 48. o.)</w:t>
      </w:r>
    </w:p>
  </w:footnote>
  <w:footnote w:id="55">
    <w:p w14:paraId="26DB7D56" w14:textId="77777777" w:rsidR="00537F78" w:rsidRPr="00616D0D" w:rsidRDefault="00537F78"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616D0D">
        <w:rPr>
          <w:rStyle w:val="Lbjegyzet-hivatkozs"/>
        </w:rPr>
        <w:footnoteRef/>
      </w:r>
      <w:r w:rsidRPr="00616D0D">
        <w:tab/>
        <w:t>A terrorizmus elleni küzdelemről szóló, 2002. június 13-i 2002/475/IB tanácsi kerethatározat (HL L 164., 2002.6.22</w:t>
      </w:r>
      <w:proofErr w:type="gramStart"/>
      <w:r w:rsidRPr="00616D0D">
        <w:t>.,</w:t>
      </w:r>
      <w:proofErr w:type="gramEnd"/>
      <w:r w:rsidRPr="00616D0D">
        <w:t xml:space="preserve"> 3. o.) 1. és 3. cikkében meghatározottak szerint. Ez a kizárási ok magában foglalja az említett kerethatározat 4. cikke szerinti, bűncselekményre való felbujtást, bűnsegélyt vagy kísérletet.</w:t>
      </w:r>
    </w:p>
  </w:footnote>
  <w:footnote w:id="56">
    <w:p w14:paraId="4D6419A5" w14:textId="77777777" w:rsidR="00537F78" w:rsidRPr="00616D0D" w:rsidRDefault="00537F78"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616D0D">
        <w:rPr>
          <w:rStyle w:val="Lbjegyzet-hivatkozs"/>
        </w:rPr>
        <w:footnoteRef/>
      </w:r>
      <w:r w:rsidRPr="00616D0D">
        <w:tab/>
        <w:t>A pénzügyi rendszereknek a pénzmosás, valamint terrorizmus finanszírozása céljára való felhasználásának megelőzéséről szóló, 2005. október 26-i 2005/60/EK európai parlamenti és tanácsi irányelv</w:t>
      </w:r>
      <w:r w:rsidRPr="00616D0D">
        <w:rPr>
          <w:rStyle w:val="DeltaViewInsertion"/>
          <w:b w:val="0"/>
          <w:color w:val="000000"/>
        </w:rPr>
        <w:t xml:space="preserve"> (HL L 309., 2005.11.25</w:t>
      </w:r>
      <w:proofErr w:type="gramStart"/>
      <w:r w:rsidRPr="00616D0D">
        <w:rPr>
          <w:rStyle w:val="DeltaViewInsertion"/>
          <w:b w:val="0"/>
          <w:color w:val="000000"/>
        </w:rPr>
        <w:t>.,</w:t>
      </w:r>
      <w:proofErr w:type="gramEnd"/>
      <w:r w:rsidRPr="00616D0D">
        <w:rPr>
          <w:rStyle w:val="DeltaViewInsertion"/>
          <w:b w:val="0"/>
          <w:color w:val="000000"/>
        </w:rPr>
        <w:t xml:space="preserve"> 15. o.) 1. cikkében meghatározottak szerint.</w:t>
      </w:r>
    </w:p>
  </w:footnote>
  <w:footnote w:id="57">
    <w:p w14:paraId="14389AC6" w14:textId="77777777" w:rsidR="00537F78" w:rsidRPr="00616D0D" w:rsidRDefault="00537F78"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rPr>
          <w:b/>
        </w:rPr>
      </w:pPr>
      <w:r w:rsidRPr="00616D0D">
        <w:rPr>
          <w:rStyle w:val="Lbjegyzet-hivatkozs"/>
        </w:rPr>
        <w:footnoteRef/>
      </w:r>
      <w:r w:rsidRPr="00616D0D">
        <w:tab/>
      </w:r>
      <w:r w:rsidRPr="00616D0D">
        <w:rPr>
          <w:rStyle w:val="DeltaViewInsertion"/>
          <w:b w:val="0"/>
        </w:rPr>
        <w:t>Az emberkereskedelem megelőzéséről, és az ellene folytatott küzdelemről, az áldozatok védelméről,</w:t>
      </w:r>
      <w:r w:rsidRPr="00616D0D">
        <w:rPr>
          <w:rStyle w:val="DeltaViewInsertion"/>
          <w:b w:val="0"/>
          <w:color w:val="000000"/>
        </w:rPr>
        <w:t xml:space="preserve"> valamint a 2002/629/IB tanácsi kerethatározat felváltásáról szóló, </w:t>
      </w:r>
      <w:r w:rsidRPr="00616D0D">
        <w:rPr>
          <w:rStyle w:val="DeltaViewInsertion"/>
          <w:b w:val="0"/>
        </w:rPr>
        <w:t>2011. április 5-i</w:t>
      </w:r>
      <w:r w:rsidRPr="00616D0D">
        <w:rPr>
          <w:rStyle w:val="DeltaViewInsertion"/>
          <w:b w:val="0"/>
          <w:color w:val="000000"/>
        </w:rPr>
        <w:t xml:space="preserve"> 2011/36/EU e</w:t>
      </w:r>
      <w:r w:rsidRPr="00616D0D">
        <w:rPr>
          <w:rStyle w:val="DeltaViewInsertion"/>
          <w:b w:val="0"/>
        </w:rPr>
        <w:t xml:space="preserve">urópai parlamenti és tanácsi </w:t>
      </w:r>
      <w:r w:rsidRPr="00616D0D">
        <w:rPr>
          <w:rStyle w:val="DeltaViewInsertion"/>
          <w:b w:val="0"/>
          <w:color w:val="000000"/>
        </w:rPr>
        <w:t>irányelv (HL L 101., 2011.4.15</w:t>
      </w:r>
      <w:proofErr w:type="gramStart"/>
      <w:r w:rsidRPr="00616D0D">
        <w:rPr>
          <w:rStyle w:val="DeltaViewInsertion"/>
          <w:b w:val="0"/>
          <w:color w:val="000000"/>
        </w:rPr>
        <w:t>.,</w:t>
      </w:r>
      <w:proofErr w:type="gramEnd"/>
      <w:r w:rsidRPr="00616D0D">
        <w:rPr>
          <w:rStyle w:val="DeltaViewInsertion"/>
          <w:b w:val="0"/>
          <w:color w:val="000000"/>
        </w:rPr>
        <w:t xml:space="preserve"> 1. o.) 2. cikkében meghatározottak szerint.</w:t>
      </w:r>
    </w:p>
  </w:footnote>
  <w:footnote w:id="58">
    <w:p w14:paraId="5A964A83" w14:textId="77777777" w:rsidR="00537F78" w:rsidRPr="00616D0D" w:rsidRDefault="00537F78"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616D0D">
        <w:rPr>
          <w:rStyle w:val="Lbjegyzet-hivatkozs"/>
        </w:rPr>
        <w:footnoteRef/>
      </w:r>
      <w:r w:rsidRPr="00616D0D">
        <w:tab/>
        <w:t>Kérjük, szükség szerint ismételje.</w:t>
      </w:r>
    </w:p>
  </w:footnote>
  <w:footnote w:id="59">
    <w:p w14:paraId="52B5605A" w14:textId="77777777" w:rsidR="00537F78" w:rsidRPr="00616D0D" w:rsidRDefault="00537F78"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616D0D">
        <w:rPr>
          <w:rStyle w:val="Lbjegyzet-hivatkozs"/>
        </w:rPr>
        <w:footnoteRef/>
      </w:r>
      <w:r w:rsidRPr="00616D0D">
        <w:tab/>
        <w:t>Kérjük, szükség szerint ismételje.</w:t>
      </w:r>
    </w:p>
  </w:footnote>
  <w:footnote w:id="60">
    <w:p w14:paraId="133E3198" w14:textId="77777777" w:rsidR="00537F78" w:rsidRPr="00616D0D" w:rsidRDefault="00537F78"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616D0D">
        <w:rPr>
          <w:rStyle w:val="Lbjegyzet-hivatkozs"/>
        </w:rPr>
        <w:footnoteRef/>
      </w:r>
      <w:r w:rsidRPr="00616D0D">
        <w:tab/>
        <w:t>Kérjük, szükség szerint ismételje.</w:t>
      </w:r>
    </w:p>
  </w:footnote>
  <w:footnote w:id="61">
    <w:p w14:paraId="54013FFA" w14:textId="77777777" w:rsidR="00537F78" w:rsidRPr="00616D0D" w:rsidRDefault="00537F78"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616D0D">
        <w:rPr>
          <w:rStyle w:val="Lbjegyzet-hivatkozs"/>
        </w:rPr>
        <w:footnoteRef/>
      </w:r>
      <w:r w:rsidRPr="00616D0D">
        <w:tab/>
        <w:t>A 2014/24/EU irányelv 57. cikke (6) bekezdését végrehajtó nemzeti rendelkezésekkel összhangban.</w:t>
      </w:r>
    </w:p>
  </w:footnote>
  <w:footnote w:id="62">
    <w:p w14:paraId="4F0036A8" w14:textId="77777777" w:rsidR="00537F78" w:rsidRPr="00616D0D" w:rsidRDefault="00537F78"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616D0D">
        <w:rPr>
          <w:rStyle w:val="Lbjegyzet-hivatkozs"/>
        </w:rPr>
        <w:footnoteRef/>
      </w:r>
      <w:r w:rsidRPr="00616D0D">
        <w:tab/>
        <w:t xml:space="preserve">Az elkövetett bűncselekmény jellegét figyelembe véve (egyszeri, ismételt, </w:t>
      </w:r>
      <w:proofErr w:type="gramStart"/>
      <w:r w:rsidRPr="00616D0D">
        <w:t>szisztematikus .</w:t>
      </w:r>
      <w:proofErr w:type="gramEnd"/>
      <w:r w:rsidRPr="00616D0D">
        <w:t xml:space="preserve">..) a magyarázatnak tükröznie kell e megtett intézkedések megfelelőségét. </w:t>
      </w:r>
    </w:p>
  </w:footnote>
  <w:footnote w:id="63">
    <w:p w14:paraId="563DA6E4" w14:textId="77777777" w:rsidR="00537F78" w:rsidRPr="00616D0D" w:rsidRDefault="00537F78"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616D0D">
        <w:rPr>
          <w:rStyle w:val="Lbjegyzet-hivatkozs"/>
        </w:rPr>
        <w:footnoteRef/>
      </w:r>
      <w:r w:rsidRPr="00616D0D">
        <w:tab/>
        <w:t>Kérjük, szükség szerint ismételje.</w:t>
      </w:r>
    </w:p>
  </w:footnote>
  <w:footnote w:id="64">
    <w:p w14:paraId="16386D32" w14:textId="77777777" w:rsidR="00537F78" w:rsidRPr="00616D0D" w:rsidRDefault="00537F78"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616D0D">
        <w:rPr>
          <w:rStyle w:val="Lbjegyzet-hivatkozs"/>
        </w:rPr>
        <w:footnoteRef/>
      </w:r>
      <w:r w:rsidRPr="00616D0D">
        <w:tab/>
        <w:t>Lásd a 2014/24/EU irányelv 57. cikkének (4) bekezdését.</w:t>
      </w:r>
    </w:p>
  </w:footnote>
  <w:footnote w:id="65">
    <w:p w14:paraId="0DC1CE04" w14:textId="77777777" w:rsidR="00537F78" w:rsidRPr="00616D0D" w:rsidRDefault="00537F78"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616D0D">
        <w:rPr>
          <w:rStyle w:val="Lbjegyzet-hivatkozs"/>
        </w:rPr>
        <w:footnoteRef/>
      </w:r>
      <w:r w:rsidRPr="00616D0D">
        <w:tab/>
        <w:t>E közbeszerzés alkalmazásában a nemzeti jogban, a vonatkozó hirdetményben vagy a közbeszerzési dokumentumokban vagy a 2014/24/EU irányelv 18. cikke (2) bekezdésében hivatkozottak szerint</w:t>
      </w:r>
    </w:p>
  </w:footnote>
  <w:footnote w:id="66">
    <w:p w14:paraId="5F09216E" w14:textId="77777777" w:rsidR="00537F78" w:rsidRPr="00616D0D" w:rsidRDefault="00537F78"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616D0D">
        <w:rPr>
          <w:rStyle w:val="Lbjegyzet-hivatkozs"/>
        </w:rPr>
        <w:footnoteRef/>
      </w:r>
      <w:r w:rsidRPr="00616D0D">
        <w:tab/>
        <w:t>Lásd a nemzeti jogot, a vonatkozó hirdetményt vagy a közbeszerzési dokumentumokat.</w:t>
      </w:r>
    </w:p>
  </w:footnote>
  <w:footnote w:id="67">
    <w:p w14:paraId="7C5458B7" w14:textId="77777777" w:rsidR="00537F78" w:rsidRPr="00616D0D" w:rsidRDefault="00537F78"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616D0D">
        <w:rPr>
          <w:rStyle w:val="Lbjegyzet-hivatkozs"/>
        </w:rPr>
        <w:footnoteRef/>
      </w:r>
      <w:r w:rsidRPr="00616D0D">
        <w:tab/>
        <w:t xml:space="preserve">Ezt az információt </w:t>
      </w:r>
      <w:r w:rsidRPr="00616D0D">
        <w:rPr>
          <w:b/>
        </w:rPr>
        <w:t>nem</w:t>
      </w:r>
      <w:r w:rsidRPr="00616D0D">
        <w:t xml:space="preserve"> kell megadni abban az esetben, ha az a)–f) pontokban fölsorolt esetek valamelyikében a gazdasági szereplők kizárását a nemzeti jog </w:t>
      </w:r>
      <w:r w:rsidRPr="00616D0D">
        <w:rPr>
          <w:b/>
        </w:rPr>
        <w:t>kötelezővé</w:t>
      </w:r>
      <w:r w:rsidRPr="00616D0D">
        <w:t xml:space="preserve"> tette </w:t>
      </w:r>
      <w:r w:rsidRPr="00616D0D">
        <w:rPr>
          <w:b/>
        </w:rPr>
        <w:t>az eltérés lehetősége nélkül</w:t>
      </w:r>
      <w:r w:rsidRPr="00616D0D">
        <w:t xml:space="preserve"> abban az esetben, ha a gazdasági szereplő mindazonáltal képes a szerződés teljesítésére.</w:t>
      </w:r>
    </w:p>
  </w:footnote>
  <w:footnote w:id="68">
    <w:p w14:paraId="4ADC69ED" w14:textId="77777777" w:rsidR="00537F78" w:rsidRPr="00616D0D" w:rsidRDefault="00537F78"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616D0D">
        <w:rPr>
          <w:rStyle w:val="Lbjegyzet-hivatkozs"/>
        </w:rPr>
        <w:footnoteRef/>
      </w:r>
      <w:r w:rsidRPr="00616D0D">
        <w:tab/>
        <w:t>Adott esetben lásd a nemzeti jog, a vonatkozó hirdetmény vagy a közbeszerzési dokumentumok meghatározásait.</w:t>
      </w:r>
    </w:p>
  </w:footnote>
  <w:footnote w:id="69">
    <w:p w14:paraId="04D89646" w14:textId="77777777" w:rsidR="00537F78" w:rsidRPr="00616D0D" w:rsidRDefault="00537F78"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616D0D">
        <w:rPr>
          <w:rStyle w:val="Lbjegyzet-hivatkozs"/>
        </w:rPr>
        <w:footnoteRef/>
      </w:r>
      <w:r w:rsidRPr="00616D0D">
        <w:tab/>
        <w:t>A nemzeti jogban, a vonatkozó hirdetményben vagy a közbeszerzési dokumentumokban jelzettek szerint.</w:t>
      </w:r>
    </w:p>
  </w:footnote>
  <w:footnote w:id="70">
    <w:p w14:paraId="0409A17F" w14:textId="77777777" w:rsidR="00537F78" w:rsidRPr="00616D0D" w:rsidRDefault="00537F78"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616D0D">
        <w:rPr>
          <w:rStyle w:val="Lbjegyzet-hivatkozs"/>
        </w:rPr>
        <w:footnoteRef/>
      </w:r>
      <w:r w:rsidRPr="00616D0D">
        <w:tab/>
        <w:t>Kérjük, szükség szerint ismételje.</w:t>
      </w:r>
    </w:p>
  </w:footnote>
  <w:footnote w:id="71">
    <w:p w14:paraId="0085431B" w14:textId="77777777" w:rsidR="00537F78" w:rsidRPr="00616D0D" w:rsidRDefault="00537F78"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616D0D">
        <w:rPr>
          <w:rStyle w:val="Lbjegyzet-hivatkozs"/>
        </w:rPr>
        <w:footnoteRef/>
      </w:r>
      <w:r w:rsidRPr="00616D0D">
        <w:tab/>
        <w:t xml:space="preserve">A 2014/24/EU irányelv XI. mellékletében leírtak szerint </w:t>
      </w:r>
      <w:r w:rsidRPr="00616D0D">
        <w:rPr>
          <w:b/>
          <w:i/>
        </w:rPr>
        <w:t>egyes tagállamok gazdasági szereplőinek egyes esetekben az adott mellékletben meghatározott egyéb követelményeknek is meg kell felelniük</w:t>
      </w:r>
      <w:r w:rsidRPr="00616D0D">
        <w:t>.</w:t>
      </w:r>
    </w:p>
  </w:footnote>
  <w:footnote w:id="72">
    <w:p w14:paraId="136C1E9B" w14:textId="77777777" w:rsidR="00537F78" w:rsidRPr="00616D0D" w:rsidRDefault="00537F78"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616D0D">
        <w:rPr>
          <w:rStyle w:val="Lbjegyzet-hivatkozs"/>
        </w:rPr>
        <w:footnoteRef/>
      </w:r>
      <w:r w:rsidRPr="00616D0D">
        <w:tab/>
        <w:t>Csak amennyiben a vonatkozó hirdetmény vagy a közbeszerzési dokumentumok lehetővé teszik.</w:t>
      </w:r>
    </w:p>
  </w:footnote>
  <w:footnote w:id="73">
    <w:p w14:paraId="35DED1D7" w14:textId="77777777" w:rsidR="00537F78" w:rsidRPr="00616D0D" w:rsidRDefault="00537F78"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616D0D">
        <w:rPr>
          <w:rStyle w:val="Lbjegyzet-hivatkozs"/>
        </w:rPr>
        <w:footnoteRef/>
      </w:r>
      <w:r w:rsidRPr="00616D0D">
        <w:tab/>
        <w:t>Csak amennyiben a vonatkozó hirdetmény vagy a közbeszerzési dokumentumok lehetővé teszik.</w:t>
      </w:r>
    </w:p>
  </w:footnote>
  <w:footnote w:id="74">
    <w:p w14:paraId="4024E68E" w14:textId="77777777" w:rsidR="00537F78" w:rsidRPr="00616D0D" w:rsidRDefault="00537F78"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616D0D">
        <w:rPr>
          <w:rStyle w:val="Lbjegyzet-hivatkozs"/>
        </w:rPr>
        <w:footnoteRef/>
      </w:r>
      <w:r w:rsidRPr="00616D0D">
        <w:tab/>
        <w:t>Pl. az eszközök és a források aránya.</w:t>
      </w:r>
    </w:p>
  </w:footnote>
  <w:footnote w:id="75">
    <w:p w14:paraId="62ADB5A4" w14:textId="77777777" w:rsidR="00537F78" w:rsidRPr="00616D0D" w:rsidRDefault="00537F78"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616D0D">
        <w:rPr>
          <w:rStyle w:val="Lbjegyzet-hivatkozs"/>
        </w:rPr>
        <w:footnoteRef/>
      </w:r>
      <w:r w:rsidRPr="00616D0D">
        <w:tab/>
        <w:t>Pl. az eszközök és a források aránya.</w:t>
      </w:r>
    </w:p>
  </w:footnote>
  <w:footnote w:id="76">
    <w:p w14:paraId="3D1E4F89" w14:textId="77777777" w:rsidR="00537F78" w:rsidRPr="00616D0D" w:rsidRDefault="00537F78"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616D0D">
        <w:rPr>
          <w:rStyle w:val="Lbjegyzet-hivatkozs"/>
        </w:rPr>
        <w:footnoteRef/>
      </w:r>
      <w:r w:rsidRPr="00616D0D">
        <w:tab/>
        <w:t>Kérjük, szükség szerint ismételje.</w:t>
      </w:r>
    </w:p>
  </w:footnote>
  <w:footnote w:id="77">
    <w:p w14:paraId="4EDE1761" w14:textId="77777777" w:rsidR="00537F78" w:rsidRPr="00616D0D" w:rsidRDefault="00537F78"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616D0D">
        <w:rPr>
          <w:rStyle w:val="Lbjegyzet-hivatkozs"/>
        </w:rPr>
        <w:footnoteRef/>
      </w:r>
      <w:r w:rsidRPr="00616D0D">
        <w:tab/>
        <w:t xml:space="preserve">Az ajánlatkérő szervek nem </w:t>
      </w:r>
      <w:proofErr w:type="gramStart"/>
      <w:r w:rsidRPr="00616D0D">
        <w:t>több, mint</w:t>
      </w:r>
      <w:proofErr w:type="gramEnd"/>
      <w:r w:rsidRPr="00616D0D">
        <w:t xml:space="preserve"> öt évet </w:t>
      </w:r>
      <w:r w:rsidRPr="00616D0D">
        <w:rPr>
          <w:b/>
        </w:rPr>
        <w:t>írhatnak elő</w:t>
      </w:r>
      <w:r w:rsidRPr="00616D0D">
        <w:t xml:space="preserve">, és </w:t>
      </w:r>
      <w:r w:rsidRPr="00616D0D">
        <w:rPr>
          <w:b/>
        </w:rPr>
        <w:t>elfogadhatnak</w:t>
      </w:r>
      <w:r w:rsidRPr="00616D0D">
        <w:t xml:space="preserve"> öt évnél </w:t>
      </w:r>
      <w:r w:rsidRPr="00616D0D">
        <w:rPr>
          <w:b/>
        </w:rPr>
        <w:t>régebbi</w:t>
      </w:r>
      <w:r w:rsidRPr="00616D0D">
        <w:t xml:space="preserve"> tapasztalatot.</w:t>
      </w:r>
    </w:p>
  </w:footnote>
  <w:footnote w:id="78">
    <w:p w14:paraId="3933D18F" w14:textId="77777777" w:rsidR="00537F78" w:rsidRPr="00616D0D" w:rsidRDefault="00537F78"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616D0D">
        <w:rPr>
          <w:rStyle w:val="Lbjegyzet-hivatkozs"/>
        </w:rPr>
        <w:footnoteRef/>
      </w:r>
      <w:r w:rsidRPr="00616D0D">
        <w:tab/>
        <w:t xml:space="preserve">Az ajánlatkérő szervek nem </w:t>
      </w:r>
      <w:proofErr w:type="gramStart"/>
      <w:r w:rsidRPr="00616D0D">
        <w:t>több, mint</w:t>
      </w:r>
      <w:proofErr w:type="gramEnd"/>
      <w:r w:rsidRPr="00616D0D">
        <w:t xml:space="preserve"> három évet </w:t>
      </w:r>
      <w:r w:rsidRPr="00616D0D">
        <w:rPr>
          <w:b/>
        </w:rPr>
        <w:t>írhatnak elő</w:t>
      </w:r>
      <w:r w:rsidRPr="00616D0D">
        <w:t xml:space="preserve">, és </w:t>
      </w:r>
      <w:r w:rsidRPr="00616D0D">
        <w:rPr>
          <w:b/>
        </w:rPr>
        <w:t>elfogadhatnak</w:t>
      </w:r>
      <w:r w:rsidRPr="00616D0D">
        <w:t xml:space="preserve"> három évnél </w:t>
      </w:r>
      <w:r w:rsidRPr="00616D0D">
        <w:rPr>
          <w:b/>
        </w:rPr>
        <w:t>régebbi</w:t>
      </w:r>
      <w:r w:rsidRPr="00616D0D">
        <w:t xml:space="preserve"> tapasztalatot.</w:t>
      </w:r>
    </w:p>
  </w:footnote>
  <w:footnote w:id="79">
    <w:p w14:paraId="13FB3551" w14:textId="77777777" w:rsidR="00537F78" w:rsidRPr="00616D0D" w:rsidRDefault="00537F78"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616D0D">
        <w:rPr>
          <w:rStyle w:val="Lbjegyzet-hivatkozs"/>
        </w:rPr>
        <w:footnoteRef/>
      </w:r>
      <w:r w:rsidRPr="00616D0D">
        <w:tab/>
        <w:t xml:space="preserve">Vagyis </w:t>
      </w:r>
      <w:r w:rsidRPr="00616D0D">
        <w:rPr>
          <w:b/>
          <w:u w:val="single"/>
        </w:rPr>
        <w:t>minden</w:t>
      </w:r>
      <w:r w:rsidRPr="00616D0D">
        <w:t xml:space="preserve"> megrendelőt fel kell sorolni, és a listának tartalmaznia kell mind a közületi, mind pedig a magánmegrendelőket az érintett szállítások vagy szolgáltatások tekintetében.</w:t>
      </w:r>
    </w:p>
  </w:footnote>
  <w:footnote w:id="80">
    <w:p w14:paraId="27391A27" w14:textId="77777777" w:rsidR="00537F78" w:rsidRPr="00616D0D" w:rsidRDefault="00537F78"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616D0D">
        <w:rPr>
          <w:rStyle w:val="Lbjegyzet-hivatkozs"/>
        </w:rPr>
        <w:footnoteRef/>
      </w:r>
      <w:r w:rsidRPr="00616D0D">
        <w:tab/>
        <w:t>Azon szakemberekre és műszaki szervezetekre vonatkozóan, akiket/amelyeket nem közvetlenül a gazdasági szereplő vállalkozása alkalmaz, ám akik/amelyek kapacitását a gazdasági szereplő igénybe veszi, a II. rész C. szakaszában meghatározottak szerint, külön-külön egységes európai közbeszerzési dokumentumot kell kitölteni.</w:t>
      </w:r>
    </w:p>
  </w:footnote>
  <w:footnote w:id="81">
    <w:p w14:paraId="54AD06B6" w14:textId="77777777" w:rsidR="00537F78" w:rsidRPr="00616D0D" w:rsidRDefault="00537F78"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616D0D">
        <w:rPr>
          <w:rStyle w:val="Lbjegyzet-hivatkozs"/>
        </w:rPr>
        <w:footnoteRef/>
      </w:r>
      <w:r w:rsidRPr="00616D0D">
        <w:tab/>
        <w:t>A vizsgálatot az ajánlatkérő szerv vagy – amennyiben az utóbbi ezt jóváhagyja – nevében a szállító/szolgáltató székhelye szerinti ország egy erre illetékes hivatalos szerve végezheti el.</w:t>
      </w:r>
    </w:p>
  </w:footnote>
  <w:footnote w:id="82">
    <w:p w14:paraId="0CE744F8" w14:textId="77777777" w:rsidR="00537F78" w:rsidRPr="00616D0D" w:rsidRDefault="00537F78"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616D0D">
        <w:rPr>
          <w:rStyle w:val="Lbjegyzet-hivatkozs"/>
        </w:rPr>
        <w:footnoteRef/>
      </w:r>
      <w:r w:rsidRPr="00616D0D">
        <w:tab/>
        <w:t xml:space="preserve">Felhívjuk a figyelmet, hogy amennyiben a gazdasági szereplő úgy </w:t>
      </w:r>
      <w:r w:rsidRPr="00616D0D">
        <w:rPr>
          <w:b/>
        </w:rPr>
        <w:t>határozott</w:t>
      </w:r>
      <w:r w:rsidRPr="00616D0D">
        <w:t xml:space="preserve">, hogy a szerződés egy részére alvállalkozói szerződést köt, </w:t>
      </w:r>
      <w:r w:rsidRPr="00616D0D">
        <w:rPr>
          <w:b/>
        </w:rPr>
        <w:t>és</w:t>
      </w:r>
      <w:r w:rsidRPr="00616D0D">
        <w:t xml:space="preserve"> az alvállalkozó kapacitásait igénybe veszi annak a résznek a teljesítéséhez, akkor kérjük, hogy mindegyik ilyen alvállalkozóra nézve külön egységes európai közbeszerzési dokumentumot töltsön ki, lásd a fenti II. rész C. szakaszát.</w:t>
      </w:r>
    </w:p>
  </w:footnote>
  <w:footnote w:id="83">
    <w:p w14:paraId="1F4D9132" w14:textId="77777777" w:rsidR="00537F78" w:rsidRPr="00616D0D" w:rsidRDefault="00537F78"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616D0D">
        <w:rPr>
          <w:rStyle w:val="Lbjegyzet-hivatkozs"/>
        </w:rPr>
        <w:footnoteRef/>
      </w:r>
      <w:r w:rsidRPr="00616D0D">
        <w:tab/>
        <w:t>Kérjük, egyértelműen adja meg, melyik elemre vonatkozik a válasz.</w:t>
      </w:r>
    </w:p>
  </w:footnote>
  <w:footnote w:id="84">
    <w:p w14:paraId="7DC8005B" w14:textId="77777777" w:rsidR="00537F78" w:rsidRPr="00616D0D" w:rsidRDefault="00537F78"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616D0D">
        <w:rPr>
          <w:rStyle w:val="Lbjegyzet-hivatkozs"/>
        </w:rPr>
        <w:footnoteRef/>
      </w:r>
      <w:r w:rsidRPr="00616D0D">
        <w:tab/>
        <w:t>Kérjük, szükség szerint ismételje.</w:t>
      </w:r>
    </w:p>
  </w:footnote>
  <w:footnote w:id="85">
    <w:p w14:paraId="7CC2910D" w14:textId="77777777" w:rsidR="00537F78" w:rsidRPr="00616D0D" w:rsidRDefault="00537F78"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616D0D">
        <w:rPr>
          <w:rStyle w:val="Lbjegyzet-hivatkozs"/>
        </w:rPr>
        <w:footnoteRef/>
      </w:r>
      <w:r w:rsidRPr="00616D0D">
        <w:tab/>
        <w:t>Kérjük, szükség szerint ismételje.</w:t>
      </w:r>
    </w:p>
  </w:footnote>
  <w:footnote w:id="86">
    <w:p w14:paraId="4F439270" w14:textId="77777777" w:rsidR="00537F78" w:rsidRPr="00616D0D" w:rsidRDefault="00537F78"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616D0D">
        <w:rPr>
          <w:rStyle w:val="Lbjegyzet-hivatkozs"/>
        </w:rPr>
        <w:footnoteRef/>
      </w:r>
      <w:r w:rsidRPr="00616D0D">
        <w:tab/>
        <w:t xml:space="preserve">Feltéve, hogy a gazdasági szereplő megadta a szükséges információt </w:t>
      </w:r>
      <w:r w:rsidRPr="00616D0D">
        <w:rPr>
          <w:i/>
        </w:rPr>
        <w:t>(internetcím, a kibocsátó hatóság vagy testület, a dokumentáció pontos hivatkozási adatai), amely ezt lehetővé teszi az ajánlatkérő szerv vagy a közszolgáltató ajánlatkérő számára.</w:t>
      </w:r>
      <w:r w:rsidRPr="00616D0D">
        <w:rPr>
          <w:i/>
          <w:sz w:val="22"/>
        </w:rPr>
        <w:t xml:space="preserve"> Amennyiben szükséges, ehhez csatolni kell a hozzáférésre vonatkozó jóváhagyást.</w:t>
      </w:r>
      <w:r w:rsidRPr="00616D0D">
        <w:rPr>
          <w:sz w:val="22"/>
        </w:rPr>
        <w:t xml:space="preserve"> </w:t>
      </w:r>
    </w:p>
  </w:footnote>
  <w:footnote w:id="87">
    <w:p w14:paraId="6E55B01F" w14:textId="77777777" w:rsidR="00537F78" w:rsidRPr="00616D0D" w:rsidRDefault="00537F78"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616D0D">
        <w:rPr>
          <w:rStyle w:val="Lbjegyzet-hivatkozs"/>
        </w:rPr>
        <w:footnoteRef/>
      </w:r>
      <w:r w:rsidRPr="00616D0D">
        <w:tab/>
        <w:t xml:space="preserve">A 2014/24/EU irányelv 59. cikke (5) bekezdése második </w:t>
      </w:r>
      <w:proofErr w:type="spellStart"/>
      <w:r w:rsidRPr="00616D0D">
        <w:t>albekezdésének</w:t>
      </w:r>
      <w:proofErr w:type="spellEnd"/>
      <w:r w:rsidRPr="00616D0D">
        <w:t xml:space="preserve"> nemzeti végrehajtásától függően.</w:t>
      </w:r>
    </w:p>
  </w:footnote>
  <w:footnote w:id="88">
    <w:p w14:paraId="68528281" w14:textId="77777777" w:rsidR="00537F78" w:rsidRPr="00616D0D" w:rsidRDefault="00537F78" w:rsidP="00160AAD">
      <w:r w:rsidRPr="00616D0D">
        <w:rPr>
          <w:rStyle w:val="Lbjegyzet-hivatkozs"/>
          <w:szCs w:val="16"/>
        </w:rPr>
        <w:footnoteRef/>
      </w:r>
      <w:r w:rsidRPr="00616D0D">
        <w:t xml:space="preserve"> </w:t>
      </w:r>
      <w:r w:rsidRPr="00616D0D">
        <w:rPr>
          <w:sz w:val="16"/>
          <w:szCs w:val="16"/>
        </w:rPr>
        <w:t>Az ajánlattevőnek, valamint a Kbt. 65. § (7) bekezdése alkalmazása esetén a kapacitást rendelkezésre bocsátó szervezetnek</w:t>
      </w:r>
      <w:r w:rsidRPr="00616D0D">
        <w:t xml:space="preserve"> </w:t>
      </w:r>
      <w:r w:rsidRPr="00616D0D">
        <w:rPr>
          <w:sz w:val="16"/>
          <w:szCs w:val="16"/>
        </w:rPr>
        <w:t>vagy az a) vagy a b) jelű nyilatkozatot kell kitöltetnie és benyújtania.</w:t>
      </w:r>
    </w:p>
  </w:footnote>
  <w:footnote w:id="89">
    <w:p w14:paraId="406588C6" w14:textId="77777777" w:rsidR="00537F78" w:rsidRPr="00616D0D" w:rsidRDefault="00537F78" w:rsidP="004E5D22">
      <w:pPr>
        <w:spacing w:line="240" w:lineRule="auto"/>
      </w:pPr>
      <w:r w:rsidRPr="00616D0D">
        <w:rPr>
          <w:sz w:val="18"/>
          <w:szCs w:val="18"/>
          <w:vertAlign w:val="superscript"/>
        </w:rPr>
        <w:footnoteRef/>
      </w:r>
      <w:r w:rsidRPr="00616D0D">
        <w:rPr>
          <w:sz w:val="18"/>
          <w:szCs w:val="18"/>
        </w:rPr>
        <w:t xml:space="preserve"> A megfelelő jelölendő</w:t>
      </w:r>
    </w:p>
  </w:footnote>
  <w:footnote w:id="90">
    <w:p w14:paraId="123CDBB7" w14:textId="77777777" w:rsidR="00537F78" w:rsidRPr="00616D0D" w:rsidRDefault="00537F78" w:rsidP="004E5D22">
      <w:pPr>
        <w:spacing w:line="240" w:lineRule="auto"/>
      </w:pPr>
      <w:r w:rsidRPr="00616D0D">
        <w:rPr>
          <w:sz w:val="18"/>
          <w:szCs w:val="18"/>
          <w:vertAlign w:val="superscript"/>
        </w:rPr>
        <w:footnoteRef/>
      </w:r>
      <w:r w:rsidRPr="00616D0D">
        <w:rPr>
          <w:sz w:val="18"/>
          <w:szCs w:val="18"/>
        </w:rPr>
        <w:t xml:space="preserve"> Kérjük figyelemmel lenni a Kbt. 80. §</w:t>
      </w:r>
      <w:proofErr w:type="spellStart"/>
      <w:r w:rsidRPr="00616D0D">
        <w:rPr>
          <w:sz w:val="18"/>
          <w:szCs w:val="18"/>
        </w:rPr>
        <w:t>-ban</w:t>
      </w:r>
      <w:proofErr w:type="spellEnd"/>
      <w:r w:rsidRPr="00616D0D">
        <w:rPr>
          <w:sz w:val="18"/>
          <w:szCs w:val="18"/>
        </w:rPr>
        <w:t xml:space="preserve"> foglaltakra!</w:t>
      </w:r>
    </w:p>
  </w:footnote>
  <w:footnote w:id="91">
    <w:p w14:paraId="43C5AF68" w14:textId="77777777" w:rsidR="00537F78" w:rsidRPr="00616D0D" w:rsidRDefault="00537F78" w:rsidP="004E5D22">
      <w:pPr>
        <w:spacing w:line="240" w:lineRule="auto"/>
        <w:rPr>
          <w:rFonts w:ascii="Tahoma" w:hAnsi="Tahoma" w:cs="Tahoma"/>
          <w:sz w:val="18"/>
          <w:szCs w:val="18"/>
        </w:rPr>
      </w:pPr>
      <w:r w:rsidRPr="00616D0D">
        <w:rPr>
          <w:sz w:val="18"/>
          <w:szCs w:val="18"/>
          <w:vertAlign w:val="superscript"/>
        </w:rPr>
        <w:footnoteRef/>
      </w:r>
      <w:r w:rsidRPr="00616D0D">
        <w:rPr>
          <w:sz w:val="18"/>
          <w:szCs w:val="18"/>
        </w:rPr>
        <w:t xml:space="preserve"> A megfelelő aláhúzással jelölendő</w:t>
      </w:r>
    </w:p>
  </w:footnote>
  <w:footnote w:id="92">
    <w:p w14:paraId="11E6FDE7" w14:textId="77777777" w:rsidR="00537F78" w:rsidRPr="00616D0D" w:rsidRDefault="00537F78" w:rsidP="00160AAD">
      <w:pPr>
        <w:autoSpaceDE w:val="0"/>
        <w:autoSpaceDN w:val="0"/>
        <w:spacing w:line="240" w:lineRule="auto"/>
      </w:pPr>
      <w:r w:rsidRPr="00616D0D">
        <w:rPr>
          <w:rStyle w:val="Lbjegyzet-hivatkozs"/>
        </w:rPr>
        <w:footnoteRef/>
      </w:r>
      <w:r w:rsidRPr="00616D0D">
        <w:t xml:space="preserve"> </w:t>
      </w:r>
      <w:r w:rsidRPr="00616D0D">
        <w:rPr>
          <w:sz w:val="16"/>
        </w:rPr>
        <w:t>Amennyiben az ajánlat nem tartalmaz idegen nyelvű dokumentumot, úgy jelen nyilatkozatot nem kell az ajánlathoz csatolni!</w:t>
      </w:r>
    </w:p>
  </w:footnote>
  <w:footnote w:id="93">
    <w:p w14:paraId="65A74794" w14:textId="77777777" w:rsidR="00537F78" w:rsidRPr="00616D0D" w:rsidRDefault="00537F78" w:rsidP="004E5D22">
      <w:pPr>
        <w:spacing w:line="240" w:lineRule="auto"/>
        <w:rPr>
          <w:rFonts w:ascii="Helvetica" w:hAnsi="Helvetica" w:cs="Helvetica"/>
          <w:sz w:val="18"/>
          <w:szCs w:val="18"/>
        </w:rPr>
      </w:pPr>
      <w:r w:rsidRPr="00616D0D">
        <w:rPr>
          <w:sz w:val="18"/>
          <w:szCs w:val="18"/>
          <w:vertAlign w:val="superscript"/>
        </w:rPr>
        <w:footnoteRef/>
      </w:r>
      <w:r w:rsidRPr="00616D0D">
        <w:rPr>
          <w:sz w:val="18"/>
          <w:szCs w:val="18"/>
        </w:rPr>
        <w:t xml:space="preserve"> A megfelelő aláhúzással jelölendő</w:t>
      </w:r>
    </w:p>
  </w:footnote>
  <w:footnote w:id="94">
    <w:p w14:paraId="5D71EF9A" w14:textId="77777777" w:rsidR="00537F78" w:rsidRPr="00616D0D" w:rsidRDefault="00537F78" w:rsidP="00705A80">
      <w:pPr>
        <w:pStyle w:val="Lbjegyzetszveg"/>
        <w:rPr>
          <w:rFonts w:ascii="Arial" w:hAnsi="Arial" w:cs="Arial"/>
          <w:sz w:val="16"/>
          <w:szCs w:val="16"/>
        </w:rPr>
      </w:pPr>
      <w:r w:rsidRPr="00616D0D">
        <w:rPr>
          <w:rStyle w:val="Lbjegyzet-hivatkozs"/>
          <w:rFonts w:ascii="Arial" w:hAnsi="Arial" w:cs="Arial"/>
          <w:sz w:val="16"/>
          <w:szCs w:val="16"/>
        </w:rPr>
        <w:footnoteRef/>
      </w:r>
      <w:r w:rsidRPr="00616D0D">
        <w:rPr>
          <w:rFonts w:ascii="Arial" w:hAnsi="Arial" w:cs="Arial"/>
          <w:sz w:val="16"/>
          <w:szCs w:val="16"/>
        </w:rPr>
        <w:t xml:space="preserve"> Közös ajánlattétel esetén a tagoknak ezt a nyilatkozatot külön-külön kell megtenniük. Felhívjuk szíves figyelmüket, hogy jelen nyilatkozatot az ajánlatnak mindig tartalmaznia kell.</w:t>
      </w:r>
    </w:p>
  </w:footnote>
  <w:footnote w:id="95">
    <w:p w14:paraId="7701C3EE" w14:textId="77777777" w:rsidR="00537F78" w:rsidRPr="00616D0D" w:rsidRDefault="00537F78" w:rsidP="00705A80">
      <w:pPr>
        <w:pStyle w:val="Lbjegyzetszveg"/>
        <w:rPr>
          <w:rFonts w:ascii="Arial" w:hAnsi="Arial" w:cs="Arial"/>
          <w:sz w:val="18"/>
          <w:szCs w:val="18"/>
        </w:rPr>
      </w:pPr>
      <w:r w:rsidRPr="00616D0D">
        <w:rPr>
          <w:rStyle w:val="Lbjegyzet-hivatkozs"/>
          <w:rFonts w:ascii="Arial" w:hAnsi="Arial" w:cs="Arial"/>
          <w:sz w:val="16"/>
          <w:szCs w:val="16"/>
        </w:rPr>
        <w:footnoteRef/>
      </w:r>
      <w:r w:rsidRPr="00616D0D">
        <w:rPr>
          <w:rFonts w:ascii="Arial" w:hAnsi="Arial" w:cs="Arial"/>
          <w:sz w:val="16"/>
          <w:szCs w:val="16"/>
        </w:rPr>
        <w:t xml:space="preserve"> Kérjük az aláírási címpéldányban/aláírás mintában foglaltak szerint aláírni.</w:t>
      </w:r>
      <w:r w:rsidRPr="00616D0D">
        <w:rPr>
          <w:rFonts w:ascii="Arial" w:hAnsi="Arial" w:cs="Arial"/>
          <w:sz w:val="18"/>
          <w:szCs w:val="18"/>
        </w:rPr>
        <w:t xml:space="preserve"> </w:t>
      </w:r>
    </w:p>
  </w:footnote>
  <w:footnote w:id="96">
    <w:p w14:paraId="19C66B43" w14:textId="77777777" w:rsidR="00537F78" w:rsidRPr="00616D0D" w:rsidRDefault="00537F78" w:rsidP="009C7570">
      <w:pPr>
        <w:pStyle w:val="Lbjegyzetszveg"/>
        <w:rPr>
          <w:rFonts w:ascii="Garamond" w:hAnsi="Garamond"/>
          <w:sz w:val="18"/>
          <w:szCs w:val="18"/>
        </w:rPr>
      </w:pPr>
      <w:r w:rsidRPr="00616D0D">
        <w:rPr>
          <w:rStyle w:val="Lbjegyzet-hivatkozs"/>
          <w:rFonts w:ascii="Garamond" w:hAnsi="Garamond"/>
          <w:sz w:val="18"/>
          <w:szCs w:val="18"/>
        </w:rPr>
        <w:footnoteRef/>
      </w:r>
      <w:r w:rsidRPr="00616D0D">
        <w:rPr>
          <w:rFonts w:ascii="Garamond" w:hAnsi="Garamond"/>
          <w:sz w:val="18"/>
          <w:szCs w:val="18"/>
        </w:rPr>
        <w:t xml:space="preserve"> </w:t>
      </w:r>
      <w:r w:rsidRPr="00616D0D">
        <w:rPr>
          <w:sz w:val="18"/>
          <w:szCs w:val="18"/>
        </w:rPr>
        <w:t>A megfelelő részt jelölje meg, vagy húzza alá.</w:t>
      </w:r>
      <w:r w:rsidRPr="00616D0D">
        <w:rPr>
          <w:rFonts w:ascii="Garamond" w:hAnsi="Garamond"/>
          <w:sz w:val="18"/>
          <w:szCs w:val="18"/>
        </w:rPr>
        <w:t xml:space="preserve"> </w:t>
      </w:r>
    </w:p>
  </w:footnote>
  <w:footnote w:id="97">
    <w:p w14:paraId="6C0DAF19" w14:textId="77777777" w:rsidR="00537F78" w:rsidRPr="00616D0D" w:rsidRDefault="00537F78" w:rsidP="0069023A">
      <w:pPr>
        <w:pStyle w:val="Lbjegyzetszveg"/>
        <w:rPr>
          <w:rFonts w:ascii="Garamond" w:hAnsi="Garamond"/>
          <w:sz w:val="18"/>
          <w:szCs w:val="18"/>
        </w:rPr>
      </w:pPr>
      <w:r w:rsidRPr="00616D0D">
        <w:rPr>
          <w:rStyle w:val="Lbjegyzet-hivatkozs"/>
          <w:rFonts w:ascii="Garamond" w:hAnsi="Garamond"/>
          <w:sz w:val="18"/>
          <w:szCs w:val="18"/>
        </w:rPr>
        <w:footnoteRef/>
      </w:r>
      <w:r w:rsidRPr="00616D0D">
        <w:rPr>
          <w:rFonts w:ascii="Garamond" w:hAnsi="Garamond"/>
          <w:sz w:val="18"/>
          <w:szCs w:val="18"/>
        </w:rPr>
        <w:t xml:space="preserve"> </w:t>
      </w:r>
      <w:r w:rsidRPr="00616D0D">
        <w:rPr>
          <w:sz w:val="18"/>
          <w:szCs w:val="18"/>
        </w:rPr>
        <w:t>A megfelelő részt jelölje meg, vagy húzza alá.</w:t>
      </w:r>
    </w:p>
  </w:footnote>
  <w:footnote w:id="98">
    <w:p w14:paraId="6403300A" w14:textId="77777777" w:rsidR="00537F78" w:rsidRPr="00616D0D" w:rsidRDefault="00537F78" w:rsidP="00A7734D">
      <w:pPr>
        <w:pStyle w:val="Lbjegyzetszveg"/>
        <w:rPr>
          <w:sz w:val="18"/>
          <w:szCs w:val="18"/>
        </w:rPr>
      </w:pPr>
      <w:r w:rsidRPr="00616D0D">
        <w:rPr>
          <w:rStyle w:val="Lbjegyzet-hivatkozs"/>
        </w:rPr>
        <w:footnoteRef/>
      </w:r>
      <w:r w:rsidRPr="00616D0D">
        <w:t xml:space="preserve"> </w:t>
      </w:r>
      <w:r w:rsidRPr="00616D0D">
        <w:rPr>
          <w:sz w:val="18"/>
          <w:szCs w:val="18"/>
        </w:rPr>
        <w:t xml:space="preserve">Ajánlattevő (Közös Ajánlattevő) vagy alkalmasságot igazoló más szervezet </w:t>
      </w:r>
    </w:p>
  </w:footnote>
  <w:footnote w:id="99">
    <w:p w14:paraId="6956E771" w14:textId="77777777" w:rsidR="00537F78" w:rsidRPr="00616D0D" w:rsidRDefault="00537F78" w:rsidP="00A7734D">
      <w:pPr>
        <w:pStyle w:val="Lbjegyzetszveg"/>
        <w:rPr>
          <w:sz w:val="18"/>
          <w:szCs w:val="18"/>
        </w:rPr>
      </w:pPr>
      <w:r w:rsidRPr="00616D0D">
        <w:rPr>
          <w:rStyle w:val="Lbjegyzet-hivatkozs"/>
          <w:sz w:val="18"/>
          <w:szCs w:val="18"/>
        </w:rPr>
        <w:footnoteRef/>
      </w:r>
      <w:r w:rsidRPr="00616D0D">
        <w:rPr>
          <w:sz w:val="18"/>
          <w:szCs w:val="18"/>
        </w:rPr>
        <w:t xml:space="preserve"> Megfelelő aláhúzandó</w:t>
      </w:r>
    </w:p>
  </w:footnote>
  <w:footnote w:id="100">
    <w:p w14:paraId="45F9C4E6" w14:textId="77777777" w:rsidR="00537F78" w:rsidRPr="00616D0D" w:rsidRDefault="00537F78" w:rsidP="00D453AD">
      <w:pPr>
        <w:pStyle w:val="Lbjegyzetszveg"/>
        <w:rPr>
          <w:sz w:val="18"/>
          <w:szCs w:val="18"/>
        </w:rPr>
      </w:pPr>
      <w:r w:rsidRPr="00616D0D">
        <w:rPr>
          <w:rFonts w:ascii="Arial" w:hAnsi="Arial" w:cs="Arial"/>
          <w:sz w:val="18"/>
          <w:szCs w:val="18"/>
          <w:vertAlign w:val="superscript"/>
        </w:rPr>
        <w:footnoteRef/>
      </w:r>
      <w:r w:rsidRPr="00616D0D">
        <w:rPr>
          <w:rFonts w:ascii="Arial" w:hAnsi="Arial" w:cs="Arial"/>
          <w:sz w:val="18"/>
          <w:szCs w:val="18"/>
          <w:vertAlign w:val="superscript"/>
        </w:rPr>
        <w:t xml:space="preserve"> </w:t>
      </w:r>
      <w:r w:rsidRPr="00616D0D">
        <w:rPr>
          <w:sz w:val="18"/>
          <w:szCs w:val="18"/>
        </w:rPr>
        <w:t>Kérjük a pénznem egyértelmű megjelölését.</w:t>
      </w:r>
      <w:r w:rsidRPr="00616D0D">
        <w:t xml:space="preserve"> </w:t>
      </w:r>
      <w:r w:rsidRPr="00616D0D">
        <w:rPr>
          <w:sz w:val="18"/>
          <w:szCs w:val="18"/>
        </w:rPr>
        <w:t>Tájékoztatjuk az ajánlattevőket, hogy a nem magyar forintban megadott pénznem a külföldi fizetőeszköznek az ajánlati felhívás megjelenésének napján érvényes MNB árfolyam alapulvételével számítja át az ajánlatkérő magyar forintra az árbevétel összegét.</w:t>
      </w:r>
    </w:p>
  </w:footnote>
  <w:footnote w:id="101">
    <w:p w14:paraId="1A038625" w14:textId="77777777" w:rsidR="00537F78" w:rsidRPr="00616D0D" w:rsidRDefault="00537F78" w:rsidP="00A7734D">
      <w:pPr>
        <w:spacing w:line="240" w:lineRule="auto"/>
        <w:rPr>
          <w:sz w:val="18"/>
          <w:szCs w:val="18"/>
        </w:rPr>
      </w:pPr>
      <w:r w:rsidRPr="00616D0D">
        <w:rPr>
          <w:rFonts w:ascii="Arial" w:hAnsi="Arial" w:cs="Arial"/>
          <w:sz w:val="18"/>
          <w:szCs w:val="18"/>
          <w:vertAlign w:val="superscript"/>
        </w:rPr>
        <w:footnoteRef/>
      </w:r>
      <w:r w:rsidRPr="00616D0D">
        <w:rPr>
          <w:rFonts w:ascii="Arial" w:hAnsi="Arial" w:cs="Arial"/>
          <w:sz w:val="18"/>
          <w:szCs w:val="18"/>
        </w:rPr>
        <w:t xml:space="preserve"> </w:t>
      </w:r>
      <w:r w:rsidRPr="00616D0D">
        <w:rPr>
          <w:sz w:val="18"/>
          <w:szCs w:val="18"/>
        </w:rPr>
        <w:t>Ajánlattevő illetve az alkalmasság igazolásában részt vevő más szervezet nyilatkozatával, vagy a szerződést kötő másik fél által adott igazolással lehet igazolni az alkalmasságot</w:t>
      </w:r>
    </w:p>
  </w:footnote>
  <w:footnote w:id="102">
    <w:p w14:paraId="143E0413" w14:textId="77777777" w:rsidR="00537F78" w:rsidRPr="00616D0D" w:rsidRDefault="00537F78" w:rsidP="00A7734D">
      <w:pPr>
        <w:pStyle w:val="Lbjegyzetszveg"/>
        <w:rPr>
          <w:color w:val="FF0000"/>
          <w:sz w:val="18"/>
          <w:szCs w:val="18"/>
        </w:rPr>
      </w:pPr>
      <w:r w:rsidRPr="00616D0D">
        <w:rPr>
          <w:rStyle w:val="Lbjegyzet-hivatkozs"/>
          <w:sz w:val="18"/>
          <w:szCs w:val="18"/>
        </w:rPr>
        <w:footnoteRef/>
      </w:r>
      <w:r w:rsidRPr="00616D0D">
        <w:rPr>
          <w:sz w:val="18"/>
          <w:szCs w:val="18"/>
        </w:rPr>
        <w:t xml:space="preserve"> Amennyiben a szerződést kötő másik fél a Kbt. 5. § (1) bekezdés </w:t>
      </w:r>
      <w:r w:rsidRPr="00616D0D">
        <w:rPr>
          <w:i/>
          <w:iCs/>
          <w:sz w:val="18"/>
          <w:szCs w:val="18"/>
        </w:rPr>
        <w:t>a)</w:t>
      </w:r>
      <w:proofErr w:type="spellStart"/>
      <w:r w:rsidRPr="00616D0D">
        <w:rPr>
          <w:i/>
          <w:iCs/>
          <w:sz w:val="18"/>
          <w:szCs w:val="18"/>
        </w:rPr>
        <w:t>-c</w:t>
      </w:r>
      <w:proofErr w:type="spellEnd"/>
      <w:r w:rsidRPr="00616D0D">
        <w:rPr>
          <w:i/>
          <w:iCs/>
          <w:sz w:val="18"/>
          <w:szCs w:val="18"/>
        </w:rPr>
        <w:t xml:space="preserve">) </w:t>
      </w:r>
      <w:r w:rsidRPr="00616D0D">
        <w:rPr>
          <w:sz w:val="18"/>
          <w:szCs w:val="18"/>
        </w:rPr>
        <w:t xml:space="preserve">és </w:t>
      </w:r>
      <w:r w:rsidRPr="00616D0D">
        <w:rPr>
          <w:i/>
          <w:iCs/>
          <w:sz w:val="18"/>
          <w:szCs w:val="18"/>
        </w:rPr>
        <w:t xml:space="preserve">e) </w:t>
      </w:r>
      <w:r w:rsidRPr="00616D0D">
        <w:rPr>
          <w:sz w:val="18"/>
          <w:szCs w:val="18"/>
        </w:rPr>
        <w:t>pontja szerinti szervezet, illetve nem magyarországi szervezetek esetében olyan szervezet, amely a 2014/24/EU európai parlamenti és tanácsi irányelv alapján ajánlatkérőnek minősül, az általa kiadott vagy aláírt igazolással; (321/2015. (X.30) Korm. rendelet 22. § (1) bekezdés a) pont)</w:t>
      </w:r>
    </w:p>
  </w:footnote>
  <w:footnote w:id="103">
    <w:p w14:paraId="2A2EFD15" w14:textId="77777777" w:rsidR="00537F78" w:rsidRPr="00616D0D" w:rsidRDefault="00537F78" w:rsidP="00A7734D">
      <w:pPr>
        <w:spacing w:line="240" w:lineRule="auto"/>
        <w:rPr>
          <w:sz w:val="18"/>
          <w:szCs w:val="18"/>
        </w:rPr>
      </w:pPr>
      <w:r w:rsidRPr="00616D0D">
        <w:rPr>
          <w:sz w:val="18"/>
          <w:szCs w:val="18"/>
          <w:vertAlign w:val="superscript"/>
        </w:rPr>
        <w:footnoteRef/>
      </w:r>
      <w:r w:rsidRPr="00616D0D">
        <w:rPr>
          <w:sz w:val="18"/>
          <w:szCs w:val="18"/>
        </w:rPr>
        <w:t xml:space="preserve"> A megfelelő aláhúzással jelölendő</w:t>
      </w:r>
    </w:p>
  </w:footnote>
  <w:footnote w:id="104">
    <w:p w14:paraId="67AFE099" w14:textId="77777777" w:rsidR="00537F78" w:rsidRPr="00616D0D" w:rsidRDefault="00537F78" w:rsidP="00A7734D">
      <w:pPr>
        <w:spacing w:line="240" w:lineRule="auto"/>
        <w:rPr>
          <w:sz w:val="18"/>
          <w:szCs w:val="18"/>
        </w:rPr>
      </w:pPr>
      <w:r w:rsidRPr="00616D0D">
        <w:rPr>
          <w:sz w:val="18"/>
          <w:szCs w:val="18"/>
          <w:vertAlign w:val="superscript"/>
        </w:rPr>
        <w:footnoteRef/>
      </w:r>
      <w:r w:rsidRPr="00616D0D">
        <w:rPr>
          <w:sz w:val="18"/>
          <w:szCs w:val="18"/>
        </w:rPr>
        <w:t xml:space="preserve"> </w:t>
      </w:r>
      <w:r w:rsidRPr="00616D0D">
        <w:rPr>
          <w:b/>
          <w:sz w:val="18"/>
          <w:szCs w:val="18"/>
        </w:rPr>
        <w:t>A pontos dátumot lásd a felhívás VI.5) pontjánál!</w:t>
      </w:r>
    </w:p>
  </w:footnote>
  <w:footnote w:id="105">
    <w:p w14:paraId="614842D8" w14:textId="77777777" w:rsidR="00537F78" w:rsidRPr="00616D0D" w:rsidRDefault="00537F78" w:rsidP="00A7734D">
      <w:pPr>
        <w:spacing w:line="240" w:lineRule="auto"/>
        <w:rPr>
          <w:rFonts w:ascii="Helvetica" w:hAnsi="Helvetica" w:cs="Helvetica"/>
          <w:sz w:val="18"/>
          <w:szCs w:val="18"/>
        </w:rPr>
      </w:pPr>
      <w:r w:rsidRPr="00616D0D">
        <w:rPr>
          <w:sz w:val="18"/>
          <w:szCs w:val="18"/>
          <w:vertAlign w:val="superscript"/>
        </w:rPr>
        <w:footnoteRef/>
      </w:r>
      <w:r w:rsidRPr="00616D0D">
        <w:rPr>
          <w:sz w:val="18"/>
          <w:szCs w:val="18"/>
        </w:rPr>
        <w:t xml:space="preserve"> A megfelelő aláhúzással jelölendő</w:t>
      </w:r>
    </w:p>
  </w:footnote>
  <w:footnote w:id="106">
    <w:p w14:paraId="17E58C79" w14:textId="77777777" w:rsidR="00537F78" w:rsidRPr="00616D0D" w:rsidRDefault="00537F78" w:rsidP="00616D0D">
      <w:pPr>
        <w:spacing w:line="240" w:lineRule="auto"/>
        <w:rPr>
          <w:sz w:val="18"/>
          <w:szCs w:val="18"/>
        </w:rPr>
      </w:pPr>
      <w:r w:rsidRPr="00616D0D">
        <w:rPr>
          <w:rFonts w:ascii="Arial" w:hAnsi="Arial" w:cs="Arial"/>
          <w:sz w:val="18"/>
          <w:szCs w:val="18"/>
          <w:vertAlign w:val="superscript"/>
        </w:rPr>
        <w:footnoteRef/>
      </w:r>
      <w:r w:rsidRPr="00616D0D">
        <w:rPr>
          <w:rFonts w:ascii="Arial" w:hAnsi="Arial" w:cs="Arial"/>
          <w:sz w:val="18"/>
          <w:szCs w:val="18"/>
        </w:rPr>
        <w:t xml:space="preserve"> </w:t>
      </w:r>
      <w:r w:rsidRPr="00616D0D">
        <w:rPr>
          <w:sz w:val="18"/>
          <w:szCs w:val="18"/>
        </w:rPr>
        <w:t>Ajánlattevő illetve az alkalmasság igazolásában részt vevő más szervezet nyilatkozatával, vagy a szerződést kötő másik fél által adott igazolással lehet igazolni az alkalmasságot</w:t>
      </w:r>
    </w:p>
  </w:footnote>
  <w:footnote w:id="107">
    <w:p w14:paraId="5C4AB39B" w14:textId="77777777" w:rsidR="00537F78" w:rsidRPr="00616D0D" w:rsidRDefault="00537F78" w:rsidP="00616D0D">
      <w:pPr>
        <w:pStyle w:val="Lbjegyzetszveg"/>
        <w:rPr>
          <w:color w:val="FF0000"/>
          <w:sz w:val="18"/>
          <w:szCs w:val="18"/>
        </w:rPr>
      </w:pPr>
      <w:r w:rsidRPr="00616D0D">
        <w:rPr>
          <w:rStyle w:val="Lbjegyzet-hivatkozs"/>
          <w:sz w:val="18"/>
          <w:szCs w:val="18"/>
        </w:rPr>
        <w:footnoteRef/>
      </w:r>
      <w:r w:rsidRPr="00616D0D">
        <w:rPr>
          <w:sz w:val="18"/>
          <w:szCs w:val="18"/>
        </w:rPr>
        <w:t xml:space="preserve"> Amennyiben a szerződést kötő másik fél a Kbt. 5. § (1) bekezdés </w:t>
      </w:r>
      <w:r w:rsidRPr="00616D0D">
        <w:rPr>
          <w:i/>
          <w:iCs/>
          <w:sz w:val="18"/>
          <w:szCs w:val="18"/>
        </w:rPr>
        <w:t>a)</w:t>
      </w:r>
      <w:proofErr w:type="spellStart"/>
      <w:r w:rsidRPr="00616D0D">
        <w:rPr>
          <w:i/>
          <w:iCs/>
          <w:sz w:val="18"/>
          <w:szCs w:val="18"/>
        </w:rPr>
        <w:t>-c</w:t>
      </w:r>
      <w:proofErr w:type="spellEnd"/>
      <w:r w:rsidRPr="00616D0D">
        <w:rPr>
          <w:i/>
          <w:iCs/>
          <w:sz w:val="18"/>
          <w:szCs w:val="18"/>
        </w:rPr>
        <w:t xml:space="preserve">) </w:t>
      </w:r>
      <w:r w:rsidRPr="00616D0D">
        <w:rPr>
          <w:sz w:val="18"/>
          <w:szCs w:val="18"/>
        </w:rPr>
        <w:t xml:space="preserve">és </w:t>
      </w:r>
      <w:r w:rsidRPr="00616D0D">
        <w:rPr>
          <w:i/>
          <w:iCs/>
          <w:sz w:val="18"/>
          <w:szCs w:val="18"/>
        </w:rPr>
        <w:t xml:space="preserve">e) </w:t>
      </w:r>
      <w:r w:rsidRPr="00616D0D">
        <w:rPr>
          <w:sz w:val="18"/>
          <w:szCs w:val="18"/>
        </w:rPr>
        <w:t>pontja szerinti szervezet, illetve nem magyarországi szervezetek esetében olyan szervezet, amely a 2014/24/EU európai parlamenti és tanácsi irányelv alapján ajánlatkérőnek minősül, az általa kiadott vagy aláírt igazolással; (321/2015. (X.30) Korm. rendelet 22. § (1) bekezdés a) pont)</w:t>
      </w:r>
    </w:p>
  </w:footnote>
  <w:footnote w:id="108">
    <w:p w14:paraId="38D91D3F" w14:textId="77777777" w:rsidR="00537F78" w:rsidRPr="00616D0D" w:rsidRDefault="00537F78" w:rsidP="00616D0D">
      <w:pPr>
        <w:spacing w:line="240" w:lineRule="auto"/>
        <w:rPr>
          <w:sz w:val="18"/>
          <w:szCs w:val="18"/>
        </w:rPr>
      </w:pPr>
      <w:r w:rsidRPr="00616D0D">
        <w:rPr>
          <w:sz w:val="18"/>
          <w:szCs w:val="18"/>
          <w:vertAlign w:val="superscript"/>
        </w:rPr>
        <w:footnoteRef/>
      </w:r>
      <w:r w:rsidRPr="00616D0D">
        <w:rPr>
          <w:sz w:val="18"/>
          <w:szCs w:val="18"/>
        </w:rPr>
        <w:t xml:space="preserve"> A megfelelő aláhúzással jelölendő</w:t>
      </w:r>
    </w:p>
  </w:footnote>
  <w:footnote w:id="109">
    <w:p w14:paraId="7C43CEDA" w14:textId="77777777" w:rsidR="00537F78" w:rsidRPr="00616D0D" w:rsidRDefault="00537F78" w:rsidP="00616D0D">
      <w:pPr>
        <w:spacing w:line="240" w:lineRule="auto"/>
        <w:rPr>
          <w:sz w:val="18"/>
          <w:szCs w:val="18"/>
        </w:rPr>
      </w:pPr>
      <w:r w:rsidRPr="00616D0D">
        <w:rPr>
          <w:sz w:val="18"/>
          <w:szCs w:val="18"/>
          <w:vertAlign w:val="superscript"/>
        </w:rPr>
        <w:footnoteRef/>
      </w:r>
      <w:r w:rsidRPr="00616D0D">
        <w:rPr>
          <w:sz w:val="18"/>
          <w:szCs w:val="18"/>
        </w:rPr>
        <w:t xml:space="preserve"> </w:t>
      </w:r>
      <w:r w:rsidRPr="00616D0D">
        <w:rPr>
          <w:b/>
          <w:sz w:val="18"/>
          <w:szCs w:val="18"/>
        </w:rPr>
        <w:t>A pontos dátumot lásd a felhívás VI.5) pontjánál!</w:t>
      </w:r>
    </w:p>
  </w:footnote>
  <w:footnote w:id="110">
    <w:p w14:paraId="506380A6" w14:textId="77777777" w:rsidR="00537F78" w:rsidRPr="00616D0D" w:rsidRDefault="00537F78" w:rsidP="00616D0D">
      <w:pPr>
        <w:spacing w:line="240" w:lineRule="auto"/>
        <w:rPr>
          <w:rFonts w:ascii="Helvetica" w:hAnsi="Helvetica" w:cs="Helvetica"/>
          <w:sz w:val="18"/>
          <w:szCs w:val="18"/>
        </w:rPr>
      </w:pPr>
      <w:r w:rsidRPr="00616D0D">
        <w:rPr>
          <w:sz w:val="18"/>
          <w:szCs w:val="18"/>
          <w:vertAlign w:val="superscript"/>
        </w:rPr>
        <w:footnoteRef/>
      </w:r>
      <w:r w:rsidRPr="00616D0D">
        <w:rPr>
          <w:sz w:val="18"/>
          <w:szCs w:val="18"/>
        </w:rPr>
        <w:t xml:space="preserve"> A megfelelő aláhúzással jelölendő</w:t>
      </w:r>
    </w:p>
  </w:footnote>
  <w:footnote w:id="111">
    <w:p w14:paraId="26DD2EB2" w14:textId="77777777" w:rsidR="00537F78" w:rsidRPr="00616D0D" w:rsidRDefault="00537F78" w:rsidP="00616D0D">
      <w:pPr>
        <w:spacing w:line="240" w:lineRule="auto"/>
        <w:rPr>
          <w:sz w:val="18"/>
          <w:szCs w:val="18"/>
        </w:rPr>
      </w:pPr>
      <w:r w:rsidRPr="00616D0D">
        <w:rPr>
          <w:rFonts w:ascii="Arial" w:hAnsi="Arial" w:cs="Arial"/>
          <w:sz w:val="18"/>
          <w:szCs w:val="18"/>
          <w:vertAlign w:val="superscript"/>
        </w:rPr>
        <w:footnoteRef/>
      </w:r>
      <w:r w:rsidRPr="00616D0D">
        <w:rPr>
          <w:rFonts w:ascii="Arial" w:hAnsi="Arial" w:cs="Arial"/>
          <w:sz w:val="18"/>
          <w:szCs w:val="18"/>
        </w:rPr>
        <w:t xml:space="preserve"> </w:t>
      </w:r>
      <w:r w:rsidRPr="00616D0D">
        <w:rPr>
          <w:sz w:val="18"/>
          <w:szCs w:val="18"/>
        </w:rPr>
        <w:t>Ajánlattevő illetve az alkalmasság igazolásában részt vevő más szervezet nyilatkozatával, vagy a szerződést kötő másik fél által adott igazolással lehet igazolni az alkalmasságot</w:t>
      </w:r>
    </w:p>
  </w:footnote>
  <w:footnote w:id="112">
    <w:p w14:paraId="0E55176B" w14:textId="77777777" w:rsidR="00537F78" w:rsidRPr="00616D0D" w:rsidRDefault="00537F78" w:rsidP="00616D0D">
      <w:pPr>
        <w:pStyle w:val="Lbjegyzetszveg"/>
        <w:rPr>
          <w:color w:val="FF0000"/>
          <w:sz w:val="18"/>
          <w:szCs w:val="18"/>
        </w:rPr>
      </w:pPr>
      <w:r w:rsidRPr="00616D0D">
        <w:rPr>
          <w:rStyle w:val="Lbjegyzet-hivatkozs"/>
          <w:sz w:val="18"/>
          <w:szCs w:val="18"/>
        </w:rPr>
        <w:footnoteRef/>
      </w:r>
      <w:r w:rsidRPr="00616D0D">
        <w:rPr>
          <w:sz w:val="18"/>
          <w:szCs w:val="18"/>
        </w:rPr>
        <w:t xml:space="preserve"> Amennyiben a szerződést kötő másik fél a Kbt. 5. § (1) bekezdés </w:t>
      </w:r>
      <w:r w:rsidRPr="00616D0D">
        <w:rPr>
          <w:i/>
          <w:iCs/>
          <w:sz w:val="18"/>
          <w:szCs w:val="18"/>
        </w:rPr>
        <w:t>a)</w:t>
      </w:r>
      <w:proofErr w:type="spellStart"/>
      <w:r w:rsidRPr="00616D0D">
        <w:rPr>
          <w:i/>
          <w:iCs/>
          <w:sz w:val="18"/>
          <w:szCs w:val="18"/>
        </w:rPr>
        <w:t>-c</w:t>
      </w:r>
      <w:proofErr w:type="spellEnd"/>
      <w:r w:rsidRPr="00616D0D">
        <w:rPr>
          <w:i/>
          <w:iCs/>
          <w:sz w:val="18"/>
          <w:szCs w:val="18"/>
        </w:rPr>
        <w:t xml:space="preserve">) </w:t>
      </w:r>
      <w:r w:rsidRPr="00616D0D">
        <w:rPr>
          <w:sz w:val="18"/>
          <w:szCs w:val="18"/>
        </w:rPr>
        <w:t xml:space="preserve">és </w:t>
      </w:r>
      <w:r w:rsidRPr="00616D0D">
        <w:rPr>
          <w:i/>
          <w:iCs/>
          <w:sz w:val="18"/>
          <w:szCs w:val="18"/>
        </w:rPr>
        <w:t xml:space="preserve">e) </w:t>
      </w:r>
      <w:r w:rsidRPr="00616D0D">
        <w:rPr>
          <w:sz w:val="18"/>
          <w:szCs w:val="18"/>
        </w:rPr>
        <w:t>pontja szerinti szervezet, illetve nem magyarországi szervezetek esetében olyan szervezet, amely a 2014/24/EU európai parlamenti és tanácsi irányelv alapján ajánlatkérőnek minősül, az általa kiadott vagy aláírt igazolással; (321/2015. (X.30) Korm. rendelet 22. § (1) bekezdés a) pont)</w:t>
      </w:r>
    </w:p>
  </w:footnote>
  <w:footnote w:id="113">
    <w:p w14:paraId="7170128C" w14:textId="77777777" w:rsidR="00537F78" w:rsidRPr="00616D0D" w:rsidRDefault="00537F78" w:rsidP="00616D0D">
      <w:pPr>
        <w:spacing w:line="240" w:lineRule="auto"/>
        <w:rPr>
          <w:sz w:val="18"/>
          <w:szCs w:val="18"/>
        </w:rPr>
      </w:pPr>
      <w:r w:rsidRPr="00616D0D">
        <w:rPr>
          <w:sz w:val="18"/>
          <w:szCs w:val="18"/>
          <w:vertAlign w:val="superscript"/>
        </w:rPr>
        <w:footnoteRef/>
      </w:r>
      <w:r w:rsidRPr="00616D0D">
        <w:rPr>
          <w:sz w:val="18"/>
          <w:szCs w:val="18"/>
        </w:rPr>
        <w:t xml:space="preserve"> A megfelelő aláhúzással jelölendő</w:t>
      </w:r>
    </w:p>
  </w:footnote>
  <w:footnote w:id="114">
    <w:p w14:paraId="73848B47" w14:textId="77777777" w:rsidR="00537F78" w:rsidRPr="00616D0D" w:rsidRDefault="00537F78" w:rsidP="00616D0D">
      <w:pPr>
        <w:spacing w:line="240" w:lineRule="auto"/>
        <w:rPr>
          <w:sz w:val="18"/>
          <w:szCs w:val="18"/>
        </w:rPr>
      </w:pPr>
      <w:r w:rsidRPr="00616D0D">
        <w:rPr>
          <w:sz w:val="18"/>
          <w:szCs w:val="18"/>
          <w:vertAlign w:val="superscript"/>
        </w:rPr>
        <w:footnoteRef/>
      </w:r>
      <w:r w:rsidRPr="00616D0D">
        <w:rPr>
          <w:sz w:val="18"/>
          <w:szCs w:val="18"/>
        </w:rPr>
        <w:t xml:space="preserve"> </w:t>
      </w:r>
      <w:r w:rsidRPr="00616D0D">
        <w:rPr>
          <w:b/>
          <w:sz w:val="18"/>
          <w:szCs w:val="18"/>
        </w:rPr>
        <w:t>A pontos dátumot lásd a felhívás VI.5) pontjánál!</w:t>
      </w:r>
    </w:p>
  </w:footnote>
  <w:footnote w:id="115">
    <w:p w14:paraId="3EE01DE7" w14:textId="77777777" w:rsidR="00537F78" w:rsidRPr="009B6F19" w:rsidRDefault="00537F78" w:rsidP="00616D0D">
      <w:pPr>
        <w:spacing w:line="240" w:lineRule="auto"/>
        <w:rPr>
          <w:rFonts w:ascii="Helvetica" w:hAnsi="Helvetica" w:cs="Helvetica"/>
          <w:sz w:val="18"/>
          <w:szCs w:val="18"/>
        </w:rPr>
      </w:pPr>
      <w:r w:rsidRPr="00616D0D">
        <w:rPr>
          <w:sz w:val="18"/>
          <w:szCs w:val="18"/>
          <w:vertAlign w:val="superscript"/>
        </w:rPr>
        <w:footnoteRef/>
      </w:r>
      <w:r w:rsidRPr="00616D0D">
        <w:rPr>
          <w:sz w:val="18"/>
          <w:szCs w:val="18"/>
        </w:rPr>
        <w:t xml:space="preserve"> A megfelelő aláhúzással jelölendő</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933AA0" w14:textId="77777777" w:rsidR="00537F78" w:rsidRDefault="00537F78">
    <w:pPr>
      <w:pStyle w:val="lfej"/>
      <w:jc w:val="center"/>
      <w:rPr>
        <w:sz w:val="16"/>
      </w:rPr>
    </w:pPr>
  </w:p>
  <w:p w14:paraId="563CD614" w14:textId="77777777" w:rsidR="00537F78" w:rsidRDefault="00537F7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9E0FF9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D"/>
    <w:multiLevelType w:val="singleLevel"/>
    <w:tmpl w:val="A2180E5E"/>
    <w:lvl w:ilvl="0">
      <w:start w:val="1"/>
      <w:numFmt w:val="decimal"/>
      <w:pStyle w:val="Szmozottlista4"/>
      <w:lvlText w:val="%1."/>
      <w:lvlJc w:val="left"/>
      <w:pPr>
        <w:tabs>
          <w:tab w:val="num" w:pos="1209"/>
        </w:tabs>
        <w:ind w:left="1209" w:hanging="360"/>
      </w:pPr>
    </w:lvl>
  </w:abstractNum>
  <w:abstractNum w:abstractNumId="2">
    <w:nsid w:val="FFFFFF7E"/>
    <w:multiLevelType w:val="singleLevel"/>
    <w:tmpl w:val="245ADFC8"/>
    <w:lvl w:ilvl="0">
      <w:start w:val="1"/>
      <w:numFmt w:val="decimal"/>
      <w:pStyle w:val="Szmozottlista3"/>
      <w:lvlText w:val="%1."/>
      <w:lvlJc w:val="left"/>
      <w:pPr>
        <w:tabs>
          <w:tab w:val="num" w:pos="926"/>
        </w:tabs>
        <w:ind w:left="926" w:hanging="360"/>
      </w:pPr>
    </w:lvl>
  </w:abstractNum>
  <w:abstractNum w:abstractNumId="3">
    <w:nsid w:val="FFFFFF7F"/>
    <w:multiLevelType w:val="singleLevel"/>
    <w:tmpl w:val="BB0C534E"/>
    <w:lvl w:ilvl="0">
      <w:start w:val="1"/>
      <w:numFmt w:val="decimal"/>
      <w:pStyle w:val="Szmozottlista2"/>
      <w:lvlText w:val="%1."/>
      <w:lvlJc w:val="left"/>
      <w:pPr>
        <w:tabs>
          <w:tab w:val="num" w:pos="643"/>
        </w:tabs>
        <w:ind w:left="643" w:hanging="360"/>
      </w:pPr>
    </w:lvl>
  </w:abstractNum>
  <w:abstractNum w:abstractNumId="4">
    <w:nsid w:val="FFFFFF81"/>
    <w:multiLevelType w:val="singleLevel"/>
    <w:tmpl w:val="8140D864"/>
    <w:lvl w:ilvl="0">
      <w:start w:val="1"/>
      <w:numFmt w:val="bullet"/>
      <w:pStyle w:val="Felsorols4"/>
      <w:lvlText w:val=""/>
      <w:lvlJc w:val="left"/>
      <w:pPr>
        <w:tabs>
          <w:tab w:val="num" w:pos="1209"/>
        </w:tabs>
        <w:ind w:left="1209" w:hanging="360"/>
      </w:pPr>
      <w:rPr>
        <w:rFonts w:ascii="Symbol" w:hAnsi="Symbol" w:hint="default"/>
      </w:rPr>
    </w:lvl>
  </w:abstractNum>
  <w:abstractNum w:abstractNumId="5">
    <w:nsid w:val="FFFFFF82"/>
    <w:multiLevelType w:val="singleLevel"/>
    <w:tmpl w:val="D07A6884"/>
    <w:lvl w:ilvl="0">
      <w:start w:val="1"/>
      <w:numFmt w:val="bullet"/>
      <w:pStyle w:val="Felsorols3"/>
      <w:lvlText w:val=""/>
      <w:lvlJc w:val="left"/>
      <w:pPr>
        <w:tabs>
          <w:tab w:val="num" w:pos="926"/>
        </w:tabs>
        <w:ind w:left="926" w:hanging="360"/>
      </w:pPr>
      <w:rPr>
        <w:rFonts w:ascii="Symbol" w:hAnsi="Symbol" w:hint="default"/>
      </w:rPr>
    </w:lvl>
  </w:abstractNum>
  <w:abstractNum w:abstractNumId="6">
    <w:nsid w:val="FFFFFF83"/>
    <w:multiLevelType w:val="singleLevel"/>
    <w:tmpl w:val="554CCD5E"/>
    <w:lvl w:ilvl="0">
      <w:start w:val="1"/>
      <w:numFmt w:val="bullet"/>
      <w:pStyle w:val="Felsorols2"/>
      <w:lvlText w:val=""/>
      <w:lvlJc w:val="left"/>
      <w:pPr>
        <w:tabs>
          <w:tab w:val="num" w:pos="643"/>
        </w:tabs>
        <w:ind w:left="643" w:hanging="360"/>
      </w:pPr>
      <w:rPr>
        <w:rFonts w:ascii="Symbol" w:hAnsi="Symbol" w:hint="default"/>
      </w:rPr>
    </w:lvl>
  </w:abstractNum>
  <w:abstractNum w:abstractNumId="7">
    <w:nsid w:val="FFFFFF88"/>
    <w:multiLevelType w:val="singleLevel"/>
    <w:tmpl w:val="CF8EF936"/>
    <w:lvl w:ilvl="0">
      <w:start w:val="1"/>
      <w:numFmt w:val="decimal"/>
      <w:pStyle w:val="Szmozottlista"/>
      <w:lvlText w:val="%1."/>
      <w:lvlJc w:val="left"/>
      <w:pPr>
        <w:tabs>
          <w:tab w:val="num" w:pos="360"/>
        </w:tabs>
        <w:ind w:left="360" w:hanging="360"/>
      </w:pPr>
    </w:lvl>
  </w:abstractNum>
  <w:abstractNum w:abstractNumId="8">
    <w:nsid w:val="FFFFFF89"/>
    <w:multiLevelType w:val="singleLevel"/>
    <w:tmpl w:val="69BA6A88"/>
    <w:lvl w:ilvl="0">
      <w:start w:val="1"/>
      <w:numFmt w:val="bullet"/>
      <w:lvlText w:val=""/>
      <w:lvlJc w:val="left"/>
      <w:pPr>
        <w:tabs>
          <w:tab w:val="num" w:pos="360"/>
        </w:tabs>
        <w:ind w:left="360" w:hanging="360"/>
      </w:pPr>
      <w:rPr>
        <w:rFonts w:ascii="Symbol" w:hAnsi="Symbol" w:hint="default"/>
      </w:rPr>
    </w:lvl>
  </w:abstractNum>
  <w:abstractNum w:abstractNumId="9">
    <w:nsid w:val="00000003"/>
    <w:multiLevelType w:val="singleLevel"/>
    <w:tmpl w:val="00000003"/>
    <w:name w:val="WW8Num3"/>
    <w:lvl w:ilvl="0">
      <w:start w:val="1"/>
      <w:numFmt w:val="bullet"/>
      <w:lvlText w:val=""/>
      <w:lvlJc w:val="left"/>
      <w:pPr>
        <w:tabs>
          <w:tab w:val="num" w:pos="720"/>
        </w:tabs>
        <w:ind w:left="720" w:hanging="360"/>
      </w:pPr>
      <w:rPr>
        <w:rFonts w:ascii="Symbol" w:hAnsi="Symbol" w:cs="Times New Roman"/>
      </w:rPr>
    </w:lvl>
  </w:abstractNum>
  <w:abstractNum w:abstractNumId="10">
    <w:nsid w:val="0000000C"/>
    <w:multiLevelType w:val="singleLevel"/>
    <w:tmpl w:val="0000000C"/>
    <w:name w:val="WW8Num12"/>
    <w:lvl w:ilvl="0">
      <w:start w:val="1"/>
      <w:numFmt w:val="bullet"/>
      <w:lvlText w:val=""/>
      <w:lvlJc w:val="left"/>
      <w:pPr>
        <w:tabs>
          <w:tab w:val="num" w:pos="720"/>
        </w:tabs>
        <w:ind w:left="720" w:hanging="360"/>
      </w:pPr>
      <w:rPr>
        <w:rFonts w:ascii="Symbol" w:hAnsi="Symbol"/>
      </w:rPr>
    </w:lvl>
  </w:abstractNum>
  <w:abstractNum w:abstractNumId="11">
    <w:nsid w:val="0000000D"/>
    <w:multiLevelType w:val="singleLevel"/>
    <w:tmpl w:val="0000000D"/>
    <w:name w:val="WW8Num13"/>
    <w:lvl w:ilvl="0">
      <w:start w:val="1"/>
      <w:numFmt w:val="bullet"/>
      <w:lvlText w:val=""/>
      <w:lvlJc w:val="left"/>
      <w:pPr>
        <w:tabs>
          <w:tab w:val="num" w:pos="720"/>
        </w:tabs>
        <w:ind w:left="720" w:hanging="360"/>
      </w:pPr>
      <w:rPr>
        <w:rFonts w:ascii="Symbol" w:hAnsi="Symbol"/>
      </w:rPr>
    </w:lvl>
  </w:abstractNum>
  <w:abstractNum w:abstractNumId="12">
    <w:nsid w:val="0000000E"/>
    <w:multiLevelType w:val="singleLevel"/>
    <w:tmpl w:val="0000000E"/>
    <w:name w:val="WW8Num14"/>
    <w:lvl w:ilvl="0">
      <w:start w:val="1"/>
      <w:numFmt w:val="bullet"/>
      <w:lvlText w:val=""/>
      <w:lvlJc w:val="left"/>
      <w:pPr>
        <w:tabs>
          <w:tab w:val="num" w:pos="1004"/>
        </w:tabs>
        <w:ind w:left="1004" w:hanging="360"/>
      </w:pPr>
      <w:rPr>
        <w:rFonts w:ascii="Symbol" w:hAnsi="Symbol"/>
      </w:rPr>
    </w:lvl>
  </w:abstractNum>
  <w:abstractNum w:abstractNumId="13">
    <w:nsid w:val="0000000F"/>
    <w:multiLevelType w:val="singleLevel"/>
    <w:tmpl w:val="0000000F"/>
    <w:name w:val="WW8Num15"/>
    <w:lvl w:ilvl="0">
      <w:start w:val="1"/>
      <w:numFmt w:val="bullet"/>
      <w:lvlText w:val=""/>
      <w:lvlJc w:val="left"/>
      <w:pPr>
        <w:tabs>
          <w:tab w:val="num" w:pos="1004"/>
        </w:tabs>
        <w:ind w:left="1004" w:hanging="360"/>
      </w:pPr>
      <w:rPr>
        <w:rFonts w:ascii="Symbol" w:hAnsi="Symbol"/>
      </w:rPr>
    </w:lvl>
  </w:abstractNum>
  <w:abstractNum w:abstractNumId="14">
    <w:nsid w:val="00000036"/>
    <w:multiLevelType w:val="singleLevel"/>
    <w:tmpl w:val="00000036"/>
    <w:name w:val="WW8Num57"/>
    <w:lvl w:ilvl="0">
      <w:start w:val="1"/>
      <w:numFmt w:val="bullet"/>
      <w:lvlText w:val="-"/>
      <w:lvlJc w:val="left"/>
      <w:pPr>
        <w:tabs>
          <w:tab w:val="num" w:pos="900"/>
        </w:tabs>
        <w:ind w:left="900" w:hanging="360"/>
      </w:pPr>
      <w:rPr>
        <w:rFonts w:ascii="Symbol" w:hAnsi="Symbol" w:cs="Symbol"/>
      </w:rPr>
    </w:lvl>
  </w:abstractNum>
  <w:abstractNum w:abstractNumId="15">
    <w:nsid w:val="00DD3D65"/>
    <w:multiLevelType w:val="hybridMultilevel"/>
    <w:tmpl w:val="24D0A2DC"/>
    <w:lvl w:ilvl="0" w:tplc="38603CD4">
      <w:start w:val="1"/>
      <w:numFmt w:val="lowerLetter"/>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080E3DE7"/>
    <w:multiLevelType w:val="hybridMultilevel"/>
    <w:tmpl w:val="1A80FC12"/>
    <w:lvl w:ilvl="0" w:tplc="CC3818BA">
      <w:start w:val="1"/>
      <w:numFmt w:val="decimal"/>
      <w:lvlText w:val="%1."/>
      <w:lvlJc w:val="left"/>
      <w:pPr>
        <w:ind w:left="1321" w:hanging="360"/>
      </w:pPr>
      <w:rPr>
        <w:rFonts w:hint="default"/>
      </w:rPr>
    </w:lvl>
    <w:lvl w:ilvl="1" w:tplc="040E0019" w:tentative="1">
      <w:start w:val="1"/>
      <w:numFmt w:val="lowerLetter"/>
      <w:lvlText w:val="%2."/>
      <w:lvlJc w:val="left"/>
      <w:pPr>
        <w:ind w:left="2041" w:hanging="360"/>
      </w:pPr>
    </w:lvl>
    <w:lvl w:ilvl="2" w:tplc="040E001B" w:tentative="1">
      <w:start w:val="1"/>
      <w:numFmt w:val="lowerRoman"/>
      <w:lvlText w:val="%3."/>
      <w:lvlJc w:val="right"/>
      <w:pPr>
        <w:ind w:left="2761" w:hanging="180"/>
      </w:pPr>
    </w:lvl>
    <w:lvl w:ilvl="3" w:tplc="040E000F" w:tentative="1">
      <w:start w:val="1"/>
      <w:numFmt w:val="decimal"/>
      <w:lvlText w:val="%4."/>
      <w:lvlJc w:val="left"/>
      <w:pPr>
        <w:ind w:left="3481" w:hanging="360"/>
      </w:pPr>
    </w:lvl>
    <w:lvl w:ilvl="4" w:tplc="040E0019" w:tentative="1">
      <w:start w:val="1"/>
      <w:numFmt w:val="lowerLetter"/>
      <w:lvlText w:val="%5."/>
      <w:lvlJc w:val="left"/>
      <w:pPr>
        <w:ind w:left="4201" w:hanging="360"/>
      </w:pPr>
    </w:lvl>
    <w:lvl w:ilvl="5" w:tplc="040E001B" w:tentative="1">
      <w:start w:val="1"/>
      <w:numFmt w:val="lowerRoman"/>
      <w:lvlText w:val="%6."/>
      <w:lvlJc w:val="right"/>
      <w:pPr>
        <w:ind w:left="4921" w:hanging="180"/>
      </w:pPr>
    </w:lvl>
    <w:lvl w:ilvl="6" w:tplc="040E000F" w:tentative="1">
      <w:start w:val="1"/>
      <w:numFmt w:val="decimal"/>
      <w:lvlText w:val="%7."/>
      <w:lvlJc w:val="left"/>
      <w:pPr>
        <w:ind w:left="5641" w:hanging="360"/>
      </w:pPr>
    </w:lvl>
    <w:lvl w:ilvl="7" w:tplc="040E0019" w:tentative="1">
      <w:start w:val="1"/>
      <w:numFmt w:val="lowerLetter"/>
      <w:lvlText w:val="%8."/>
      <w:lvlJc w:val="left"/>
      <w:pPr>
        <w:ind w:left="6361" w:hanging="360"/>
      </w:pPr>
    </w:lvl>
    <w:lvl w:ilvl="8" w:tplc="040E001B" w:tentative="1">
      <w:start w:val="1"/>
      <w:numFmt w:val="lowerRoman"/>
      <w:lvlText w:val="%9."/>
      <w:lvlJc w:val="right"/>
      <w:pPr>
        <w:ind w:left="7081" w:hanging="180"/>
      </w:pPr>
    </w:lvl>
  </w:abstractNum>
  <w:abstractNum w:abstractNumId="17">
    <w:nsid w:val="0877752B"/>
    <w:multiLevelType w:val="hybridMultilevel"/>
    <w:tmpl w:val="85822FF4"/>
    <w:lvl w:ilvl="0" w:tplc="098A509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0EA62A37"/>
    <w:multiLevelType w:val="hybridMultilevel"/>
    <w:tmpl w:val="5186E88E"/>
    <w:lvl w:ilvl="0" w:tplc="691264C4">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174C72D2"/>
    <w:multiLevelType w:val="hybridMultilevel"/>
    <w:tmpl w:val="57E422B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nsid w:val="180A7944"/>
    <w:multiLevelType w:val="hybridMultilevel"/>
    <w:tmpl w:val="9BB29B3C"/>
    <w:lvl w:ilvl="0" w:tplc="36B2DA06">
      <w:start w:val="1"/>
      <w:numFmt w:val="lowerLetter"/>
      <w:lvlText w:val="%1)"/>
      <w:lvlJc w:val="left"/>
      <w:pPr>
        <w:tabs>
          <w:tab w:val="num" w:pos="720"/>
        </w:tabs>
        <w:ind w:left="720" w:hanging="360"/>
      </w:pPr>
      <w:rPr>
        <w:rFonts w:cs="Times New Roman"/>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21">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2">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4">
    <w:nsid w:val="2CDB083E"/>
    <w:multiLevelType w:val="hybridMultilevel"/>
    <w:tmpl w:val="27D47CAC"/>
    <w:lvl w:ilvl="0" w:tplc="832CC9CE">
      <w:start w:val="1"/>
      <w:numFmt w:val="bullet"/>
      <w:pStyle w:val="Felsorols"/>
      <w:lvlText w:val=""/>
      <w:lvlJc w:val="left"/>
      <w:pPr>
        <w:tabs>
          <w:tab w:val="num" w:pos="720"/>
        </w:tabs>
        <w:ind w:left="720" w:hanging="360"/>
      </w:pPr>
      <w:rPr>
        <w:rFonts w:ascii="Symbol" w:hAnsi="Symbol" w:hint="default"/>
      </w:rPr>
    </w:lvl>
    <w:lvl w:ilvl="1" w:tplc="A02892EA">
      <w:start w:val="1"/>
      <w:numFmt w:val="bullet"/>
      <w:lvlText w:val=""/>
      <w:lvlJc w:val="left"/>
      <w:pPr>
        <w:tabs>
          <w:tab w:val="num" w:pos="1785"/>
        </w:tabs>
        <w:ind w:left="1785" w:hanging="705"/>
      </w:pPr>
      <w:rPr>
        <w:rFonts w:ascii="Symbol" w:eastAsia="Times New Roman" w:hAnsi="Symbol" w:cs="Times New Roman" w:hint="default"/>
      </w:rPr>
    </w:lvl>
    <w:lvl w:ilvl="2" w:tplc="9CD87BFC" w:tentative="1">
      <w:start w:val="1"/>
      <w:numFmt w:val="bullet"/>
      <w:lvlText w:val=""/>
      <w:lvlJc w:val="left"/>
      <w:pPr>
        <w:tabs>
          <w:tab w:val="num" w:pos="2160"/>
        </w:tabs>
        <w:ind w:left="2160" w:hanging="360"/>
      </w:pPr>
      <w:rPr>
        <w:rFonts w:ascii="Wingdings" w:hAnsi="Wingdings" w:hint="default"/>
      </w:rPr>
    </w:lvl>
    <w:lvl w:ilvl="3" w:tplc="D6E00268" w:tentative="1">
      <w:start w:val="1"/>
      <w:numFmt w:val="bullet"/>
      <w:lvlText w:val=""/>
      <w:lvlJc w:val="left"/>
      <w:pPr>
        <w:tabs>
          <w:tab w:val="num" w:pos="2880"/>
        </w:tabs>
        <w:ind w:left="2880" w:hanging="360"/>
      </w:pPr>
      <w:rPr>
        <w:rFonts w:ascii="Symbol" w:hAnsi="Symbol" w:hint="default"/>
      </w:rPr>
    </w:lvl>
    <w:lvl w:ilvl="4" w:tplc="CFC43FFA" w:tentative="1">
      <w:start w:val="1"/>
      <w:numFmt w:val="bullet"/>
      <w:lvlText w:val="o"/>
      <w:lvlJc w:val="left"/>
      <w:pPr>
        <w:tabs>
          <w:tab w:val="num" w:pos="3600"/>
        </w:tabs>
        <w:ind w:left="3600" w:hanging="360"/>
      </w:pPr>
      <w:rPr>
        <w:rFonts w:ascii="Courier New" w:hAnsi="Courier New" w:hint="default"/>
      </w:rPr>
    </w:lvl>
    <w:lvl w:ilvl="5" w:tplc="C452F1D8" w:tentative="1">
      <w:start w:val="1"/>
      <w:numFmt w:val="bullet"/>
      <w:lvlText w:val=""/>
      <w:lvlJc w:val="left"/>
      <w:pPr>
        <w:tabs>
          <w:tab w:val="num" w:pos="4320"/>
        </w:tabs>
        <w:ind w:left="4320" w:hanging="360"/>
      </w:pPr>
      <w:rPr>
        <w:rFonts w:ascii="Wingdings" w:hAnsi="Wingdings" w:hint="default"/>
      </w:rPr>
    </w:lvl>
    <w:lvl w:ilvl="6" w:tplc="7576A5DA" w:tentative="1">
      <w:start w:val="1"/>
      <w:numFmt w:val="bullet"/>
      <w:lvlText w:val=""/>
      <w:lvlJc w:val="left"/>
      <w:pPr>
        <w:tabs>
          <w:tab w:val="num" w:pos="5040"/>
        </w:tabs>
        <w:ind w:left="5040" w:hanging="360"/>
      </w:pPr>
      <w:rPr>
        <w:rFonts w:ascii="Symbol" w:hAnsi="Symbol" w:hint="default"/>
      </w:rPr>
    </w:lvl>
    <w:lvl w:ilvl="7" w:tplc="37065B0A" w:tentative="1">
      <w:start w:val="1"/>
      <w:numFmt w:val="bullet"/>
      <w:lvlText w:val="o"/>
      <w:lvlJc w:val="left"/>
      <w:pPr>
        <w:tabs>
          <w:tab w:val="num" w:pos="5760"/>
        </w:tabs>
        <w:ind w:left="5760" w:hanging="360"/>
      </w:pPr>
      <w:rPr>
        <w:rFonts w:ascii="Courier New" w:hAnsi="Courier New" w:hint="default"/>
      </w:rPr>
    </w:lvl>
    <w:lvl w:ilvl="8" w:tplc="E7B6B55C" w:tentative="1">
      <w:start w:val="1"/>
      <w:numFmt w:val="bullet"/>
      <w:lvlText w:val=""/>
      <w:lvlJc w:val="left"/>
      <w:pPr>
        <w:tabs>
          <w:tab w:val="num" w:pos="6480"/>
        </w:tabs>
        <w:ind w:left="6480" w:hanging="360"/>
      </w:pPr>
      <w:rPr>
        <w:rFonts w:ascii="Wingdings" w:hAnsi="Wingdings" w:hint="default"/>
      </w:rPr>
    </w:lvl>
  </w:abstractNum>
  <w:abstractNum w:abstractNumId="25">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26">
    <w:nsid w:val="3E114E28"/>
    <w:multiLevelType w:val="multilevel"/>
    <w:tmpl w:val="E30E342E"/>
    <w:lvl w:ilvl="0">
      <w:start w:val="1"/>
      <w:numFmt w:val="upperLetter"/>
      <w:lvlText w:val="%1."/>
      <w:lvlJc w:val="center"/>
      <w:pPr>
        <w:tabs>
          <w:tab w:val="num" w:pos="284"/>
        </w:tabs>
        <w:ind w:left="284" w:hanging="284"/>
      </w:pPr>
      <w:rPr>
        <w:rFonts w:ascii="Times New Roman" w:hAnsi="Times New Roman" w:hint="default"/>
        <w:b/>
        <w:i w:val="0"/>
        <w:caps w:val="0"/>
        <w:strike w:val="0"/>
        <w:dstrike w:val="0"/>
        <w:vanish w:val="0"/>
        <w:color w:val="auto"/>
        <w:spacing w:val="0"/>
        <w:w w:val="100"/>
        <w:kern w:val="0"/>
        <w:position w:val="0"/>
        <w:sz w:val="28"/>
        <w:u w:val="none"/>
        <w:effect w:val="none"/>
        <w:vertAlign w:val="baseline"/>
      </w:rPr>
    </w:lvl>
    <w:lvl w:ilvl="1">
      <w:start w:val="1"/>
      <w:numFmt w:val="upperRoman"/>
      <w:lvlText w:val="%2."/>
      <w:lvlJc w:val="left"/>
      <w:pPr>
        <w:tabs>
          <w:tab w:val="num" w:pos="567"/>
        </w:tabs>
        <w:ind w:left="567" w:hanging="567"/>
      </w:pPr>
      <w:rPr>
        <w:rFonts w:ascii="Tahoma" w:hAnsi="Tahoma" w:cs="Tahoma" w:hint="default"/>
        <w:b/>
        <w:i w:val="0"/>
        <w:caps w:val="0"/>
        <w:strike w:val="0"/>
        <w:dstrike w:val="0"/>
        <w:vanish w:val="0"/>
        <w:color w:val="000000"/>
        <w:spacing w:val="0"/>
        <w:w w:val="100"/>
        <w:kern w:val="0"/>
        <w:position w:val="0"/>
        <w:sz w:val="32"/>
        <w:szCs w:val="32"/>
        <w:effect w:val="none"/>
        <w:vertAlign w:val="baseline"/>
      </w:rPr>
    </w:lvl>
    <w:lvl w:ilvl="2">
      <w:start w:val="1"/>
      <w:numFmt w:val="decimal"/>
      <w:lvlText w:val="%3."/>
      <w:lvlJc w:val="left"/>
      <w:pPr>
        <w:tabs>
          <w:tab w:val="num" w:pos="567"/>
        </w:tabs>
        <w:ind w:left="567" w:hanging="567"/>
      </w:pPr>
      <w:rPr>
        <w:rFonts w:ascii="Arial" w:hAnsi="Arial" w:cs="Arial" w:hint="default"/>
        <w:b w:val="0"/>
        <w:i w:val="0"/>
        <w:caps w:val="0"/>
        <w:strike w:val="0"/>
        <w:dstrike w:val="0"/>
        <w:vanish w:val="0"/>
        <w:color w:val="000000"/>
        <w:spacing w:val="0"/>
        <w:w w:val="100"/>
        <w:kern w:val="0"/>
        <w:position w:val="0"/>
        <w:sz w:val="22"/>
        <w:szCs w:val="22"/>
        <w:effect w:val="none"/>
        <w:vertAlign w:val="baseline"/>
      </w:rPr>
    </w:lvl>
    <w:lvl w:ilvl="3">
      <w:start w:val="1"/>
      <w:numFmt w:val="decimal"/>
      <w:lvlText w:val="%3.%4."/>
      <w:lvlJc w:val="left"/>
      <w:pPr>
        <w:tabs>
          <w:tab w:val="num" w:pos="567"/>
        </w:tabs>
        <w:ind w:left="567" w:hanging="567"/>
      </w:pPr>
      <w:rPr>
        <w:rFonts w:ascii="Tahoma" w:hAnsi="Tahoma" w:cs="Tahoma" w:hint="default"/>
        <w:b w:val="0"/>
        <w:i w:val="0"/>
        <w:caps w:val="0"/>
        <w:strike w:val="0"/>
        <w:dstrike w:val="0"/>
        <w:vanish w:val="0"/>
        <w:color w:val="auto"/>
        <w:sz w:val="20"/>
        <w:szCs w:val="20"/>
        <w:vertAlign w:val="baseline"/>
      </w:rPr>
    </w:lvl>
    <w:lvl w:ilvl="4">
      <w:start w:val="1"/>
      <w:numFmt w:val="decimal"/>
      <w:lvlText w:val="%5."/>
      <w:lvlJc w:val="left"/>
      <w:pPr>
        <w:tabs>
          <w:tab w:val="num" w:pos="851"/>
        </w:tabs>
        <w:ind w:left="851" w:hanging="284"/>
      </w:pPr>
      <w:rPr>
        <w:rFonts w:hint="default"/>
        <w:b/>
        <w:i/>
      </w:rPr>
    </w:lvl>
    <w:lvl w:ilvl="5">
      <w:start w:val="1"/>
      <w:numFmt w:val="lowerLetter"/>
      <w:lvlText w:val="%6)"/>
      <w:lvlJc w:val="left"/>
      <w:pPr>
        <w:tabs>
          <w:tab w:val="num" w:pos="1134"/>
        </w:tabs>
        <w:ind w:left="1134" w:hanging="283"/>
      </w:pPr>
      <w:rPr>
        <w:rFonts w:hint="default"/>
        <w:b/>
        <w:i/>
      </w:rPr>
    </w:lvl>
    <w:lvl w:ilvl="6">
      <w:start w:val="1"/>
      <w:numFmt w:val="bullet"/>
      <w:lvlText w:val="–"/>
      <w:lvlJc w:val="left"/>
      <w:pPr>
        <w:tabs>
          <w:tab w:val="num" w:pos="1418"/>
        </w:tabs>
        <w:ind w:left="1418" w:hanging="284"/>
      </w:pPr>
      <w:rPr>
        <w:rFonts w:ascii="Times New Roman" w:hAnsi="Times New Roman" w:cs="Times New Roman" w:hint="default"/>
        <w:b w:val="0"/>
      </w:rPr>
    </w:lvl>
    <w:lvl w:ilvl="7">
      <w:start w:val="1"/>
      <w:numFmt w:val="bullet"/>
      <w:lvlText w:val=""/>
      <w:lvlJc w:val="left"/>
      <w:pPr>
        <w:tabs>
          <w:tab w:val="num" w:pos="1701"/>
        </w:tabs>
        <w:ind w:left="1701" w:hanging="283"/>
      </w:pPr>
      <w:rPr>
        <w:rFonts w:ascii="Symbol" w:hAnsi="Symbol" w:hint="default"/>
      </w:rPr>
    </w:lvl>
    <w:lvl w:ilvl="8">
      <w:start w:val="1"/>
      <w:numFmt w:val="lowerRoman"/>
      <w:lvlText w:val="%9."/>
      <w:lvlJc w:val="right"/>
      <w:pPr>
        <w:tabs>
          <w:tab w:val="num" w:pos="6480"/>
        </w:tabs>
        <w:ind w:left="6480" w:hanging="180"/>
      </w:pPr>
      <w:rPr>
        <w:rFonts w:hint="default"/>
      </w:rPr>
    </w:lvl>
  </w:abstractNum>
  <w:abstractNum w:abstractNumId="27">
    <w:nsid w:val="403611ED"/>
    <w:multiLevelType w:val="hybridMultilevel"/>
    <w:tmpl w:val="2F68F85E"/>
    <w:lvl w:ilvl="0" w:tplc="E71E1D3E">
      <w:start w:val="13"/>
      <w:numFmt w:val="bullet"/>
      <w:lvlText w:val="-"/>
      <w:lvlJc w:val="left"/>
      <w:pPr>
        <w:ind w:left="360" w:hanging="360"/>
      </w:pPr>
      <w:rPr>
        <w:rFonts w:ascii="Calibri" w:eastAsia="Times New Roman"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8">
    <w:nsid w:val="41F64E07"/>
    <w:multiLevelType w:val="hybridMultilevel"/>
    <w:tmpl w:val="E2883D4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31">
    <w:nsid w:val="43640F13"/>
    <w:multiLevelType w:val="hybridMultilevel"/>
    <w:tmpl w:val="9334BD2A"/>
    <w:lvl w:ilvl="0" w:tplc="19867C28">
      <w:start w:val="1"/>
      <w:numFmt w:val="decimal"/>
      <w:lvlText w:val="%1."/>
      <w:lvlJc w:val="left"/>
      <w:pPr>
        <w:ind w:left="720" w:hanging="360"/>
      </w:pPr>
      <w:rPr>
        <w:rFonts w:hint="default"/>
        <w:u w:val="singl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33">
    <w:nsid w:val="521F26F9"/>
    <w:multiLevelType w:val="hybridMultilevel"/>
    <w:tmpl w:val="540EF958"/>
    <w:lvl w:ilvl="0" w:tplc="3C227412">
      <w:start w:val="1"/>
      <w:numFmt w:val="upperLetter"/>
      <w:lvlText w:val="%1)"/>
      <w:lvlJc w:val="left"/>
      <w:pPr>
        <w:ind w:left="644" w:hanging="360"/>
      </w:pPr>
      <w:rPr>
        <w:rFonts w:hint="default"/>
        <w:i w:val="0"/>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34">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35">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36">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37">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8">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40">
    <w:nsid w:val="6F3C0DC8"/>
    <w:multiLevelType w:val="hybridMultilevel"/>
    <w:tmpl w:val="B37AC968"/>
    <w:lvl w:ilvl="0" w:tplc="040E0013">
      <w:start w:val="1"/>
      <w:numFmt w:val="upperRoman"/>
      <w:lvlText w:val="%1."/>
      <w:lvlJc w:val="right"/>
      <w:pPr>
        <w:ind w:left="720" w:hanging="360"/>
      </w:pPr>
      <w:rPr>
        <w:rFonts w:hint="default"/>
        <w:i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nsid w:val="77D579BA"/>
    <w:multiLevelType w:val="hybridMultilevel"/>
    <w:tmpl w:val="ECE8FE40"/>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nsid w:val="7A39207B"/>
    <w:multiLevelType w:val="hybridMultilevel"/>
    <w:tmpl w:val="69A8B310"/>
    <w:lvl w:ilvl="0" w:tplc="DE585D22">
      <w:start w:val="1"/>
      <w:numFmt w:val="lowerLetter"/>
      <w:lvlText w:val="%1)"/>
      <w:lvlJc w:val="left"/>
      <w:pPr>
        <w:ind w:left="720" w:hanging="360"/>
      </w:pPr>
      <w:rPr>
        <w:b/>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44">
    <w:nsid w:val="7CEE1049"/>
    <w:multiLevelType w:val="hybridMultilevel"/>
    <w:tmpl w:val="F58A5598"/>
    <w:lvl w:ilvl="0" w:tplc="178EF7D2">
      <w:start w:val="2"/>
      <w:numFmt w:val="bullet"/>
      <w:lvlText w:val="–"/>
      <w:lvlJc w:val="left"/>
      <w:pPr>
        <w:ind w:left="720" w:hanging="360"/>
      </w:pPr>
      <w:rPr>
        <w:rFonts w:ascii="Times New Roman" w:eastAsia="Times New Roman" w:hAnsi="Times New Roman" w:cs="Times New Roman" w:hint="default"/>
        <w:color w:val="00000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nsid w:val="7D9B7588"/>
    <w:multiLevelType w:val="hybridMultilevel"/>
    <w:tmpl w:val="44FCF25C"/>
    <w:lvl w:ilvl="0" w:tplc="808CEEF8">
      <w:start w:val="1"/>
      <w:numFmt w:val="decimal"/>
      <w:lvlText w:val="%1."/>
      <w:lvlJc w:val="left"/>
      <w:pPr>
        <w:ind w:left="961" w:hanging="360"/>
      </w:pPr>
      <w:rPr>
        <w:rFonts w:hint="default"/>
      </w:rPr>
    </w:lvl>
    <w:lvl w:ilvl="1" w:tplc="040E0019" w:tentative="1">
      <w:start w:val="1"/>
      <w:numFmt w:val="lowerLetter"/>
      <w:lvlText w:val="%2."/>
      <w:lvlJc w:val="left"/>
      <w:pPr>
        <w:ind w:left="1681" w:hanging="360"/>
      </w:pPr>
    </w:lvl>
    <w:lvl w:ilvl="2" w:tplc="040E001B" w:tentative="1">
      <w:start w:val="1"/>
      <w:numFmt w:val="lowerRoman"/>
      <w:lvlText w:val="%3."/>
      <w:lvlJc w:val="right"/>
      <w:pPr>
        <w:ind w:left="2401" w:hanging="180"/>
      </w:pPr>
    </w:lvl>
    <w:lvl w:ilvl="3" w:tplc="040E000F" w:tentative="1">
      <w:start w:val="1"/>
      <w:numFmt w:val="decimal"/>
      <w:lvlText w:val="%4."/>
      <w:lvlJc w:val="left"/>
      <w:pPr>
        <w:ind w:left="3121" w:hanging="360"/>
      </w:pPr>
    </w:lvl>
    <w:lvl w:ilvl="4" w:tplc="040E0019" w:tentative="1">
      <w:start w:val="1"/>
      <w:numFmt w:val="lowerLetter"/>
      <w:lvlText w:val="%5."/>
      <w:lvlJc w:val="left"/>
      <w:pPr>
        <w:ind w:left="3841" w:hanging="360"/>
      </w:pPr>
    </w:lvl>
    <w:lvl w:ilvl="5" w:tplc="040E001B" w:tentative="1">
      <w:start w:val="1"/>
      <w:numFmt w:val="lowerRoman"/>
      <w:lvlText w:val="%6."/>
      <w:lvlJc w:val="right"/>
      <w:pPr>
        <w:ind w:left="4561" w:hanging="180"/>
      </w:pPr>
    </w:lvl>
    <w:lvl w:ilvl="6" w:tplc="040E000F" w:tentative="1">
      <w:start w:val="1"/>
      <w:numFmt w:val="decimal"/>
      <w:lvlText w:val="%7."/>
      <w:lvlJc w:val="left"/>
      <w:pPr>
        <w:ind w:left="5281" w:hanging="360"/>
      </w:pPr>
    </w:lvl>
    <w:lvl w:ilvl="7" w:tplc="040E0019" w:tentative="1">
      <w:start w:val="1"/>
      <w:numFmt w:val="lowerLetter"/>
      <w:lvlText w:val="%8."/>
      <w:lvlJc w:val="left"/>
      <w:pPr>
        <w:ind w:left="6001" w:hanging="360"/>
      </w:pPr>
    </w:lvl>
    <w:lvl w:ilvl="8" w:tplc="040E001B" w:tentative="1">
      <w:start w:val="1"/>
      <w:numFmt w:val="lowerRoman"/>
      <w:lvlText w:val="%9."/>
      <w:lvlJc w:val="right"/>
      <w:pPr>
        <w:ind w:left="6721" w:hanging="180"/>
      </w:pPr>
    </w:lvl>
  </w:abstractNum>
  <w:num w:numId="1">
    <w:abstractNumId w:val="24"/>
  </w:num>
  <w:num w:numId="2">
    <w:abstractNumId w:val="40"/>
  </w:num>
  <w:num w:numId="3">
    <w:abstractNumId w:val="42"/>
  </w:num>
  <w:num w:numId="4">
    <w:abstractNumId w:val="15"/>
  </w:num>
  <w:num w:numId="5">
    <w:abstractNumId w:val="33"/>
  </w:num>
  <w:num w:numId="6">
    <w:abstractNumId w:val="26"/>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45"/>
  </w:num>
  <w:num w:numId="10">
    <w:abstractNumId w:val="16"/>
  </w:num>
  <w:num w:numId="11">
    <w:abstractNumId w:val="18"/>
  </w:num>
  <w:num w:numId="12">
    <w:abstractNumId w:val="44"/>
  </w:num>
  <w:num w:numId="13">
    <w:abstractNumId w:val="37"/>
    <w:lvlOverride w:ilvl="0">
      <w:startOverride w:val="1"/>
    </w:lvlOverride>
  </w:num>
  <w:num w:numId="14">
    <w:abstractNumId w:val="29"/>
    <w:lvlOverride w:ilvl="0">
      <w:startOverride w:val="1"/>
    </w:lvlOverride>
  </w:num>
  <w:num w:numId="15">
    <w:abstractNumId w:val="8"/>
  </w:num>
  <w:num w:numId="16">
    <w:abstractNumId w:val="6"/>
  </w:num>
  <w:num w:numId="17">
    <w:abstractNumId w:val="5"/>
  </w:num>
  <w:num w:numId="18">
    <w:abstractNumId w:val="4"/>
  </w:num>
  <w:num w:numId="19">
    <w:abstractNumId w:val="7"/>
  </w:num>
  <w:num w:numId="20">
    <w:abstractNumId w:val="3"/>
  </w:num>
  <w:num w:numId="21">
    <w:abstractNumId w:val="2"/>
  </w:num>
  <w:num w:numId="22">
    <w:abstractNumId w:val="1"/>
  </w:num>
  <w:num w:numId="23">
    <w:abstractNumId w:val="37"/>
  </w:num>
  <w:num w:numId="24">
    <w:abstractNumId w:val="29"/>
  </w:num>
  <w:num w:numId="25">
    <w:abstractNumId w:val="22"/>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num>
  <w:num w:numId="28">
    <w:abstractNumId w:val="25"/>
  </w:num>
  <w:num w:numId="29">
    <w:abstractNumId w:val="30"/>
  </w:num>
  <w:num w:numId="30">
    <w:abstractNumId w:val="38"/>
  </w:num>
  <w:num w:numId="31">
    <w:abstractNumId w:val="21"/>
  </w:num>
  <w:num w:numId="32">
    <w:abstractNumId w:val="32"/>
  </w:num>
  <w:num w:numId="33">
    <w:abstractNumId w:val="35"/>
  </w:num>
  <w:num w:numId="34">
    <w:abstractNumId w:val="36"/>
  </w:num>
  <w:num w:numId="35">
    <w:abstractNumId w:val="23"/>
  </w:num>
  <w:num w:numId="36">
    <w:abstractNumId w:val="34"/>
  </w:num>
  <w:num w:numId="37">
    <w:abstractNumId w:val="43"/>
  </w:num>
  <w:num w:numId="38">
    <w:abstractNumId w:val="28"/>
  </w:num>
  <w:num w:numId="39">
    <w:abstractNumId w:val="31"/>
  </w:num>
  <w:num w:numId="40">
    <w:abstractNumId w:val="0"/>
  </w:num>
  <w:num w:numId="41">
    <w:abstractNumId w:val="27"/>
  </w:num>
  <w:num w:numId="42">
    <w:abstractNumId w:val="14"/>
  </w:num>
  <w:num w:numId="43">
    <w:abstractNumId w:val="41"/>
  </w:num>
  <w:num w:numId="44">
    <w:abstractNumId w:val="17"/>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i">
    <w15:presenceInfo w15:providerId="None" w15:userId="An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D22"/>
    <w:rsid w:val="0000432B"/>
    <w:rsid w:val="000163B9"/>
    <w:rsid w:val="00022466"/>
    <w:rsid w:val="000272CE"/>
    <w:rsid w:val="0003326D"/>
    <w:rsid w:val="00071B62"/>
    <w:rsid w:val="000A65A8"/>
    <w:rsid w:val="000B67C8"/>
    <w:rsid w:val="00102DD6"/>
    <w:rsid w:val="00106FA9"/>
    <w:rsid w:val="00117867"/>
    <w:rsid w:val="00134A0A"/>
    <w:rsid w:val="00160AAD"/>
    <w:rsid w:val="00173275"/>
    <w:rsid w:val="00177684"/>
    <w:rsid w:val="00180A5E"/>
    <w:rsid w:val="001A02F0"/>
    <w:rsid w:val="001B0F2E"/>
    <w:rsid w:val="001B6C6E"/>
    <w:rsid w:val="001D17A5"/>
    <w:rsid w:val="001E23DA"/>
    <w:rsid w:val="001E2BA3"/>
    <w:rsid w:val="001F5152"/>
    <w:rsid w:val="00201C7F"/>
    <w:rsid w:val="00223624"/>
    <w:rsid w:val="00231D68"/>
    <w:rsid w:val="002463B2"/>
    <w:rsid w:val="002479BA"/>
    <w:rsid w:val="002521BE"/>
    <w:rsid w:val="00260503"/>
    <w:rsid w:val="0026434E"/>
    <w:rsid w:val="00273160"/>
    <w:rsid w:val="002872EB"/>
    <w:rsid w:val="002A7758"/>
    <w:rsid w:val="00303869"/>
    <w:rsid w:val="003176CB"/>
    <w:rsid w:val="003214BC"/>
    <w:rsid w:val="003428A4"/>
    <w:rsid w:val="00391E29"/>
    <w:rsid w:val="00395787"/>
    <w:rsid w:val="003A5B9F"/>
    <w:rsid w:val="003C3538"/>
    <w:rsid w:val="003D1EF1"/>
    <w:rsid w:val="003E0CDC"/>
    <w:rsid w:val="003E20B7"/>
    <w:rsid w:val="00402E50"/>
    <w:rsid w:val="00404216"/>
    <w:rsid w:val="00411998"/>
    <w:rsid w:val="00444272"/>
    <w:rsid w:val="004821B2"/>
    <w:rsid w:val="00490E8E"/>
    <w:rsid w:val="00492D94"/>
    <w:rsid w:val="004E5D22"/>
    <w:rsid w:val="004F48EE"/>
    <w:rsid w:val="005044AC"/>
    <w:rsid w:val="00530B38"/>
    <w:rsid w:val="00533AC1"/>
    <w:rsid w:val="00537F78"/>
    <w:rsid w:val="0055429E"/>
    <w:rsid w:val="005B0F69"/>
    <w:rsid w:val="005B140A"/>
    <w:rsid w:val="005C29FE"/>
    <w:rsid w:val="005D1E0A"/>
    <w:rsid w:val="005E6CEF"/>
    <w:rsid w:val="00610C0C"/>
    <w:rsid w:val="00616D0D"/>
    <w:rsid w:val="0064086F"/>
    <w:rsid w:val="0064290D"/>
    <w:rsid w:val="00656579"/>
    <w:rsid w:val="0069023A"/>
    <w:rsid w:val="00697F61"/>
    <w:rsid w:val="006A2F4F"/>
    <w:rsid w:val="006C6D89"/>
    <w:rsid w:val="00705A80"/>
    <w:rsid w:val="00734E7D"/>
    <w:rsid w:val="00756875"/>
    <w:rsid w:val="00767AD4"/>
    <w:rsid w:val="00795E28"/>
    <w:rsid w:val="007A6595"/>
    <w:rsid w:val="007D4AB7"/>
    <w:rsid w:val="007D5320"/>
    <w:rsid w:val="0083174B"/>
    <w:rsid w:val="00834477"/>
    <w:rsid w:val="00896896"/>
    <w:rsid w:val="00897824"/>
    <w:rsid w:val="008D0776"/>
    <w:rsid w:val="00912DDD"/>
    <w:rsid w:val="009218E9"/>
    <w:rsid w:val="0094483F"/>
    <w:rsid w:val="00944CC6"/>
    <w:rsid w:val="0094794B"/>
    <w:rsid w:val="009479F5"/>
    <w:rsid w:val="00970FD7"/>
    <w:rsid w:val="00985D72"/>
    <w:rsid w:val="009924E0"/>
    <w:rsid w:val="009B653D"/>
    <w:rsid w:val="009C39EA"/>
    <w:rsid w:val="009C7570"/>
    <w:rsid w:val="009F5910"/>
    <w:rsid w:val="00A00D66"/>
    <w:rsid w:val="00A46B01"/>
    <w:rsid w:val="00A64934"/>
    <w:rsid w:val="00A76788"/>
    <w:rsid w:val="00A7734D"/>
    <w:rsid w:val="00A80A84"/>
    <w:rsid w:val="00AA60C0"/>
    <w:rsid w:val="00AC4690"/>
    <w:rsid w:val="00AD477D"/>
    <w:rsid w:val="00B1046B"/>
    <w:rsid w:val="00B122E3"/>
    <w:rsid w:val="00B22819"/>
    <w:rsid w:val="00B305E8"/>
    <w:rsid w:val="00B53ECC"/>
    <w:rsid w:val="00B62E49"/>
    <w:rsid w:val="00B703F1"/>
    <w:rsid w:val="00B82B86"/>
    <w:rsid w:val="00BA410A"/>
    <w:rsid w:val="00BC37ED"/>
    <w:rsid w:val="00BC4976"/>
    <w:rsid w:val="00BD3F36"/>
    <w:rsid w:val="00BD556B"/>
    <w:rsid w:val="00C11C4E"/>
    <w:rsid w:val="00C346D2"/>
    <w:rsid w:val="00C37294"/>
    <w:rsid w:val="00C56787"/>
    <w:rsid w:val="00C6030C"/>
    <w:rsid w:val="00C81DED"/>
    <w:rsid w:val="00CE13EA"/>
    <w:rsid w:val="00CE5AA1"/>
    <w:rsid w:val="00CF7F6E"/>
    <w:rsid w:val="00D32EF4"/>
    <w:rsid w:val="00D453AD"/>
    <w:rsid w:val="00D45F50"/>
    <w:rsid w:val="00D909E5"/>
    <w:rsid w:val="00DA490B"/>
    <w:rsid w:val="00DA74C7"/>
    <w:rsid w:val="00DF5D2E"/>
    <w:rsid w:val="00E070CE"/>
    <w:rsid w:val="00E136BA"/>
    <w:rsid w:val="00E26A7E"/>
    <w:rsid w:val="00E57605"/>
    <w:rsid w:val="00E768FC"/>
    <w:rsid w:val="00EA1059"/>
    <w:rsid w:val="00F15C9C"/>
    <w:rsid w:val="00F21FE0"/>
    <w:rsid w:val="00F3059E"/>
    <w:rsid w:val="00F36A4D"/>
    <w:rsid w:val="00F7663D"/>
    <w:rsid w:val="00F91DA8"/>
    <w:rsid w:val="00F97558"/>
    <w:rsid w:val="00FB2587"/>
    <w:rsid w:val="00FD3ADD"/>
    <w:rsid w:val="00FE6D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40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10C0C"/>
    <w:pPr>
      <w:widowControl w:val="0"/>
      <w:adjustRightInd w:val="0"/>
      <w:spacing w:after="0" w:line="360" w:lineRule="atLeast"/>
      <w:jc w:val="both"/>
      <w:textAlignment w:val="baseline"/>
    </w:pPr>
    <w:rPr>
      <w:rFonts w:ascii="Times New Roman" w:eastAsia="Times New Roman" w:hAnsi="Times New Roman" w:cs="Times New Roman"/>
      <w:sz w:val="20"/>
      <w:szCs w:val="20"/>
      <w:lang w:eastAsia="hu-HU"/>
    </w:rPr>
  </w:style>
  <w:style w:type="paragraph" w:styleId="Cmsor1">
    <w:name w:val="heading 1"/>
    <w:aliases w:val="Első számozott szint"/>
    <w:basedOn w:val="Norml"/>
    <w:next w:val="Norml"/>
    <w:link w:val="Cmsor1Char"/>
    <w:uiPriority w:val="9"/>
    <w:qFormat/>
    <w:rsid w:val="004E5D22"/>
    <w:pPr>
      <w:keepNext/>
      <w:spacing w:before="240" w:after="60"/>
      <w:outlineLvl w:val="0"/>
    </w:pPr>
    <w:rPr>
      <w:rFonts w:ascii="Arial" w:hAnsi="Arial"/>
      <w:b/>
      <w:bCs/>
      <w:kern w:val="32"/>
      <w:sz w:val="32"/>
      <w:szCs w:val="32"/>
    </w:rPr>
  </w:style>
  <w:style w:type="paragraph" w:styleId="Cmsor2">
    <w:name w:val="heading 2"/>
    <w:aliases w:val="(Alt+2),Chapter Title,Heading 2 Char,(Alt+2) Char,Chapter Title Char,H2 Char,head2 Char,head21 Char,head22 Char,head23 Char,head24 Char,head25 Char,head26 Char,head27 Char,head28 Char,head211 Char,head221 Char,head231 Char,head241 Char"/>
    <w:basedOn w:val="Norml"/>
    <w:next w:val="Norml"/>
    <w:link w:val="Cmsor2Char"/>
    <w:uiPriority w:val="9"/>
    <w:qFormat/>
    <w:rsid w:val="004E5D22"/>
    <w:pPr>
      <w:keepNext/>
      <w:spacing w:before="240" w:after="60"/>
      <w:outlineLvl w:val="1"/>
    </w:pPr>
    <w:rPr>
      <w:rFonts w:ascii="Arial" w:hAnsi="Arial"/>
      <w:b/>
      <w:bCs/>
      <w:i/>
      <w:iCs/>
      <w:sz w:val="28"/>
      <w:szCs w:val="28"/>
    </w:rPr>
  </w:style>
  <w:style w:type="paragraph" w:styleId="Cmsor3">
    <w:name w:val="heading 3"/>
    <w:basedOn w:val="Norml"/>
    <w:next w:val="Norml"/>
    <w:link w:val="Cmsor3Char"/>
    <w:uiPriority w:val="9"/>
    <w:semiHidden/>
    <w:unhideWhenUsed/>
    <w:qFormat/>
    <w:rsid w:val="004E5D22"/>
    <w:pPr>
      <w:keepNext/>
      <w:spacing w:before="240" w:after="60"/>
      <w:outlineLvl w:val="2"/>
    </w:pPr>
    <w:rPr>
      <w:rFonts w:ascii="Cambria" w:hAnsi="Cambria"/>
      <w:b/>
      <w:bCs/>
      <w:sz w:val="26"/>
      <w:szCs w:val="26"/>
    </w:rPr>
  </w:style>
  <w:style w:type="paragraph" w:styleId="Cmsor4">
    <w:name w:val="heading 4"/>
    <w:basedOn w:val="Norml"/>
    <w:next w:val="Text1"/>
    <w:link w:val="Cmsor4Char"/>
    <w:uiPriority w:val="9"/>
    <w:semiHidden/>
    <w:unhideWhenUsed/>
    <w:qFormat/>
    <w:rsid w:val="00AC4690"/>
    <w:pPr>
      <w:keepNext/>
      <w:widowControl/>
      <w:tabs>
        <w:tab w:val="num" w:pos="850"/>
      </w:tabs>
      <w:adjustRightInd/>
      <w:spacing w:before="120" w:after="120" w:line="240" w:lineRule="auto"/>
      <w:ind w:left="850" w:hanging="850"/>
      <w:textAlignment w:val="auto"/>
      <w:outlineLvl w:val="3"/>
    </w:pPr>
    <w:rPr>
      <w:bCs/>
      <w:iCs/>
      <w:sz w:val="24"/>
      <w:szCs w:val="22"/>
      <w:lang w:eastAsia="en-GB"/>
    </w:rPr>
  </w:style>
  <w:style w:type="paragraph" w:styleId="Cmsor8">
    <w:name w:val="heading 8"/>
    <w:basedOn w:val="Norml"/>
    <w:next w:val="Norml"/>
    <w:link w:val="Cmsor8Char"/>
    <w:uiPriority w:val="9"/>
    <w:semiHidden/>
    <w:unhideWhenUsed/>
    <w:qFormat/>
    <w:rsid w:val="009F5910"/>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Első számozott szint Char"/>
    <w:basedOn w:val="Bekezdsalapbettpusa"/>
    <w:link w:val="Cmsor1"/>
    <w:uiPriority w:val="9"/>
    <w:rsid w:val="004E5D22"/>
    <w:rPr>
      <w:rFonts w:ascii="Arial" w:eastAsia="Times New Roman" w:hAnsi="Arial" w:cs="Times New Roman"/>
      <w:b/>
      <w:bCs/>
      <w:kern w:val="32"/>
      <w:sz w:val="32"/>
      <w:szCs w:val="32"/>
      <w:lang w:eastAsia="hu-HU"/>
    </w:rPr>
  </w:style>
  <w:style w:type="character" w:customStyle="1" w:styleId="Cmsor2Char">
    <w:name w:val="Címsor 2 Char"/>
    <w:aliases w:val="(Alt+2) Char1,Chapter Title Char1,Heading 2 Char Char,(Alt+2) Char Char,Chapter Title Char Char,H2 Char Char,head2 Char Char,head21 Char Char,head22 Char Char,head23 Char Char,head24 Char Char,head25 Char Char,head26 Char Char"/>
    <w:basedOn w:val="Bekezdsalapbettpusa"/>
    <w:link w:val="Cmsor2"/>
    <w:uiPriority w:val="9"/>
    <w:rsid w:val="004E5D22"/>
    <w:rPr>
      <w:rFonts w:ascii="Arial" w:eastAsia="Times New Roman" w:hAnsi="Arial" w:cs="Times New Roman"/>
      <w:b/>
      <w:bCs/>
      <w:i/>
      <w:iCs/>
      <w:sz w:val="28"/>
      <w:szCs w:val="28"/>
      <w:lang w:eastAsia="hu-HU"/>
    </w:rPr>
  </w:style>
  <w:style w:type="character" w:customStyle="1" w:styleId="Cmsor3Char">
    <w:name w:val="Címsor 3 Char"/>
    <w:basedOn w:val="Bekezdsalapbettpusa"/>
    <w:link w:val="Cmsor3"/>
    <w:uiPriority w:val="9"/>
    <w:semiHidden/>
    <w:rsid w:val="004E5D22"/>
    <w:rPr>
      <w:rFonts w:ascii="Cambria" w:eastAsia="Times New Roman" w:hAnsi="Cambria" w:cs="Times New Roman"/>
      <w:b/>
      <w:bCs/>
      <w:sz w:val="26"/>
      <w:szCs w:val="26"/>
      <w:lang w:eastAsia="hu-HU"/>
    </w:rPr>
  </w:style>
  <w:style w:type="character" w:styleId="Hiperhivatkozs">
    <w:name w:val="Hyperlink"/>
    <w:uiPriority w:val="99"/>
    <w:unhideWhenUsed/>
    <w:rsid w:val="004E5D22"/>
    <w:rPr>
      <w:color w:val="0000FF"/>
      <w:u w:val="single"/>
    </w:rPr>
  </w:style>
  <w:style w:type="character" w:styleId="Mrltotthiperhivatkozs">
    <w:name w:val="FollowedHyperlink"/>
    <w:uiPriority w:val="99"/>
    <w:semiHidden/>
    <w:unhideWhenUsed/>
    <w:rsid w:val="004E5D22"/>
    <w:rPr>
      <w:color w:val="800080"/>
      <w:u w:val="single"/>
    </w:rPr>
  </w:style>
  <w:style w:type="paragraph" w:customStyle="1" w:styleId="standard">
    <w:name w:val="standard"/>
    <w:basedOn w:val="Norml"/>
    <w:rsid w:val="004E5D22"/>
    <w:pPr>
      <w:widowControl/>
      <w:adjustRightInd/>
      <w:spacing w:line="240" w:lineRule="auto"/>
      <w:jc w:val="left"/>
      <w:textAlignment w:val="auto"/>
    </w:pPr>
    <w:rPr>
      <w:rFonts w:ascii="&amp;#39" w:hAnsi="&amp;#39"/>
      <w:sz w:val="24"/>
      <w:szCs w:val="24"/>
    </w:rPr>
  </w:style>
  <w:style w:type="paragraph" w:styleId="Listaszerbekezds">
    <w:name w:val="List Paragraph"/>
    <w:aliases w:val="Welt L,Bullet_1,Lista 1."/>
    <w:basedOn w:val="Norml"/>
    <w:link w:val="ListaszerbekezdsChar"/>
    <w:uiPriority w:val="34"/>
    <w:qFormat/>
    <w:rsid w:val="004E5D22"/>
    <w:pPr>
      <w:widowControl/>
      <w:adjustRightInd/>
      <w:spacing w:line="240" w:lineRule="auto"/>
      <w:ind w:left="708"/>
      <w:jc w:val="left"/>
      <w:textAlignment w:val="auto"/>
    </w:pPr>
    <w:rPr>
      <w:sz w:val="24"/>
      <w:szCs w:val="24"/>
    </w:rPr>
  </w:style>
  <w:style w:type="character" w:customStyle="1" w:styleId="ListaszerbekezdsChar">
    <w:name w:val="Listaszerű bekezdés Char"/>
    <w:aliases w:val="Welt L Char,Bullet_1 Char,Lista 1. Char"/>
    <w:link w:val="Listaszerbekezds"/>
    <w:uiPriority w:val="34"/>
    <w:qFormat/>
    <w:locked/>
    <w:rsid w:val="004E5D22"/>
    <w:rPr>
      <w:rFonts w:ascii="Times New Roman" w:eastAsia="Times New Roman" w:hAnsi="Times New Roman" w:cs="Times New Roman"/>
      <w:sz w:val="24"/>
      <w:szCs w:val="24"/>
      <w:lang w:eastAsia="hu-HU"/>
    </w:rPr>
  </w:style>
  <w:style w:type="paragraph" w:customStyle="1" w:styleId="Default">
    <w:name w:val="Default"/>
    <w:rsid w:val="004E5D2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Szvegtrzsbehzssal">
    <w:name w:val="Body Text Indent"/>
    <w:basedOn w:val="Norml"/>
    <w:link w:val="SzvegtrzsbehzssalChar"/>
    <w:uiPriority w:val="99"/>
    <w:rsid w:val="004E5D22"/>
    <w:pPr>
      <w:spacing w:line="240" w:lineRule="auto"/>
      <w:ind w:left="1440"/>
    </w:pPr>
    <w:rPr>
      <w:sz w:val="24"/>
    </w:rPr>
  </w:style>
  <w:style w:type="character" w:customStyle="1" w:styleId="SzvegtrzsbehzssalChar">
    <w:name w:val="Szövegtörzs behúzással Char"/>
    <w:basedOn w:val="Bekezdsalapbettpusa"/>
    <w:link w:val="Szvegtrzsbehzssal"/>
    <w:uiPriority w:val="99"/>
    <w:rsid w:val="004E5D22"/>
    <w:rPr>
      <w:rFonts w:ascii="Times New Roman" w:eastAsia="Times New Roman" w:hAnsi="Times New Roman" w:cs="Times New Roman"/>
      <w:sz w:val="24"/>
      <w:szCs w:val="20"/>
      <w:lang w:eastAsia="hu-HU"/>
    </w:rPr>
  </w:style>
  <w:style w:type="character" w:styleId="Lbjegyzet-hivatkozs">
    <w:name w:val="footnote reference"/>
    <w:aliases w:val="BVI fnr,Footnote symbol,Times 10 Point,Exposant 3 Point,Footnote Reference Number, Exposant 3 Point,Footnote,Voetnootverwijzing"/>
    <w:uiPriority w:val="99"/>
    <w:rsid w:val="004E5D22"/>
    <w:rPr>
      <w:vertAlign w:val="superscript"/>
    </w:rPr>
  </w:style>
  <w:style w:type="paragraph" w:styleId="Felsorols">
    <w:name w:val="List Bullet"/>
    <w:basedOn w:val="Norml"/>
    <w:uiPriority w:val="99"/>
    <w:rsid w:val="004E5D22"/>
    <w:pPr>
      <w:widowControl/>
      <w:numPr>
        <w:numId w:val="1"/>
      </w:numPr>
      <w:tabs>
        <w:tab w:val="left" w:pos="851"/>
      </w:tabs>
      <w:adjustRightInd/>
      <w:spacing w:before="120" w:line="240" w:lineRule="auto"/>
      <w:textAlignment w:val="auto"/>
    </w:pPr>
    <w:rPr>
      <w:rFonts w:ascii="Arial" w:hAnsi="Arial" w:cs="Arial"/>
      <w:sz w:val="24"/>
      <w:szCs w:val="24"/>
    </w:rPr>
  </w:style>
  <w:style w:type="paragraph" w:styleId="lfej">
    <w:name w:val="header"/>
    <w:basedOn w:val="Norml"/>
    <w:link w:val="lfejChar"/>
    <w:uiPriority w:val="99"/>
    <w:unhideWhenUsed/>
    <w:rsid w:val="004E5D22"/>
    <w:pPr>
      <w:tabs>
        <w:tab w:val="center" w:pos="4536"/>
        <w:tab w:val="right" w:pos="9072"/>
      </w:tabs>
    </w:pPr>
  </w:style>
  <w:style w:type="character" w:customStyle="1" w:styleId="lfejChar">
    <w:name w:val="Élőfej Char"/>
    <w:basedOn w:val="Bekezdsalapbettpusa"/>
    <w:link w:val="lfej"/>
    <w:uiPriority w:val="99"/>
    <w:rsid w:val="004E5D22"/>
    <w:rPr>
      <w:rFonts w:ascii="Times New Roman" w:eastAsia="Times New Roman" w:hAnsi="Times New Roman" w:cs="Times New Roman"/>
      <w:sz w:val="20"/>
      <w:szCs w:val="20"/>
      <w:lang w:eastAsia="hu-HU"/>
    </w:rPr>
  </w:style>
  <w:style w:type="paragraph" w:styleId="llb">
    <w:name w:val="footer"/>
    <w:basedOn w:val="Norml"/>
    <w:link w:val="llbChar"/>
    <w:uiPriority w:val="99"/>
    <w:unhideWhenUsed/>
    <w:rsid w:val="004E5D22"/>
    <w:pPr>
      <w:tabs>
        <w:tab w:val="center" w:pos="4536"/>
        <w:tab w:val="right" w:pos="9072"/>
      </w:tabs>
    </w:pPr>
  </w:style>
  <w:style w:type="character" w:customStyle="1" w:styleId="llbChar">
    <w:name w:val="Élőláb Char"/>
    <w:basedOn w:val="Bekezdsalapbettpusa"/>
    <w:link w:val="llb"/>
    <w:uiPriority w:val="99"/>
    <w:rsid w:val="004E5D22"/>
    <w:rPr>
      <w:rFonts w:ascii="Times New Roman" w:eastAsia="Times New Roman" w:hAnsi="Times New Roman" w:cs="Times New Roman"/>
      <w:sz w:val="20"/>
      <w:szCs w:val="20"/>
      <w:lang w:eastAsia="hu-HU"/>
    </w:rPr>
  </w:style>
  <w:style w:type="paragraph" w:styleId="Cm">
    <w:name w:val="Title"/>
    <w:aliases w:val="Cím Char1,Cím Char Char,Cím Char2,Cím Char Char1"/>
    <w:basedOn w:val="Norml"/>
    <w:link w:val="CmChar3"/>
    <w:qFormat/>
    <w:rsid w:val="004E5D22"/>
    <w:pPr>
      <w:jc w:val="center"/>
    </w:pPr>
    <w:rPr>
      <w:rFonts w:ascii="Arial" w:hAnsi="Arial"/>
      <w:b/>
      <w:bCs/>
      <w:kern w:val="28"/>
      <w:sz w:val="32"/>
      <w:szCs w:val="32"/>
    </w:rPr>
  </w:style>
  <w:style w:type="character" w:customStyle="1" w:styleId="CmChar">
    <w:name w:val="Cím Char"/>
    <w:basedOn w:val="Bekezdsalapbettpusa"/>
    <w:uiPriority w:val="10"/>
    <w:rsid w:val="004E5D22"/>
    <w:rPr>
      <w:rFonts w:asciiTheme="majorHAnsi" w:eastAsiaTheme="majorEastAsia" w:hAnsiTheme="majorHAnsi" w:cstheme="majorBidi"/>
      <w:color w:val="17365D" w:themeColor="text2" w:themeShade="BF"/>
      <w:spacing w:val="5"/>
      <w:kern w:val="28"/>
      <w:sz w:val="52"/>
      <w:szCs w:val="52"/>
      <w:lang w:eastAsia="hu-HU"/>
    </w:rPr>
  </w:style>
  <w:style w:type="character" w:customStyle="1" w:styleId="CmChar3">
    <w:name w:val="Cím Char3"/>
    <w:aliases w:val="Cím Char1 Char,Cím Char Char Char,Cím Char2 Char,Cím Char Char1 Char"/>
    <w:link w:val="Cm"/>
    <w:rsid w:val="004E5D22"/>
    <w:rPr>
      <w:rFonts w:ascii="Arial" w:eastAsia="Times New Roman" w:hAnsi="Arial" w:cs="Times New Roman"/>
      <w:b/>
      <w:bCs/>
      <w:kern w:val="28"/>
      <w:sz w:val="32"/>
      <w:szCs w:val="32"/>
      <w:lang w:eastAsia="hu-HU"/>
    </w:rPr>
  </w:style>
  <w:style w:type="paragraph" w:styleId="Lbjegyzetszveg">
    <w:name w:val="footnote text"/>
    <w:aliases w:val="Lábjegyzet-szöveg,Footnote Text Char,Lábjegyzetszöveg Char1 Char,Lábjegyzetszöveg Char Char Char,Footnote Char Char Char,Char1 Char Char Char,Footnote Char1 Char,Char1 Char1 Char,Footnote Char,Char1 Char,Lábjegyzetszöveg Char1"/>
    <w:basedOn w:val="Norml"/>
    <w:link w:val="LbjegyzetszvegChar"/>
    <w:qFormat/>
    <w:rsid w:val="004E5D22"/>
    <w:pPr>
      <w:suppressAutoHyphens/>
      <w:adjustRightInd/>
      <w:spacing w:line="240" w:lineRule="auto"/>
      <w:jc w:val="left"/>
      <w:textAlignment w:val="auto"/>
    </w:pPr>
  </w:style>
  <w:style w:type="character" w:customStyle="1" w:styleId="LbjegyzetszvegChar">
    <w:name w:val="Lábjegyzetszöveg Char"/>
    <w:aliases w:val="Lábjegyzet-szöveg Char,Footnote Text Char Char,Lábjegyzetszöveg Char1 Char Char1,Lábjegyzetszöveg Char Char Char Char1,Footnote Char Char Char Char1,Char1 Char Char Char Char1,Footnote Char1 Char Char1,Char1 Char1 Char Char1"/>
    <w:basedOn w:val="Bekezdsalapbettpusa"/>
    <w:link w:val="Lbjegyzetszveg"/>
    <w:rsid w:val="004E5D22"/>
    <w:rPr>
      <w:rFonts w:ascii="Times New Roman" w:eastAsia="Times New Roman" w:hAnsi="Times New Roman" w:cs="Times New Roman"/>
      <w:sz w:val="20"/>
      <w:szCs w:val="20"/>
      <w:lang w:eastAsia="hu-HU"/>
    </w:rPr>
  </w:style>
  <w:style w:type="paragraph" w:styleId="Szvegtrzs">
    <w:name w:val="Body Text"/>
    <w:basedOn w:val="Norml"/>
    <w:link w:val="SzvegtrzsChar"/>
    <w:uiPriority w:val="99"/>
    <w:semiHidden/>
    <w:unhideWhenUsed/>
    <w:rsid w:val="004E5D22"/>
    <w:pPr>
      <w:spacing w:after="120"/>
    </w:pPr>
  </w:style>
  <w:style w:type="character" w:customStyle="1" w:styleId="SzvegtrzsChar">
    <w:name w:val="Szövegtörzs Char"/>
    <w:basedOn w:val="Bekezdsalapbettpusa"/>
    <w:link w:val="Szvegtrzs"/>
    <w:uiPriority w:val="99"/>
    <w:semiHidden/>
    <w:rsid w:val="004E5D22"/>
    <w:rPr>
      <w:rFonts w:ascii="Times New Roman" w:eastAsia="Times New Roman" w:hAnsi="Times New Roman" w:cs="Times New Roman"/>
      <w:sz w:val="20"/>
      <w:szCs w:val="20"/>
      <w:lang w:eastAsia="hu-HU"/>
    </w:rPr>
  </w:style>
  <w:style w:type="paragraph" w:styleId="Szvegtrzsbehzssal2">
    <w:name w:val="Body Text Indent 2"/>
    <w:basedOn w:val="Norml"/>
    <w:link w:val="Szvegtrzsbehzssal2Char"/>
    <w:uiPriority w:val="99"/>
    <w:semiHidden/>
    <w:unhideWhenUsed/>
    <w:rsid w:val="004E5D22"/>
    <w:pPr>
      <w:spacing w:after="120" w:line="480" w:lineRule="auto"/>
      <w:ind w:left="283"/>
    </w:pPr>
  </w:style>
  <w:style w:type="character" w:customStyle="1" w:styleId="Szvegtrzsbehzssal2Char">
    <w:name w:val="Szövegtörzs behúzással 2 Char"/>
    <w:basedOn w:val="Bekezdsalapbettpusa"/>
    <w:link w:val="Szvegtrzsbehzssal2"/>
    <w:uiPriority w:val="99"/>
    <w:semiHidden/>
    <w:rsid w:val="004E5D22"/>
    <w:rPr>
      <w:rFonts w:ascii="Times New Roman" w:eastAsia="Times New Roman" w:hAnsi="Times New Roman" w:cs="Times New Roman"/>
      <w:sz w:val="20"/>
      <w:szCs w:val="20"/>
      <w:lang w:eastAsia="hu-HU"/>
    </w:rPr>
  </w:style>
  <w:style w:type="paragraph" w:styleId="Szvegtrzsbehzssal3">
    <w:name w:val="Body Text Indent 3"/>
    <w:basedOn w:val="Norml"/>
    <w:link w:val="Szvegtrzsbehzssal3Char"/>
    <w:uiPriority w:val="99"/>
    <w:semiHidden/>
    <w:unhideWhenUsed/>
    <w:rsid w:val="004E5D22"/>
    <w:pPr>
      <w:spacing w:after="120"/>
      <w:ind w:left="283"/>
    </w:pPr>
    <w:rPr>
      <w:sz w:val="16"/>
      <w:szCs w:val="16"/>
    </w:rPr>
  </w:style>
  <w:style w:type="character" w:customStyle="1" w:styleId="Szvegtrzsbehzssal3Char">
    <w:name w:val="Szövegtörzs behúzással 3 Char"/>
    <w:basedOn w:val="Bekezdsalapbettpusa"/>
    <w:link w:val="Szvegtrzsbehzssal3"/>
    <w:uiPriority w:val="99"/>
    <w:semiHidden/>
    <w:rsid w:val="004E5D22"/>
    <w:rPr>
      <w:rFonts w:ascii="Times New Roman" w:eastAsia="Times New Roman" w:hAnsi="Times New Roman" w:cs="Times New Roman"/>
      <w:sz w:val="16"/>
      <w:szCs w:val="16"/>
      <w:lang w:eastAsia="hu-HU"/>
    </w:rPr>
  </w:style>
  <w:style w:type="paragraph" w:customStyle="1" w:styleId="Norm">
    <w:name w:val="Norm."/>
    <w:basedOn w:val="Default"/>
    <w:next w:val="Default"/>
    <w:uiPriority w:val="99"/>
    <w:rsid w:val="004E5D22"/>
    <w:rPr>
      <w:color w:val="auto"/>
    </w:rPr>
  </w:style>
  <w:style w:type="paragraph" w:styleId="Buborkszveg">
    <w:name w:val="Balloon Text"/>
    <w:basedOn w:val="Norml"/>
    <w:link w:val="BuborkszvegChar"/>
    <w:uiPriority w:val="99"/>
    <w:semiHidden/>
    <w:unhideWhenUsed/>
    <w:rsid w:val="004E5D22"/>
    <w:pPr>
      <w:spacing w:line="240" w:lineRule="auto"/>
    </w:pPr>
    <w:rPr>
      <w:rFonts w:ascii="Tahoma" w:hAnsi="Tahoma"/>
      <w:sz w:val="16"/>
      <w:szCs w:val="16"/>
    </w:rPr>
  </w:style>
  <w:style w:type="character" w:customStyle="1" w:styleId="BuborkszvegChar">
    <w:name w:val="Buborékszöveg Char"/>
    <w:basedOn w:val="Bekezdsalapbettpusa"/>
    <w:link w:val="Buborkszveg"/>
    <w:uiPriority w:val="99"/>
    <w:semiHidden/>
    <w:rsid w:val="004E5D22"/>
    <w:rPr>
      <w:rFonts w:ascii="Tahoma" w:eastAsia="Times New Roman" w:hAnsi="Tahoma" w:cs="Times New Roman"/>
      <w:sz w:val="16"/>
      <w:szCs w:val="16"/>
      <w:lang w:eastAsia="hu-HU"/>
    </w:rPr>
  </w:style>
  <w:style w:type="character" w:customStyle="1" w:styleId="contentwordvalid1">
    <w:name w:val="contentword_valid1"/>
    <w:rsid w:val="004E5D22"/>
    <w:rPr>
      <w:rFonts w:ascii="Times New Roman" w:hAnsi="Times New Roman" w:cs="Times New Roman" w:hint="default"/>
      <w:sz w:val="24"/>
      <w:szCs w:val="24"/>
    </w:rPr>
  </w:style>
  <w:style w:type="paragraph" w:customStyle="1" w:styleId="Listaszerbekezds1">
    <w:name w:val="Listaszerű bekezdés1"/>
    <w:basedOn w:val="Norml"/>
    <w:link w:val="ListParagraphChar"/>
    <w:rsid w:val="004E5D22"/>
    <w:pPr>
      <w:widowControl/>
      <w:adjustRightInd/>
      <w:spacing w:after="200" w:line="276" w:lineRule="auto"/>
      <w:ind w:left="720"/>
      <w:contextualSpacing/>
      <w:jc w:val="left"/>
      <w:textAlignment w:val="auto"/>
    </w:pPr>
    <w:rPr>
      <w:rFonts w:ascii="Arial" w:hAnsi="Arial"/>
      <w:sz w:val="22"/>
      <w:szCs w:val="22"/>
      <w:lang w:eastAsia="en-US"/>
    </w:rPr>
  </w:style>
  <w:style w:type="character" w:styleId="Jegyzethivatkozs">
    <w:name w:val="annotation reference"/>
    <w:uiPriority w:val="99"/>
    <w:semiHidden/>
    <w:unhideWhenUsed/>
    <w:rsid w:val="004E5D22"/>
    <w:rPr>
      <w:sz w:val="16"/>
      <w:szCs w:val="16"/>
    </w:rPr>
  </w:style>
  <w:style w:type="paragraph" w:styleId="Jegyzetszveg">
    <w:name w:val="annotation text"/>
    <w:basedOn w:val="Norml"/>
    <w:link w:val="JegyzetszvegChar"/>
    <w:semiHidden/>
    <w:unhideWhenUsed/>
    <w:rsid w:val="004E5D22"/>
  </w:style>
  <w:style w:type="character" w:customStyle="1" w:styleId="JegyzetszvegChar">
    <w:name w:val="Jegyzetszöveg Char"/>
    <w:basedOn w:val="Bekezdsalapbettpusa"/>
    <w:link w:val="Jegyzetszveg"/>
    <w:semiHidden/>
    <w:rsid w:val="004E5D22"/>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E5D22"/>
    <w:rPr>
      <w:b/>
      <w:bCs/>
    </w:rPr>
  </w:style>
  <w:style w:type="character" w:customStyle="1" w:styleId="MegjegyzstrgyaChar">
    <w:name w:val="Megjegyzés tárgya Char"/>
    <w:basedOn w:val="JegyzetszvegChar"/>
    <w:link w:val="Megjegyzstrgya"/>
    <w:uiPriority w:val="99"/>
    <w:semiHidden/>
    <w:rsid w:val="004E5D22"/>
    <w:rPr>
      <w:rFonts w:ascii="Times New Roman" w:eastAsia="Times New Roman" w:hAnsi="Times New Roman" w:cs="Times New Roman"/>
      <w:b/>
      <w:bCs/>
      <w:sz w:val="20"/>
      <w:szCs w:val="20"/>
      <w:lang w:eastAsia="hu-HU"/>
    </w:rPr>
  </w:style>
  <w:style w:type="paragraph" w:styleId="Csakszveg">
    <w:name w:val="Plain Text"/>
    <w:basedOn w:val="Norml"/>
    <w:link w:val="CsakszvegChar"/>
    <w:rsid w:val="004E5D22"/>
    <w:pPr>
      <w:widowControl/>
      <w:adjustRightInd/>
      <w:spacing w:line="240" w:lineRule="auto"/>
      <w:ind w:left="284"/>
      <w:textAlignment w:val="auto"/>
    </w:pPr>
    <w:rPr>
      <w:rFonts w:ascii="Arial" w:hAnsi="Arial"/>
      <w:sz w:val="22"/>
    </w:rPr>
  </w:style>
  <w:style w:type="character" w:customStyle="1" w:styleId="CsakszvegChar">
    <w:name w:val="Csak szöveg Char"/>
    <w:basedOn w:val="Bekezdsalapbettpusa"/>
    <w:link w:val="Csakszveg"/>
    <w:rsid w:val="004E5D22"/>
    <w:rPr>
      <w:rFonts w:ascii="Arial" w:eastAsia="Times New Roman" w:hAnsi="Arial" w:cs="Times New Roman"/>
      <w:szCs w:val="20"/>
      <w:lang w:eastAsia="hu-HU"/>
    </w:rPr>
  </w:style>
  <w:style w:type="paragraph" w:customStyle="1" w:styleId="Cmsor3-ajnlat">
    <w:name w:val="Címsor 3 - ajánlat"/>
    <w:basedOn w:val="Cmsor3"/>
    <w:next w:val="Norml"/>
    <w:rsid w:val="004E5D22"/>
    <w:pPr>
      <w:widowControl/>
      <w:tabs>
        <w:tab w:val="num" w:pos="720"/>
      </w:tabs>
      <w:adjustRightInd/>
      <w:spacing w:line="240" w:lineRule="auto"/>
      <w:ind w:left="720" w:hanging="720"/>
      <w:textAlignment w:val="auto"/>
    </w:pPr>
    <w:rPr>
      <w:rFonts w:ascii="Arial" w:hAnsi="Arial"/>
      <w:b w:val="0"/>
      <w:bCs w:val="0"/>
      <w:sz w:val="22"/>
      <w:szCs w:val="20"/>
    </w:rPr>
  </w:style>
  <w:style w:type="paragraph" w:customStyle="1" w:styleId="Cmsor2-ajnlat">
    <w:name w:val="Címsor 2 - ajánlat"/>
    <w:basedOn w:val="Cmsor2"/>
    <w:rsid w:val="004E5D22"/>
    <w:pPr>
      <w:keepNext w:val="0"/>
      <w:widowControl/>
      <w:tabs>
        <w:tab w:val="num" w:pos="1440"/>
      </w:tabs>
      <w:adjustRightInd/>
      <w:spacing w:before="0" w:afterLines="50" w:line="240" w:lineRule="auto"/>
      <w:ind w:left="1440" w:hanging="360"/>
      <w:jc w:val="left"/>
      <w:textAlignment w:val="auto"/>
    </w:pPr>
    <w:rPr>
      <w:b w:val="0"/>
      <w:bCs w:val="0"/>
      <w:i w:val="0"/>
      <w:iCs w:val="0"/>
      <w:sz w:val="22"/>
      <w:szCs w:val="20"/>
    </w:rPr>
  </w:style>
  <w:style w:type="paragraph" w:customStyle="1" w:styleId="Cmsor1-ajnlat">
    <w:name w:val="Címsor 1 - ajánlat"/>
    <w:basedOn w:val="Cmsor1"/>
    <w:rsid w:val="004E5D22"/>
    <w:pPr>
      <w:widowControl/>
      <w:adjustRightInd/>
      <w:spacing w:before="120" w:afterLines="50" w:line="240" w:lineRule="auto"/>
      <w:ind w:left="432" w:hanging="432"/>
      <w:jc w:val="left"/>
      <w:textAlignment w:val="auto"/>
    </w:pPr>
    <w:rPr>
      <w:kern w:val="0"/>
      <w:sz w:val="22"/>
      <w:szCs w:val="20"/>
    </w:rPr>
  </w:style>
  <w:style w:type="character" w:customStyle="1" w:styleId="ListParagraphChar">
    <w:name w:val="List Paragraph Char"/>
    <w:link w:val="Listaszerbekezds1"/>
    <w:locked/>
    <w:rsid w:val="004E5D22"/>
    <w:rPr>
      <w:rFonts w:ascii="Arial" w:eastAsia="Times New Roman" w:hAnsi="Arial" w:cs="Times New Roman"/>
    </w:rPr>
  </w:style>
  <w:style w:type="numbering" w:customStyle="1" w:styleId="Nemlista1">
    <w:name w:val="Nem lista1"/>
    <w:next w:val="Nemlista"/>
    <w:uiPriority w:val="99"/>
    <w:semiHidden/>
    <w:unhideWhenUsed/>
    <w:rsid w:val="004E5D22"/>
  </w:style>
  <w:style w:type="table" w:styleId="Rcsostblzat">
    <w:name w:val="Table Grid"/>
    <w:basedOn w:val="Normltblzat"/>
    <w:uiPriority w:val="59"/>
    <w:rsid w:val="004E5D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2">
    <w:name w:val="Nem lista2"/>
    <w:next w:val="Nemlista"/>
    <w:uiPriority w:val="99"/>
    <w:semiHidden/>
    <w:unhideWhenUsed/>
    <w:rsid w:val="004E5D22"/>
  </w:style>
  <w:style w:type="table" w:customStyle="1" w:styleId="Rcsostblzat1">
    <w:name w:val="Rácsos táblázat1"/>
    <w:basedOn w:val="Normltblzat"/>
    <w:next w:val="Rcsostblzat"/>
    <w:uiPriority w:val="59"/>
    <w:rsid w:val="004E5D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bjegyzet-karakterek">
    <w:name w:val="Lábjegyzet-karakterek"/>
    <w:rsid w:val="004E5D22"/>
    <w:rPr>
      <w:vertAlign w:val="superscript"/>
    </w:rPr>
  </w:style>
  <w:style w:type="character" w:customStyle="1" w:styleId="LbjegyzetszvegChar2">
    <w:name w:val="Lábjegyzetszöveg Char2"/>
    <w:aliases w:val="Lábjegyzetszöveg Char Char,Lábjegyzetszöveg Char1 Char Char,Lábjegyzetszöveg Char Char Char Char,Footnote Char Char Char Char,Char1 Char Char Char Char,Footnote Char1 Char Char,Char1 Char1 Char Char,Footnote Char Char"/>
    <w:semiHidden/>
    <w:locked/>
    <w:rsid w:val="00F21FE0"/>
    <w:rPr>
      <w:lang w:eastAsia="ar-SA"/>
    </w:rPr>
  </w:style>
  <w:style w:type="character" w:customStyle="1" w:styleId="Cmsor8Char">
    <w:name w:val="Címsor 8 Char"/>
    <w:basedOn w:val="Bekezdsalapbettpusa"/>
    <w:link w:val="Cmsor8"/>
    <w:uiPriority w:val="9"/>
    <w:semiHidden/>
    <w:rsid w:val="009F5910"/>
    <w:rPr>
      <w:rFonts w:asciiTheme="majorHAnsi" w:eastAsiaTheme="majorEastAsia" w:hAnsiTheme="majorHAnsi" w:cstheme="majorBidi"/>
      <w:color w:val="272727" w:themeColor="text1" w:themeTint="D8"/>
      <w:sz w:val="21"/>
      <w:szCs w:val="21"/>
      <w:lang w:eastAsia="hu-HU"/>
    </w:rPr>
  </w:style>
  <w:style w:type="character" w:customStyle="1" w:styleId="Cmsor4Char">
    <w:name w:val="Címsor 4 Char"/>
    <w:basedOn w:val="Bekezdsalapbettpusa"/>
    <w:link w:val="Cmsor4"/>
    <w:uiPriority w:val="9"/>
    <w:semiHidden/>
    <w:rsid w:val="00AC4690"/>
    <w:rPr>
      <w:rFonts w:ascii="Times New Roman" w:eastAsia="Times New Roman" w:hAnsi="Times New Roman" w:cs="Times New Roman"/>
      <w:bCs/>
      <w:iCs/>
      <w:sz w:val="24"/>
      <w:lang w:eastAsia="en-GB"/>
    </w:rPr>
  </w:style>
  <w:style w:type="numbering" w:customStyle="1" w:styleId="Nemlista3">
    <w:name w:val="Nem lista3"/>
    <w:next w:val="Nemlista"/>
    <w:uiPriority w:val="99"/>
    <w:semiHidden/>
    <w:unhideWhenUsed/>
    <w:rsid w:val="00AC4690"/>
  </w:style>
  <w:style w:type="paragraph" w:customStyle="1" w:styleId="NormalBold">
    <w:name w:val="NormalBold"/>
    <w:basedOn w:val="Norml"/>
    <w:link w:val="NormalBoldChar"/>
    <w:rsid w:val="00AC4690"/>
    <w:pPr>
      <w:adjustRightInd/>
      <w:spacing w:line="240" w:lineRule="auto"/>
      <w:jc w:val="left"/>
      <w:textAlignment w:val="auto"/>
    </w:pPr>
    <w:rPr>
      <w:b/>
      <w:sz w:val="24"/>
      <w:lang w:eastAsia="en-GB"/>
    </w:rPr>
  </w:style>
  <w:style w:type="character" w:customStyle="1" w:styleId="NormalBoldChar">
    <w:name w:val="NormalBold Char"/>
    <w:link w:val="NormalBold"/>
    <w:locked/>
    <w:rsid w:val="00AC4690"/>
    <w:rPr>
      <w:rFonts w:ascii="Times New Roman" w:eastAsia="Times New Roman" w:hAnsi="Times New Roman" w:cs="Times New Roman"/>
      <w:b/>
      <w:sz w:val="24"/>
      <w:szCs w:val="20"/>
      <w:lang w:eastAsia="en-GB"/>
    </w:rPr>
  </w:style>
  <w:style w:type="paragraph" w:styleId="Kpalrs">
    <w:name w:val="caption"/>
    <w:basedOn w:val="Norml"/>
    <w:next w:val="Norml"/>
    <w:uiPriority w:val="35"/>
    <w:semiHidden/>
    <w:unhideWhenUsed/>
    <w:qFormat/>
    <w:rsid w:val="00AC4690"/>
    <w:pPr>
      <w:widowControl/>
      <w:adjustRightInd/>
      <w:spacing w:before="120" w:after="120" w:line="240" w:lineRule="auto"/>
      <w:textAlignment w:val="auto"/>
    </w:pPr>
    <w:rPr>
      <w:rFonts w:eastAsia="Calibri"/>
      <w:b/>
      <w:bCs/>
      <w:lang w:eastAsia="en-GB"/>
    </w:rPr>
  </w:style>
  <w:style w:type="paragraph" w:styleId="brajegyzk">
    <w:name w:val="table of figures"/>
    <w:basedOn w:val="Norml"/>
    <w:next w:val="Norml"/>
    <w:uiPriority w:val="99"/>
    <w:semiHidden/>
    <w:unhideWhenUsed/>
    <w:rsid w:val="00AC4690"/>
    <w:pPr>
      <w:widowControl/>
      <w:adjustRightInd/>
      <w:spacing w:before="120" w:after="120" w:line="240" w:lineRule="auto"/>
      <w:textAlignment w:val="auto"/>
    </w:pPr>
    <w:rPr>
      <w:rFonts w:eastAsia="Calibri"/>
      <w:sz w:val="24"/>
      <w:szCs w:val="22"/>
      <w:lang w:eastAsia="en-GB"/>
    </w:rPr>
  </w:style>
  <w:style w:type="paragraph" w:styleId="Felsorols2">
    <w:name w:val="List Bullet 2"/>
    <w:basedOn w:val="Norml"/>
    <w:uiPriority w:val="99"/>
    <w:semiHidden/>
    <w:unhideWhenUsed/>
    <w:rsid w:val="00AC4690"/>
    <w:pPr>
      <w:widowControl/>
      <w:numPr>
        <w:numId w:val="16"/>
      </w:numPr>
      <w:adjustRightInd/>
      <w:spacing w:before="120" w:after="120" w:line="240" w:lineRule="auto"/>
      <w:contextualSpacing/>
      <w:textAlignment w:val="auto"/>
    </w:pPr>
    <w:rPr>
      <w:rFonts w:eastAsia="Calibri"/>
      <w:sz w:val="24"/>
      <w:szCs w:val="22"/>
      <w:lang w:eastAsia="en-GB"/>
    </w:rPr>
  </w:style>
  <w:style w:type="paragraph" w:styleId="Felsorols3">
    <w:name w:val="List Bullet 3"/>
    <w:basedOn w:val="Norml"/>
    <w:uiPriority w:val="99"/>
    <w:semiHidden/>
    <w:unhideWhenUsed/>
    <w:rsid w:val="00AC4690"/>
    <w:pPr>
      <w:widowControl/>
      <w:numPr>
        <w:numId w:val="17"/>
      </w:numPr>
      <w:adjustRightInd/>
      <w:spacing w:before="120" w:after="120" w:line="240" w:lineRule="auto"/>
      <w:contextualSpacing/>
      <w:textAlignment w:val="auto"/>
    </w:pPr>
    <w:rPr>
      <w:rFonts w:eastAsia="Calibri"/>
      <w:sz w:val="24"/>
      <w:szCs w:val="22"/>
      <w:lang w:eastAsia="en-GB"/>
    </w:rPr>
  </w:style>
  <w:style w:type="paragraph" w:styleId="Felsorols4">
    <w:name w:val="List Bullet 4"/>
    <w:basedOn w:val="Norml"/>
    <w:uiPriority w:val="99"/>
    <w:semiHidden/>
    <w:unhideWhenUsed/>
    <w:rsid w:val="00AC4690"/>
    <w:pPr>
      <w:widowControl/>
      <w:numPr>
        <w:numId w:val="18"/>
      </w:numPr>
      <w:adjustRightInd/>
      <w:spacing w:before="120" w:after="120" w:line="240" w:lineRule="auto"/>
      <w:contextualSpacing/>
      <w:textAlignment w:val="auto"/>
    </w:pPr>
    <w:rPr>
      <w:rFonts w:eastAsia="Calibri"/>
      <w:sz w:val="24"/>
      <w:szCs w:val="22"/>
      <w:lang w:eastAsia="en-GB"/>
    </w:rPr>
  </w:style>
  <w:style w:type="paragraph" w:styleId="Szmozottlista">
    <w:name w:val="List Number"/>
    <w:basedOn w:val="Norml"/>
    <w:uiPriority w:val="99"/>
    <w:semiHidden/>
    <w:unhideWhenUsed/>
    <w:rsid w:val="00AC4690"/>
    <w:pPr>
      <w:widowControl/>
      <w:numPr>
        <w:numId w:val="19"/>
      </w:numPr>
      <w:adjustRightInd/>
      <w:spacing w:before="120" w:after="120" w:line="240" w:lineRule="auto"/>
      <w:contextualSpacing/>
      <w:textAlignment w:val="auto"/>
    </w:pPr>
    <w:rPr>
      <w:rFonts w:eastAsia="Calibri"/>
      <w:sz w:val="24"/>
      <w:szCs w:val="22"/>
      <w:lang w:eastAsia="en-GB"/>
    </w:rPr>
  </w:style>
  <w:style w:type="paragraph" w:styleId="Szmozottlista2">
    <w:name w:val="List Number 2"/>
    <w:basedOn w:val="Norml"/>
    <w:uiPriority w:val="99"/>
    <w:semiHidden/>
    <w:unhideWhenUsed/>
    <w:rsid w:val="00AC4690"/>
    <w:pPr>
      <w:widowControl/>
      <w:numPr>
        <w:numId w:val="20"/>
      </w:numPr>
      <w:adjustRightInd/>
      <w:spacing w:before="120" w:after="120" w:line="240" w:lineRule="auto"/>
      <w:contextualSpacing/>
      <w:textAlignment w:val="auto"/>
    </w:pPr>
    <w:rPr>
      <w:rFonts w:eastAsia="Calibri"/>
      <w:sz w:val="24"/>
      <w:szCs w:val="22"/>
      <w:lang w:eastAsia="en-GB"/>
    </w:rPr>
  </w:style>
  <w:style w:type="paragraph" w:styleId="Szmozottlista3">
    <w:name w:val="List Number 3"/>
    <w:basedOn w:val="Norml"/>
    <w:uiPriority w:val="99"/>
    <w:semiHidden/>
    <w:unhideWhenUsed/>
    <w:rsid w:val="00AC4690"/>
    <w:pPr>
      <w:widowControl/>
      <w:numPr>
        <w:numId w:val="21"/>
      </w:numPr>
      <w:adjustRightInd/>
      <w:spacing w:before="120" w:after="120" w:line="240" w:lineRule="auto"/>
      <w:contextualSpacing/>
      <w:textAlignment w:val="auto"/>
    </w:pPr>
    <w:rPr>
      <w:rFonts w:eastAsia="Calibri"/>
      <w:sz w:val="24"/>
      <w:szCs w:val="22"/>
      <w:lang w:eastAsia="en-GB"/>
    </w:rPr>
  </w:style>
  <w:style w:type="paragraph" w:styleId="Szmozottlista4">
    <w:name w:val="List Number 4"/>
    <w:basedOn w:val="Norml"/>
    <w:uiPriority w:val="99"/>
    <w:semiHidden/>
    <w:unhideWhenUsed/>
    <w:rsid w:val="00AC4690"/>
    <w:pPr>
      <w:widowControl/>
      <w:numPr>
        <w:numId w:val="22"/>
      </w:numPr>
      <w:adjustRightInd/>
      <w:spacing w:before="120" w:after="120" w:line="240" w:lineRule="auto"/>
      <w:contextualSpacing/>
      <w:textAlignment w:val="auto"/>
    </w:pPr>
    <w:rPr>
      <w:rFonts w:eastAsia="Calibri"/>
      <w:sz w:val="24"/>
      <w:szCs w:val="22"/>
      <w:lang w:eastAsia="en-GB"/>
    </w:rPr>
  </w:style>
  <w:style w:type="character" w:customStyle="1" w:styleId="DeltaViewInsertion">
    <w:name w:val="DeltaView Insertion"/>
    <w:rsid w:val="00AC4690"/>
    <w:rPr>
      <w:b/>
      <w:i/>
      <w:spacing w:val="0"/>
      <w:lang w:val="hu-HU" w:eastAsia="hu-HU"/>
    </w:rPr>
  </w:style>
  <w:style w:type="character" w:customStyle="1" w:styleId="Point0Char">
    <w:name w:val="Point 0 Char"/>
    <w:locked/>
    <w:rsid w:val="00AC4690"/>
    <w:rPr>
      <w:rFonts w:ascii="Times New Roman" w:hAnsi="Times New Roman"/>
      <w:sz w:val="24"/>
      <w:lang w:val="hu-HU" w:eastAsia="hu-HU"/>
    </w:rPr>
  </w:style>
  <w:style w:type="paragraph" w:styleId="Vltozat">
    <w:name w:val="Revision"/>
    <w:hidden/>
    <w:uiPriority w:val="99"/>
    <w:semiHidden/>
    <w:rsid w:val="00AC4690"/>
    <w:rPr>
      <w:rFonts w:ascii="Times New Roman" w:eastAsia="Calibri" w:hAnsi="Times New Roman" w:cs="Times New Roman"/>
      <w:sz w:val="24"/>
      <w:lang w:eastAsia="hu-HU"/>
    </w:rPr>
  </w:style>
  <w:style w:type="paragraph" w:customStyle="1" w:styleId="CM11">
    <w:name w:val="CM1+1"/>
    <w:basedOn w:val="Norml"/>
    <w:next w:val="Norml"/>
    <w:uiPriority w:val="99"/>
    <w:rsid w:val="00AC4690"/>
    <w:pPr>
      <w:widowControl/>
      <w:autoSpaceDE w:val="0"/>
      <w:autoSpaceDN w:val="0"/>
      <w:spacing w:line="240" w:lineRule="auto"/>
      <w:jc w:val="left"/>
      <w:textAlignment w:val="auto"/>
    </w:pPr>
    <w:rPr>
      <w:rFonts w:ascii="EUAlbertina" w:eastAsia="Calibri" w:hAnsi="EUAlbertina"/>
      <w:sz w:val="24"/>
      <w:szCs w:val="24"/>
      <w:lang w:eastAsia="en-GB"/>
    </w:rPr>
  </w:style>
  <w:style w:type="paragraph" w:customStyle="1" w:styleId="CM31">
    <w:name w:val="CM3+1"/>
    <w:basedOn w:val="Norml"/>
    <w:next w:val="Norml"/>
    <w:uiPriority w:val="99"/>
    <w:rsid w:val="00AC4690"/>
    <w:pPr>
      <w:widowControl/>
      <w:autoSpaceDE w:val="0"/>
      <w:autoSpaceDN w:val="0"/>
      <w:spacing w:line="240" w:lineRule="auto"/>
      <w:jc w:val="left"/>
      <w:textAlignment w:val="auto"/>
    </w:pPr>
    <w:rPr>
      <w:rFonts w:ascii="EUAlbertina" w:eastAsia="Calibri" w:hAnsi="EUAlbertina"/>
      <w:sz w:val="24"/>
      <w:szCs w:val="24"/>
      <w:lang w:eastAsia="en-GB"/>
    </w:rPr>
  </w:style>
  <w:style w:type="paragraph" w:customStyle="1" w:styleId="CM41">
    <w:name w:val="CM4+1"/>
    <w:basedOn w:val="Norml"/>
    <w:next w:val="Norml"/>
    <w:uiPriority w:val="99"/>
    <w:rsid w:val="00AC4690"/>
    <w:pPr>
      <w:widowControl/>
      <w:autoSpaceDE w:val="0"/>
      <w:autoSpaceDN w:val="0"/>
      <w:spacing w:line="240" w:lineRule="auto"/>
      <w:jc w:val="left"/>
      <w:textAlignment w:val="auto"/>
    </w:pPr>
    <w:rPr>
      <w:rFonts w:ascii="EUAlbertina" w:eastAsia="Calibri" w:hAnsi="EUAlbertina"/>
      <w:sz w:val="24"/>
      <w:szCs w:val="24"/>
      <w:lang w:eastAsia="en-GB"/>
    </w:rPr>
  </w:style>
  <w:style w:type="paragraph" w:customStyle="1" w:styleId="CM1">
    <w:name w:val="CM1"/>
    <w:basedOn w:val="Norml"/>
    <w:next w:val="Norml"/>
    <w:uiPriority w:val="99"/>
    <w:rsid w:val="00AC4690"/>
    <w:pPr>
      <w:widowControl/>
      <w:autoSpaceDE w:val="0"/>
      <w:autoSpaceDN w:val="0"/>
      <w:spacing w:line="240" w:lineRule="auto"/>
      <w:jc w:val="left"/>
      <w:textAlignment w:val="auto"/>
    </w:pPr>
    <w:rPr>
      <w:rFonts w:ascii="EUAlbertina" w:eastAsia="Calibri" w:hAnsi="EUAlbertina"/>
      <w:sz w:val="24"/>
      <w:szCs w:val="24"/>
      <w:lang w:eastAsia="en-GB"/>
    </w:rPr>
  </w:style>
  <w:style w:type="paragraph" w:customStyle="1" w:styleId="CM3">
    <w:name w:val="CM3"/>
    <w:basedOn w:val="Norml"/>
    <w:next w:val="Norml"/>
    <w:uiPriority w:val="99"/>
    <w:rsid w:val="00AC4690"/>
    <w:pPr>
      <w:widowControl/>
      <w:autoSpaceDE w:val="0"/>
      <w:autoSpaceDN w:val="0"/>
      <w:spacing w:line="240" w:lineRule="auto"/>
      <w:jc w:val="left"/>
      <w:textAlignment w:val="auto"/>
    </w:pPr>
    <w:rPr>
      <w:rFonts w:ascii="EUAlbertina" w:eastAsia="Calibri" w:hAnsi="EUAlbertina"/>
      <w:sz w:val="24"/>
      <w:szCs w:val="24"/>
      <w:lang w:eastAsia="en-GB"/>
    </w:rPr>
  </w:style>
  <w:style w:type="paragraph" w:styleId="Vgjegyzetszvege">
    <w:name w:val="endnote text"/>
    <w:basedOn w:val="Norml"/>
    <w:link w:val="VgjegyzetszvegeChar"/>
    <w:uiPriority w:val="99"/>
    <w:semiHidden/>
    <w:unhideWhenUsed/>
    <w:rsid w:val="00AC4690"/>
    <w:pPr>
      <w:widowControl/>
      <w:adjustRightInd/>
      <w:spacing w:before="120" w:after="120" w:line="240" w:lineRule="auto"/>
      <w:textAlignment w:val="auto"/>
    </w:pPr>
    <w:rPr>
      <w:rFonts w:eastAsia="Calibri"/>
      <w:szCs w:val="22"/>
      <w:lang w:eastAsia="en-GB"/>
    </w:rPr>
  </w:style>
  <w:style w:type="character" w:customStyle="1" w:styleId="VgjegyzetszvegeChar">
    <w:name w:val="Végjegyzet szövege Char"/>
    <w:basedOn w:val="Bekezdsalapbettpusa"/>
    <w:link w:val="Vgjegyzetszvege"/>
    <w:uiPriority w:val="99"/>
    <w:semiHidden/>
    <w:rsid w:val="00AC4690"/>
    <w:rPr>
      <w:rFonts w:ascii="Times New Roman" w:eastAsia="Calibri" w:hAnsi="Times New Roman" w:cs="Times New Roman"/>
      <w:sz w:val="20"/>
      <w:lang w:eastAsia="en-GB"/>
    </w:rPr>
  </w:style>
  <w:style w:type="character" w:styleId="Vgjegyzet-hivatkozs">
    <w:name w:val="endnote reference"/>
    <w:uiPriority w:val="99"/>
    <w:semiHidden/>
    <w:unhideWhenUsed/>
    <w:rsid w:val="00AC4690"/>
    <w:rPr>
      <w:vertAlign w:val="superscript"/>
      <w:lang w:val="hu-HU" w:eastAsia="hu-HU"/>
    </w:rPr>
  </w:style>
  <w:style w:type="table" w:customStyle="1" w:styleId="Rcsostblzat2">
    <w:name w:val="Rácsos táblázat2"/>
    <w:basedOn w:val="Normltblzat"/>
    <w:next w:val="Rcsostblzat"/>
    <w:uiPriority w:val="59"/>
    <w:rsid w:val="00AC469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tum">
    <w:name w:val="Date"/>
    <w:basedOn w:val="Norml"/>
    <w:next w:val="Norml"/>
    <w:link w:val="DtumChar"/>
    <w:rsid w:val="00AC4690"/>
    <w:pPr>
      <w:widowControl/>
      <w:adjustRightInd/>
      <w:spacing w:line="240" w:lineRule="auto"/>
      <w:ind w:left="5103" w:right="-567"/>
      <w:jc w:val="left"/>
      <w:textAlignment w:val="auto"/>
    </w:pPr>
    <w:rPr>
      <w:sz w:val="24"/>
      <w:lang w:eastAsia="en-US"/>
    </w:rPr>
  </w:style>
  <w:style w:type="character" w:customStyle="1" w:styleId="DtumChar">
    <w:name w:val="Dátum Char"/>
    <w:basedOn w:val="Bekezdsalapbettpusa"/>
    <w:link w:val="Dtum"/>
    <w:rsid w:val="00AC4690"/>
    <w:rPr>
      <w:rFonts w:ascii="Times New Roman" w:eastAsia="Times New Roman" w:hAnsi="Times New Roman" w:cs="Times New Roman"/>
      <w:sz w:val="24"/>
      <w:szCs w:val="20"/>
    </w:rPr>
  </w:style>
  <w:style w:type="paragraph" w:customStyle="1" w:styleId="ZCom">
    <w:name w:val="Z_Com"/>
    <w:basedOn w:val="Norml"/>
    <w:next w:val="ZDGName"/>
    <w:rsid w:val="00AC4690"/>
    <w:pPr>
      <w:autoSpaceDE w:val="0"/>
      <w:autoSpaceDN w:val="0"/>
      <w:adjustRightInd/>
      <w:spacing w:line="240" w:lineRule="auto"/>
      <w:ind w:right="85"/>
      <w:textAlignment w:val="auto"/>
    </w:pPr>
    <w:rPr>
      <w:rFonts w:ascii="Arial" w:hAnsi="Arial" w:cs="Arial"/>
      <w:sz w:val="24"/>
      <w:szCs w:val="24"/>
      <w:lang w:eastAsia="en-GB"/>
    </w:rPr>
  </w:style>
  <w:style w:type="paragraph" w:customStyle="1" w:styleId="ZDGName">
    <w:name w:val="Z_DGName"/>
    <w:basedOn w:val="Norml"/>
    <w:rsid w:val="00AC4690"/>
    <w:pPr>
      <w:autoSpaceDE w:val="0"/>
      <w:autoSpaceDN w:val="0"/>
      <w:adjustRightInd/>
      <w:spacing w:line="240" w:lineRule="auto"/>
      <w:ind w:right="85"/>
      <w:jc w:val="left"/>
      <w:textAlignment w:val="auto"/>
    </w:pPr>
    <w:rPr>
      <w:rFonts w:ascii="Arial" w:hAnsi="Arial" w:cs="Arial"/>
      <w:sz w:val="16"/>
      <w:szCs w:val="16"/>
      <w:lang w:eastAsia="en-GB"/>
    </w:rPr>
  </w:style>
  <w:style w:type="character" w:customStyle="1" w:styleId="formlabel2">
    <w:name w:val="formlabel2"/>
    <w:rsid w:val="00AC4690"/>
  </w:style>
  <w:style w:type="paragraph" w:styleId="Tartalomjegyzkcmsora">
    <w:name w:val="TOC Heading"/>
    <w:basedOn w:val="Norml"/>
    <w:next w:val="Norml"/>
    <w:uiPriority w:val="39"/>
    <w:semiHidden/>
    <w:unhideWhenUsed/>
    <w:qFormat/>
    <w:rsid w:val="00AC4690"/>
    <w:pPr>
      <w:widowControl/>
      <w:adjustRightInd/>
      <w:spacing w:before="120" w:after="240" w:line="240" w:lineRule="auto"/>
      <w:jc w:val="center"/>
      <w:textAlignment w:val="auto"/>
    </w:pPr>
    <w:rPr>
      <w:rFonts w:eastAsia="Calibri"/>
      <w:b/>
      <w:sz w:val="28"/>
      <w:szCs w:val="22"/>
      <w:lang w:eastAsia="en-GB"/>
    </w:rPr>
  </w:style>
  <w:style w:type="paragraph" w:styleId="TJ1">
    <w:name w:val="toc 1"/>
    <w:basedOn w:val="Norml"/>
    <w:next w:val="Norml"/>
    <w:uiPriority w:val="39"/>
    <w:semiHidden/>
    <w:unhideWhenUsed/>
    <w:rsid w:val="00AC4690"/>
    <w:pPr>
      <w:widowControl/>
      <w:tabs>
        <w:tab w:val="right" w:leader="dot" w:pos="9071"/>
      </w:tabs>
      <w:adjustRightInd/>
      <w:spacing w:before="60" w:after="120" w:line="240" w:lineRule="auto"/>
      <w:ind w:left="850" w:hanging="850"/>
      <w:jc w:val="left"/>
      <w:textAlignment w:val="auto"/>
    </w:pPr>
    <w:rPr>
      <w:rFonts w:eastAsia="Calibri"/>
      <w:sz w:val="24"/>
      <w:szCs w:val="22"/>
      <w:lang w:eastAsia="en-GB"/>
    </w:rPr>
  </w:style>
  <w:style w:type="paragraph" w:styleId="TJ2">
    <w:name w:val="toc 2"/>
    <w:basedOn w:val="Norml"/>
    <w:next w:val="Norml"/>
    <w:uiPriority w:val="39"/>
    <w:semiHidden/>
    <w:unhideWhenUsed/>
    <w:rsid w:val="00AC4690"/>
    <w:pPr>
      <w:widowControl/>
      <w:tabs>
        <w:tab w:val="right" w:leader="dot" w:pos="9071"/>
      </w:tabs>
      <w:adjustRightInd/>
      <w:spacing w:before="60" w:after="120" w:line="240" w:lineRule="auto"/>
      <w:ind w:left="850" w:hanging="850"/>
      <w:jc w:val="left"/>
      <w:textAlignment w:val="auto"/>
    </w:pPr>
    <w:rPr>
      <w:rFonts w:eastAsia="Calibri"/>
      <w:sz w:val="24"/>
      <w:szCs w:val="22"/>
      <w:lang w:eastAsia="en-GB"/>
    </w:rPr>
  </w:style>
  <w:style w:type="paragraph" w:styleId="TJ3">
    <w:name w:val="toc 3"/>
    <w:basedOn w:val="Norml"/>
    <w:next w:val="Norml"/>
    <w:uiPriority w:val="39"/>
    <w:semiHidden/>
    <w:unhideWhenUsed/>
    <w:rsid w:val="00AC4690"/>
    <w:pPr>
      <w:widowControl/>
      <w:tabs>
        <w:tab w:val="right" w:leader="dot" w:pos="9071"/>
      </w:tabs>
      <w:adjustRightInd/>
      <w:spacing w:before="60" w:after="120" w:line="240" w:lineRule="auto"/>
      <w:ind w:left="850" w:hanging="850"/>
      <w:jc w:val="left"/>
      <w:textAlignment w:val="auto"/>
    </w:pPr>
    <w:rPr>
      <w:rFonts w:eastAsia="Calibri"/>
      <w:sz w:val="24"/>
      <w:szCs w:val="22"/>
      <w:lang w:eastAsia="en-GB"/>
    </w:rPr>
  </w:style>
  <w:style w:type="paragraph" w:styleId="TJ4">
    <w:name w:val="toc 4"/>
    <w:basedOn w:val="Norml"/>
    <w:next w:val="Norml"/>
    <w:uiPriority w:val="39"/>
    <w:semiHidden/>
    <w:unhideWhenUsed/>
    <w:rsid w:val="00AC4690"/>
    <w:pPr>
      <w:widowControl/>
      <w:tabs>
        <w:tab w:val="right" w:leader="dot" w:pos="9071"/>
      </w:tabs>
      <w:adjustRightInd/>
      <w:spacing w:before="60" w:after="120" w:line="240" w:lineRule="auto"/>
      <w:ind w:left="850" w:hanging="850"/>
      <w:jc w:val="left"/>
      <w:textAlignment w:val="auto"/>
    </w:pPr>
    <w:rPr>
      <w:rFonts w:eastAsia="Calibri"/>
      <w:sz w:val="24"/>
      <w:szCs w:val="22"/>
      <w:lang w:eastAsia="en-GB"/>
    </w:rPr>
  </w:style>
  <w:style w:type="paragraph" w:styleId="TJ5">
    <w:name w:val="toc 5"/>
    <w:basedOn w:val="Norml"/>
    <w:next w:val="Norml"/>
    <w:uiPriority w:val="39"/>
    <w:semiHidden/>
    <w:unhideWhenUsed/>
    <w:rsid w:val="00AC4690"/>
    <w:pPr>
      <w:widowControl/>
      <w:tabs>
        <w:tab w:val="right" w:leader="dot" w:pos="9071"/>
      </w:tabs>
      <w:adjustRightInd/>
      <w:spacing w:before="300" w:after="120" w:line="240" w:lineRule="auto"/>
      <w:jc w:val="left"/>
      <w:textAlignment w:val="auto"/>
    </w:pPr>
    <w:rPr>
      <w:rFonts w:eastAsia="Calibri"/>
      <w:sz w:val="24"/>
      <w:szCs w:val="22"/>
      <w:lang w:eastAsia="en-GB"/>
    </w:rPr>
  </w:style>
  <w:style w:type="paragraph" w:styleId="TJ6">
    <w:name w:val="toc 6"/>
    <w:basedOn w:val="Norml"/>
    <w:next w:val="Norml"/>
    <w:uiPriority w:val="39"/>
    <w:semiHidden/>
    <w:unhideWhenUsed/>
    <w:rsid w:val="00AC4690"/>
    <w:pPr>
      <w:widowControl/>
      <w:tabs>
        <w:tab w:val="right" w:leader="dot" w:pos="9071"/>
      </w:tabs>
      <w:adjustRightInd/>
      <w:spacing w:before="240" w:after="120" w:line="240" w:lineRule="auto"/>
      <w:jc w:val="left"/>
      <w:textAlignment w:val="auto"/>
    </w:pPr>
    <w:rPr>
      <w:rFonts w:eastAsia="Calibri"/>
      <w:sz w:val="24"/>
      <w:szCs w:val="22"/>
      <w:lang w:eastAsia="en-GB"/>
    </w:rPr>
  </w:style>
  <w:style w:type="paragraph" w:styleId="TJ7">
    <w:name w:val="toc 7"/>
    <w:basedOn w:val="Norml"/>
    <w:next w:val="Norml"/>
    <w:uiPriority w:val="39"/>
    <w:semiHidden/>
    <w:unhideWhenUsed/>
    <w:rsid w:val="00AC4690"/>
    <w:pPr>
      <w:widowControl/>
      <w:tabs>
        <w:tab w:val="right" w:leader="dot" w:pos="9071"/>
      </w:tabs>
      <w:adjustRightInd/>
      <w:spacing w:before="180" w:after="120" w:line="240" w:lineRule="auto"/>
      <w:jc w:val="left"/>
      <w:textAlignment w:val="auto"/>
    </w:pPr>
    <w:rPr>
      <w:rFonts w:eastAsia="Calibri"/>
      <w:sz w:val="24"/>
      <w:szCs w:val="22"/>
      <w:lang w:eastAsia="en-GB"/>
    </w:rPr>
  </w:style>
  <w:style w:type="paragraph" w:styleId="TJ8">
    <w:name w:val="toc 8"/>
    <w:basedOn w:val="Norml"/>
    <w:next w:val="Norml"/>
    <w:uiPriority w:val="39"/>
    <w:semiHidden/>
    <w:unhideWhenUsed/>
    <w:rsid w:val="00AC4690"/>
    <w:pPr>
      <w:widowControl/>
      <w:tabs>
        <w:tab w:val="right" w:leader="dot" w:pos="9071"/>
      </w:tabs>
      <w:adjustRightInd/>
      <w:spacing w:before="120" w:after="120" w:line="240" w:lineRule="auto"/>
      <w:jc w:val="left"/>
      <w:textAlignment w:val="auto"/>
    </w:pPr>
    <w:rPr>
      <w:rFonts w:eastAsia="Calibri"/>
      <w:sz w:val="24"/>
      <w:szCs w:val="22"/>
      <w:lang w:eastAsia="en-GB"/>
    </w:rPr>
  </w:style>
  <w:style w:type="paragraph" w:styleId="TJ9">
    <w:name w:val="toc 9"/>
    <w:basedOn w:val="Norml"/>
    <w:next w:val="Norml"/>
    <w:uiPriority w:val="39"/>
    <w:semiHidden/>
    <w:unhideWhenUsed/>
    <w:rsid w:val="00AC4690"/>
    <w:pPr>
      <w:widowControl/>
      <w:tabs>
        <w:tab w:val="right" w:leader="dot" w:pos="9071"/>
      </w:tabs>
      <w:adjustRightInd/>
      <w:spacing w:before="120" w:after="120" w:line="240" w:lineRule="auto"/>
      <w:textAlignment w:val="auto"/>
    </w:pPr>
    <w:rPr>
      <w:rFonts w:eastAsia="Calibri"/>
      <w:sz w:val="24"/>
      <w:szCs w:val="22"/>
      <w:lang w:eastAsia="en-GB"/>
    </w:rPr>
  </w:style>
  <w:style w:type="paragraph" w:customStyle="1" w:styleId="HeaderLandscape">
    <w:name w:val="HeaderLandscape"/>
    <w:basedOn w:val="Norml"/>
    <w:rsid w:val="00AC4690"/>
    <w:pPr>
      <w:widowControl/>
      <w:tabs>
        <w:tab w:val="center" w:pos="7285"/>
        <w:tab w:val="right" w:pos="14003"/>
      </w:tabs>
      <w:adjustRightInd/>
      <w:spacing w:after="120" w:line="240" w:lineRule="auto"/>
      <w:textAlignment w:val="auto"/>
    </w:pPr>
    <w:rPr>
      <w:rFonts w:eastAsia="Calibri"/>
      <w:sz w:val="24"/>
      <w:szCs w:val="22"/>
      <w:lang w:eastAsia="en-GB"/>
    </w:rPr>
  </w:style>
  <w:style w:type="paragraph" w:customStyle="1" w:styleId="FooterLandscape">
    <w:name w:val="FooterLandscape"/>
    <w:basedOn w:val="Norml"/>
    <w:rsid w:val="00AC4690"/>
    <w:pPr>
      <w:widowControl/>
      <w:tabs>
        <w:tab w:val="center" w:pos="7285"/>
        <w:tab w:val="center" w:pos="10913"/>
        <w:tab w:val="right" w:pos="15137"/>
      </w:tabs>
      <w:adjustRightInd/>
      <w:spacing w:before="360" w:line="240" w:lineRule="auto"/>
      <w:ind w:left="-567" w:right="-567"/>
      <w:jc w:val="left"/>
      <w:textAlignment w:val="auto"/>
    </w:pPr>
    <w:rPr>
      <w:rFonts w:eastAsia="Calibri"/>
      <w:sz w:val="24"/>
      <w:szCs w:val="22"/>
      <w:lang w:eastAsia="en-GB"/>
    </w:rPr>
  </w:style>
  <w:style w:type="paragraph" w:customStyle="1" w:styleId="Text1">
    <w:name w:val="Text 1"/>
    <w:basedOn w:val="Norml"/>
    <w:rsid w:val="00AC4690"/>
    <w:pPr>
      <w:widowControl/>
      <w:adjustRightInd/>
      <w:spacing w:before="120" w:after="120" w:line="240" w:lineRule="auto"/>
      <w:ind w:left="850"/>
      <w:textAlignment w:val="auto"/>
    </w:pPr>
    <w:rPr>
      <w:rFonts w:eastAsia="Calibri"/>
      <w:sz w:val="24"/>
      <w:szCs w:val="22"/>
      <w:lang w:eastAsia="en-GB"/>
    </w:rPr>
  </w:style>
  <w:style w:type="paragraph" w:customStyle="1" w:styleId="Text2">
    <w:name w:val="Text 2"/>
    <w:basedOn w:val="Norml"/>
    <w:rsid w:val="00AC4690"/>
    <w:pPr>
      <w:widowControl/>
      <w:adjustRightInd/>
      <w:spacing w:before="120" w:after="120" w:line="240" w:lineRule="auto"/>
      <w:ind w:left="1417"/>
      <w:textAlignment w:val="auto"/>
    </w:pPr>
    <w:rPr>
      <w:rFonts w:eastAsia="Calibri"/>
      <w:sz w:val="24"/>
      <w:szCs w:val="22"/>
      <w:lang w:eastAsia="en-GB"/>
    </w:rPr>
  </w:style>
  <w:style w:type="paragraph" w:customStyle="1" w:styleId="Text3">
    <w:name w:val="Text 3"/>
    <w:basedOn w:val="Norml"/>
    <w:rsid w:val="00AC4690"/>
    <w:pPr>
      <w:widowControl/>
      <w:adjustRightInd/>
      <w:spacing w:before="120" w:after="120" w:line="240" w:lineRule="auto"/>
      <w:ind w:left="1984"/>
      <w:textAlignment w:val="auto"/>
    </w:pPr>
    <w:rPr>
      <w:rFonts w:eastAsia="Calibri"/>
      <w:sz w:val="24"/>
      <w:szCs w:val="22"/>
      <w:lang w:eastAsia="en-GB"/>
    </w:rPr>
  </w:style>
  <w:style w:type="paragraph" w:customStyle="1" w:styleId="Text4">
    <w:name w:val="Text 4"/>
    <w:basedOn w:val="Norml"/>
    <w:rsid w:val="00AC4690"/>
    <w:pPr>
      <w:widowControl/>
      <w:adjustRightInd/>
      <w:spacing w:before="120" w:after="120" w:line="240" w:lineRule="auto"/>
      <w:ind w:left="2551"/>
      <w:textAlignment w:val="auto"/>
    </w:pPr>
    <w:rPr>
      <w:rFonts w:eastAsia="Calibri"/>
      <w:sz w:val="24"/>
      <w:szCs w:val="22"/>
      <w:lang w:eastAsia="en-GB"/>
    </w:rPr>
  </w:style>
  <w:style w:type="paragraph" w:customStyle="1" w:styleId="NormalCentered">
    <w:name w:val="Normal Centered"/>
    <w:basedOn w:val="Norml"/>
    <w:rsid w:val="00AC4690"/>
    <w:pPr>
      <w:widowControl/>
      <w:adjustRightInd/>
      <w:spacing w:before="120" w:after="120" w:line="240" w:lineRule="auto"/>
      <w:jc w:val="center"/>
      <w:textAlignment w:val="auto"/>
    </w:pPr>
    <w:rPr>
      <w:rFonts w:eastAsia="Calibri"/>
      <w:sz w:val="24"/>
      <w:szCs w:val="22"/>
      <w:lang w:eastAsia="en-GB"/>
    </w:rPr>
  </w:style>
  <w:style w:type="paragraph" w:customStyle="1" w:styleId="NormalLeft">
    <w:name w:val="Normal Left"/>
    <w:basedOn w:val="Norml"/>
    <w:rsid w:val="00AC4690"/>
    <w:pPr>
      <w:widowControl/>
      <w:adjustRightInd/>
      <w:spacing w:before="120" w:after="120" w:line="240" w:lineRule="auto"/>
      <w:jc w:val="left"/>
      <w:textAlignment w:val="auto"/>
    </w:pPr>
    <w:rPr>
      <w:rFonts w:eastAsia="Calibri"/>
      <w:sz w:val="24"/>
      <w:szCs w:val="22"/>
      <w:lang w:eastAsia="en-GB"/>
    </w:rPr>
  </w:style>
  <w:style w:type="paragraph" w:customStyle="1" w:styleId="NormalRight">
    <w:name w:val="Normal Right"/>
    <w:basedOn w:val="Norml"/>
    <w:rsid w:val="00AC4690"/>
    <w:pPr>
      <w:widowControl/>
      <w:adjustRightInd/>
      <w:spacing w:before="120" w:after="120" w:line="240" w:lineRule="auto"/>
      <w:jc w:val="right"/>
      <w:textAlignment w:val="auto"/>
    </w:pPr>
    <w:rPr>
      <w:rFonts w:eastAsia="Calibri"/>
      <w:sz w:val="24"/>
      <w:szCs w:val="22"/>
      <w:lang w:eastAsia="en-GB"/>
    </w:rPr>
  </w:style>
  <w:style w:type="paragraph" w:customStyle="1" w:styleId="QuotedText">
    <w:name w:val="Quoted Text"/>
    <w:basedOn w:val="Norml"/>
    <w:rsid w:val="00AC4690"/>
    <w:pPr>
      <w:widowControl/>
      <w:adjustRightInd/>
      <w:spacing w:before="120" w:after="120" w:line="240" w:lineRule="auto"/>
      <w:ind w:left="1417"/>
      <w:textAlignment w:val="auto"/>
    </w:pPr>
    <w:rPr>
      <w:rFonts w:eastAsia="Calibri"/>
      <w:sz w:val="24"/>
      <w:szCs w:val="22"/>
      <w:lang w:eastAsia="en-GB"/>
    </w:rPr>
  </w:style>
  <w:style w:type="paragraph" w:customStyle="1" w:styleId="Point0">
    <w:name w:val="Point 0"/>
    <w:basedOn w:val="Norml"/>
    <w:rsid w:val="00AC4690"/>
    <w:pPr>
      <w:widowControl/>
      <w:adjustRightInd/>
      <w:spacing w:before="120" w:after="120" w:line="240" w:lineRule="auto"/>
      <w:ind w:left="850" w:hanging="850"/>
      <w:textAlignment w:val="auto"/>
    </w:pPr>
    <w:rPr>
      <w:rFonts w:eastAsia="Calibri"/>
      <w:sz w:val="24"/>
      <w:szCs w:val="22"/>
      <w:lang w:eastAsia="en-GB"/>
    </w:rPr>
  </w:style>
  <w:style w:type="paragraph" w:customStyle="1" w:styleId="Point1">
    <w:name w:val="Point 1"/>
    <w:basedOn w:val="Norml"/>
    <w:rsid w:val="00AC4690"/>
    <w:pPr>
      <w:widowControl/>
      <w:adjustRightInd/>
      <w:spacing w:before="120" w:after="120" w:line="240" w:lineRule="auto"/>
      <w:ind w:left="1417" w:hanging="567"/>
      <w:textAlignment w:val="auto"/>
    </w:pPr>
    <w:rPr>
      <w:rFonts w:eastAsia="Calibri"/>
      <w:sz w:val="24"/>
      <w:szCs w:val="22"/>
      <w:lang w:eastAsia="en-GB"/>
    </w:rPr>
  </w:style>
  <w:style w:type="paragraph" w:customStyle="1" w:styleId="Point2">
    <w:name w:val="Point 2"/>
    <w:basedOn w:val="Norml"/>
    <w:rsid w:val="00AC4690"/>
    <w:pPr>
      <w:widowControl/>
      <w:adjustRightInd/>
      <w:spacing w:before="120" w:after="120" w:line="240" w:lineRule="auto"/>
      <w:ind w:left="1984" w:hanging="567"/>
      <w:textAlignment w:val="auto"/>
    </w:pPr>
    <w:rPr>
      <w:rFonts w:eastAsia="Calibri"/>
      <w:sz w:val="24"/>
      <w:szCs w:val="22"/>
      <w:lang w:eastAsia="en-GB"/>
    </w:rPr>
  </w:style>
  <w:style w:type="paragraph" w:customStyle="1" w:styleId="Point3">
    <w:name w:val="Point 3"/>
    <w:basedOn w:val="Norml"/>
    <w:rsid w:val="00AC4690"/>
    <w:pPr>
      <w:widowControl/>
      <w:adjustRightInd/>
      <w:spacing w:before="120" w:after="120" w:line="240" w:lineRule="auto"/>
      <w:ind w:left="2551" w:hanging="567"/>
      <w:textAlignment w:val="auto"/>
    </w:pPr>
    <w:rPr>
      <w:rFonts w:eastAsia="Calibri"/>
      <w:sz w:val="24"/>
      <w:szCs w:val="22"/>
      <w:lang w:eastAsia="en-GB"/>
    </w:rPr>
  </w:style>
  <w:style w:type="paragraph" w:customStyle="1" w:styleId="Point4">
    <w:name w:val="Point 4"/>
    <w:basedOn w:val="Norml"/>
    <w:rsid w:val="00AC4690"/>
    <w:pPr>
      <w:widowControl/>
      <w:adjustRightInd/>
      <w:spacing w:before="120" w:after="120" w:line="240" w:lineRule="auto"/>
      <w:ind w:left="3118" w:hanging="567"/>
      <w:textAlignment w:val="auto"/>
    </w:pPr>
    <w:rPr>
      <w:rFonts w:eastAsia="Calibri"/>
      <w:sz w:val="24"/>
      <w:szCs w:val="22"/>
      <w:lang w:eastAsia="en-GB"/>
    </w:rPr>
  </w:style>
  <w:style w:type="paragraph" w:customStyle="1" w:styleId="Tiret0">
    <w:name w:val="Tiret 0"/>
    <w:basedOn w:val="Point0"/>
    <w:rsid w:val="00AC4690"/>
    <w:pPr>
      <w:numPr>
        <w:numId w:val="13"/>
      </w:numPr>
    </w:pPr>
  </w:style>
  <w:style w:type="paragraph" w:customStyle="1" w:styleId="Tiret1">
    <w:name w:val="Tiret 1"/>
    <w:basedOn w:val="Point1"/>
    <w:rsid w:val="00AC4690"/>
    <w:pPr>
      <w:numPr>
        <w:numId w:val="14"/>
      </w:numPr>
    </w:pPr>
  </w:style>
  <w:style w:type="paragraph" w:customStyle="1" w:styleId="Tiret2">
    <w:name w:val="Tiret 2"/>
    <w:basedOn w:val="Point2"/>
    <w:rsid w:val="00AC4690"/>
    <w:pPr>
      <w:numPr>
        <w:numId w:val="27"/>
      </w:numPr>
    </w:pPr>
  </w:style>
  <w:style w:type="paragraph" w:customStyle="1" w:styleId="Tiret3">
    <w:name w:val="Tiret 3"/>
    <w:basedOn w:val="Point3"/>
    <w:rsid w:val="00AC4690"/>
    <w:pPr>
      <w:numPr>
        <w:numId w:val="28"/>
      </w:numPr>
    </w:pPr>
  </w:style>
  <w:style w:type="paragraph" w:customStyle="1" w:styleId="Tiret4">
    <w:name w:val="Tiret 4"/>
    <w:basedOn w:val="Point4"/>
    <w:rsid w:val="00AC4690"/>
    <w:pPr>
      <w:numPr>
        <w:numId w:val="29"/>
      </w:numPr>
    </w:pPr>
  </w:style>
  <w:style w:type="paragraph" w:customStyle="1" w:styleId="PointDouble0">
    <w:name w:val="PointDouble 0"/>
    <w:basedOn w:val="Norml"/>
    <w:rsid w:val="00AC4690"/>
    <w:pPr>
      <w:widowControl/>
      <w:tabs>
        <w:tab w:val="left" w:pos="850"/>
      </w:tabs>
      <w:adjustRightInd/>
      <w:spacing w:before="120" w:after="120" w:line="240" w:lineRule="auto"/>
      <w:ind w:left="1417" w:hanging="1417"/>
      <w:textAlignment w:val="auto"/>
    </w:pPr>
    <w:rPr>
      <w:rFonts w:eastAsia="Calibri"/>
      <w:sz w:val="24"/>
      <w:szCs w:val="22"/>
      <w:lang w:eastAsia="en-GB"/>
    </w:rPr>
  </w:style>
  <w:style w:type="paragraph" w:customStyle="1" w:styleId="PointDouble1">
    <w:name w:val="PointDouble 1"/>
    <w:basedOn w:val="Norml"/>
    <w:rsid w:val="00AC4690"/>
    <w:pPr>
      <w:widowControl/>
      <w:tabs>
        <w:tab w:val="left" w:pos="1417"/>
      </w:tabs>
      <w:adjustRightInd/>
      <w:spacing w:before="120" w:after="120" w:line="240" w:lineRule="auto"/>
      <w:ind w:left="1984" w:hanging="1134"/>
      <w:textAlignment w:val="auto"/>
    </w:pPr>
    <w:rPr>
      <w:rFonts w:eastAsia="Calibri"/>
      <w:sz w:val="24"/>
      <w:szCs w:val="22"/>
      <w:lang w:eastAsia="en-GB"/>
    </w:rPr>
  </w:style>
  <w:style w:type="paragraph" w:customStyle="1" w:styleId="PointDouble2">
    <w:name w:val="PointDouble 2"/>
    <w:basedOn w:val="Norml"/>
    <w:rsid w:val="00AC4690"/>
    <w:pPr>
      <w:widowControl/>
      <w:tabs>
        <w:tab w:val="left" w:pos="1984"/>
      </w:tabs>
      <w:adjustRightInd/>
      <w:spacing w:before="120" w:after="120" w:line="240" w:lineRule="auto"/>
      <w:ind w:left="2551" w:hanging="1134"/>
      <w:textAlignment w:val="auto"/>
    </w:pPr>
    <w:rPr>
      <w:rFonts w:eastAsia="Calibri"/>
      <w:sz w:val="24"/>
      <w:szCs w:val="22"/>
      <w:lang w:eastAsia="en-GB"/>
    </w:rPr>
  </w:style>
  <w:style w:type="paragraph" w:customStyle="1" w:styleId="PointDouble3">
    <w:name w:val="PointDouble 3"/>
    <w:basedOn w:val="Norml"/>
    <w:rsid w:val="00AC4690"/>
    <w:pPr>
      <w:widowControl/>
      <w:tabs>
        <w:tab w:val="left" w:pos="2551"/>
      </w:tabs>
      <w:adjustRightInd/>
      <w:spacing w:before="120" w:after="120" w:line="240" w:lineRule="auto"/>
      <w:ind w:left="3118" w:hanging="1134"/>
      <w:textAlignment w:val="auto"/>
    </w:pPr>
    <w:rPr>
      <w:rFonts w:eastAsia="Calibri"/>
      <w:sz w:val="24"/>
      <w:szCs w:val="22"/>
      <w:lang w:eastAsia="en-GB"/>
    </w:rPr>
  </w:style>
  <w:style w:type="paragraph" w:customStyle="1" w:styleId="PointDouble4">
    <w:name w:val="PointDouble 4"/>
    <w:basedOn w:val="Norml"/>
    <w:rsid w:val="00AC4690"/>
    <w:pPr>
      <w:widowControl/>
      <w:tabs>
        <w:tab w:val="left" w:pos="3118"/>
      </w:tabs>
      <w:adjustRightInd/>
      <w:spacing w:before="120" w:after="120" w:line="240" w:lineRule="auto"/>
      <w:ind w:left="3685" w:hanging="1134"/>
      <w:textAlignment w:val="auto"/>
    </w:pPr>
    <w:rPr>
      <w:rFonts w:eastAsia="Calibri"/>
      <w:sz w:val="24"/>
      <w:szCs w:val="22"/>
      <w:lang w:eastAsia="en-GB"/>
    </w:rPr>
  </w:style>
  <w:style w:type="paragraph" w:customStyle="1" w:styleId="PointTriple0">
    <w:name w:val="PointTriple 0"/>
    <w:basedOn w:val="Norml"/>
    <w:rsid w:val="00AC4690"/>
    <w:pPr>
      <w:widowControl/>
      <w:tabs>
        <w:tab w:val="left" w:pos="850"/>
        <w:tab w:val="left" w:pos="1417"/>
      </w:tabs>
      <w:adjustRightInd/>
      <w:spacing w:before="120" w:after="120" w:line="240" w:lineRule="auto"/>
      <w:ind w:left="1984" w:hanging="1984"/>
      <w:textAlignment w:val="auto"/>
    </w:pPr>
    <w:rPr>
      <w:rFonts w:eastAsia="Calibri"/>
      <w:sz w:val="24"/>
      <w:szCs w:val="22"/>
      <w:lang w:eastAsia="en-GB"/>
    </w:rPr>
  </w:style>
  <w:style w:type="paragraph" w:customStyle="1" w:styleId="PointTriple1">
    <w:name w:val="PointTriple 1"/>
    <w:basedOn w:val="Norml"/>
    <w:rsid w:val="00AC4690"/>
    <w:pPr>
      <w:widowControl/>
      <w:tabs>
        <w:tab w:val="left" w:pos="1417"/>
        <w:tab w:val="left" w:pos="1984"/>
      </w:tabs>
      <w:adjustRightInd/>
      <w:spacing w:before="120" w:after="120" w:line="240" w:lineRule="auto"/>
      <w:ind w:left="2551" w:hanging="1701"/>
      <w:textAlignment w:val="auto"/>
    </w:pPr>
    <w:rPr>
      <w:rFonts w:eastAsia="Calibri"/>
      <w:sz w:val="24"/>
      <w:szCs w:val="22"/>
      <w:lang w:eastAsia="en-GB"/>
    </w:rPr>
  </w:style>
  <w:style w:type="paragraph" w:customStyle="1" w:styleId="PointTriple2">
    <w:name w:val="PointTriple 2"/>
    <w:basedOn w:val="Norml"/>
    <w:rsid w:val="00AC4690"/>
    <w:pPr>
      <w:widowControl/>
      <w:tabs>
        <w:tab w:val="left" w:pos="1984"/>
        <w:tab w:val="left" w:pos="2551"/>
      </w:tabs>
      <w:adjustRightInd/>
      <w:spacing w:before="120" w:after="120" w:line="240" w:lineRule="auto"/>
      <w:ind w:left="3118" w:hanging="1701"/>
      <w:textAlignment w:val="auto"/>
    </w:pPr>
    <w:rPr>
      <w:rFonts w:eastAsia="Calibri"/>
      <w:sz w:val="24"/>
      <w:szCs w:val="22"/>
      <w:lang w:eastAsia="en-GB"/>
    </w:rPr>
  </w:style>
  <w:style w:type="paragraph" w:customStyle="1" w:styleId="PointTriple3">
    <w:name w:val="PointTriple 3"/>
    <w:basedOn w:val="Norml"/>
    <w:rsid w:val="00AC4690"/>
    <w:pPr>
      <w:widowControl/>
      <w:tabs>
        <w:tab w:val="left" w:pos="2551"/>
        <w:tab w:val="left" w:pos="3118"/>
      </w:tabs>
      <w:adjustRightInd/>
      <w:spacing w:before="120" w:after="120" w:line="240" w:lineRule="auto"/>
      <w:ind w:left="3685" w:hanging="1701"/>
      <w:textAlignment w:val="auto"/>
    </w:pPr>
    <w:rPr>
      <w:rFonts w:eastAsia="Calibri"/>
      <w:sz w:val="24"/>
      <w:szCs w:val="22"/>
      <w:lang w:eastAsia="en-GB"/>
    </w:rPr>
  </w:style>
  <w:style w:type="paragraph" w:customStyle="1" w:styleId="PointTriple4">
    <w:name w:val="PointTriple 4"/>
    <w:basedOn w:val="Norml"/>
    <w:rsid w:val="00AC4690"/>
    <w:pPr>
      <w:widowControl/>
      <w:tabs>
        <w:tab w:val="left" w:pos="3118"/>
        <w:tab w:val="left" w:pos="3685"/>
      </w:tabs>
      <w:adjustRightInd/>
      <w:spacing w:before="120" w:after="120" w:line="240" w:lineRule="auto"/>
      <w:ind w:left="4252" w:hanging="1701"/>
      <w:textAlignment w:val="auto"/>
    </w:pPr>
    <w:rPr>
      <w:rFonts w:eastAsia="Calibri"/>
      <w:sz w:val="24"/>
      <w:szCs w:val="22"/>
      <w:lang w:eastAsia="en-GB"/>
    </w:rPr>
  </w:style>
  <w:style w:type="paragraph" w:customStyle="1" w:styleId="NumPar1">
    <w:name w:val="NumPar 1"/>
    <w:basedOn w:val="Norml"/>
    <w:next w:val="Text1"/>
    <w:rsid w:val="00AC4690"/>
    <w:pPr>
      <w:widowControl/>
      <w:numPr>
        <w:numId w:val="25"/>
      </w:numPr>
      <w:adjustRightInd/>
      <w:spacing w:before="120" w:after="120" w:line="240" w:lineRule="auto"/>
      <w:textAlignment w:val="auto"/>
    </w:pPr>
    <w:rPr>
      <w:rFonts w:eastAsia="Calibri"/>
      <w:sz w:val="24"/>
      <w:szCs w:val="22"/>
      <w:lang w:eastAsia="en-GB"/>
    </w:rPr>
  </w:style>
  <w:style w:type="paragraph" w:customStyle="1" w:styleId="NumPar2">
    <w:name w:val="NumPar 2"/>
    <w:basedOn w:val="Norml"/>
    <w:next w:val="Text1"/>
    <w:rsid w:val="00AC4690"/>
    <w:pPr>
      <w:widowControl/>
      <w:numPr>
        <w:ilvl w:val="1"/>
        <w:numId w:val="25"/>
      </w:numPr>
      <w:adjustRightInd/>
      <w:spacing w:before="120" w:after="120" w:line="240" w:lineRule="auto"/>
      <w:textAlignment w:val="auto"/>
    </w:pPr>
    <w:rPr>
      <w:rFonts w:eastAsia="Calibri"/>
      <w:sz w:val="24"/>
      <w:szCs w:val="22"/>
      <w:lang w:eastAsia="en-GB"/>
    </w:rPr>
  </w:style>
  <w:style w:type="paragraph" w:customStyle="1" w:styleId="NumPar3">
    <w:name w:val="NumPar 3"/>
    <w:basedOn w:val="Norml"/>
    <w:next w:val="Text1"/>
    <w:rsid w:val="00AC4690"/>
    <w:pPr>
      <w:widowControl/>
      <w:numPr>
        <w:ilvl w:val="2"/>
        <w:numId w:val="25"/>
      </w:numPr>
      <w:adjustRightInd/>
      <w:spacing w:before="120" w:after="120" w:line="240" w:lineRule="auto"/>
      <w:textAlignment w:val="auto"/>
    </w:pPr>
    <w:rPr>
      <w:rFonts w:eastAsia="Calibri"/>
      <w:sz w:val="24"/>
      <w:szCs w:val="22"/>
      <w:lang w:eastAsia="en-GB"/>
    </w:rPr>
  </w:style>
  <w:style w:type="paragraph" w:customStyle="1" w:styleId="NumPar4">
    <w:name w:val="NumPar 4"/>
    <w:basedOn w:val="Norml"/>
    <w:next w:val="Text1"/>
    <w:rsid w:val="00AC4690"/>
    <w:pPr>
      <w:widowControl/>
      <w:numPr>
        <w:ilvl w:val="3"/>
        <w:numId w:val="25"/>
      </w:numPr>
      <w:adjustRightInd/>
      <w:spacing w:before="120" w:after="120" w:line="240" w:lineRule="auto"/>
      <w:textAlignment w:val="auto"/>
    </w:pPr>
    <w:rPr>
      <w:rFonts w:eastAsia="Calibri"/>
      <w:sz w:val="24"/>
      <w:szCs w:val="22"/>
      <w:lang w:eastAsia="en-GB"/>
    </w:rPr>
  </w:style>
  <w:style w:type="paragraph" w:customStyle="1" w:styleId="ManualNumPar1">
    <w:name w:val="Manual NumPar 1"/>
    <w:basedOn w:val="Norml"/>
    <w:next w:val="Text1"/>
    <w:rsid w:val="00AC4690"/>
    <w:pPr>
      <w:widowControl/>
      <w:adjustRightInd/>
      <w:spacing w:before="120" w:after="120" w:line="240" w:lineRule="auto"/>
      <w:ind w:left="850" w:hanging="850"/>
      <w:textAlignment w:val="auto"/>
    </w:pPr>
    <w:rPr>
      <w:rFonts w:eastAsia="Calibri"/>
      <w:sz w:val="24"/>
      <w:szCs w:val="22"/>
      <w:lang w:eastAsia="en-GB"/>
    </w:rPr>
  </w:style>
  <w:style w:type="paragraph" w:customStyle="1" w:styleId="ManualNumPar2">
    <w:name w:val="Manual NumPar 2"/>
    <w:basedOn w:val="Norml"/>
    <w:next w:val="Text1"/>
    <w:rsid w:val="00AC4690"/>
    <w:pPr>
      <w:widowControl/>
      <w:adjustRightInd/>
      <w:spacing w:before="120" w:after="120" w:line="240" w:lineRule="auto"/>
      <w:ind w:left="850" w:hanging="850"/>
      <w:textAlignment w:val="auto"/>
    </w:pPr>
    <w:rPr>
      <w:rFonts w:eastAsia="Calibri"/>
      <w:sz w:val="24"/>
      <w:szCs w:val="22"/>
      <w:lang w:eastAsia="en-GB"/>
    </w:rPr>
  </w:style>
  <w:style w:type="paragraph" w:customStyle="1" w:styleId="ManualNumPar3">
    <w:name w:val="Manual NumPar 3"/>
    <w:basedOn w:val="Norml"/>
    <w:next w:val="Text1"/>
    <w:rsid w:val="00AC4690"/>
    <w:pPr>
      <w:widowControl/>
      <w:adjustRightInd/>
      <w:spacing w:before="120" w:after="120" w:line="240" w:lineRule="auto"/>
      <w:ind w:left="850" w:hanging="850"/>
      <w:textAlignment w:val="auto"/>
    </w:pPr>
    <w:rPr>
      <w:rFonts w:eastAsia="Calibri"/>
      <w:sz w:val="24"/>
      <w:szCs w:val="22"/>
      <w:lang w:eastAsia="en-GB"/>
    </w:rPr>
  </w:style>
  <w:style w:type="paragraph" w:customStyle="1" w:styleId="ManualNumPar4">
    <w:name w:val="Manual NumPar 4"/>
    <w:basedOn w:val="Norml"/>
    <w:next w:val="Text1"/>
    <w:rsid w:val="00AC4690"/>
    <w:pPr>
      <w:widowControl/>
      <w:adjustRightInd/>
      <w:spacing w:before="120" w:after="120" w:line="240" w:lineRule="auto"/>
      <w:ind w:left="850" w:hanging="850"/>
      <w:textAlignment w:val="auto"/>
    </w:pPr>
    <w:rPr>
      <w:rFonts w:eastAsia="Calibri"/>
      <w:sz w:val="24"/>
      <w:szCs w:val="22"/>
      <w:lang w:eastAsia="en-GB"/>
    </w:rPr>
  </w:style>
  <w:style w:type="paragraph" w:customStyle="1" w:styleId="QuotedNumPar">
    <w:name w:val="Quoted NumPar"/>
    <w:basedOn w:val="Norml"/>
    <w:rsid w:val="00AC4690"/>
    <w:pPr>
      <w:widowControl/>
      <w:adjustRightInd/>
      <w:spacing w:before="120" w:after="120" w:line="240" w:lineRule="auto"/>
      <w:ind w:left="1417" w:hanging="567"/>
      <w:textAlignment w:val="auto"/>
    </w:pPr>
    <w:rPr>
      <w:rFonts w:eastAsia="Calibri"/>
      <w:sz w:val="24"/>
      <w:szCs w:val="22"/>
      <w:lang w:eastAsia="en-GB"/>
    </w:rPr>
  </w:style>
  <w:style w:type="paragraph" w:customStyle="1" w:styleId="ManualHeading1">
    <w:name w:val="Manual Heading 1"/>
    <w:basedOn w:val="Norml"/>
    <w:next w:val="Text1"/>
    <w:rsid w:val="00AC4690"/>
    <w:pPr>
      <w:keepNext/>
      <w:widowControl/>
      <w:tabs>
        <w:tab w:val="left" w:pos="850"/>
      </w:tabs>
      <w:adjustRightInd/>
      <w:spacing w:before="360" w:after="120" w:line="240" w:lineRule="auto"/>
      <w:ind w:left="850" w:hanging="850"/>
      <w:textAlignment w:val="auto"/>
      <w:outlineLvl w:val="0"/>
    </w:pPr>
    <w:rPr>
      <w:rFonts w:eastAsia="Calibri"/>
      <w:b/>
      <w:smallCaps/>
      <w:sz w:val="24"/>
      <w:szCs w:val="22"/>
      <w:lang w:eastAsia="en-GB"/>
    </w:rPr>
  </w:style>
  <w:style w:type="paragraph" w:customStyle="1" w:styleId="ManualHeading2">
    <w:name w:val="Manual Heading 2"/>
    <w:basedOn w:val="Norml"/>
    <w:next w:val="Text1"/>
    <w:rsid w:val="00AC4690"/>
    <w:pPr>
      <w:keepNext/>
      <w:widowControl/>
      <w:tabs>
        <w:tab w:val="left" w:pos="850"/>
      </w:tabs>
      <w:adjustRightInd/>
      <w:spacing w:before="120" w:after="120" w:line="240" w:lineRule="auto"/>
      <w:ind w:left="850" w:hanging="850"/>
      <w:textAlignment w:val="auto"/>
      <w:outlineLvl w:val="1"/>
    </w:pPr>
    <w:rPr>
      <w:rFonts w:eastAsia="Calibri"/>
      <w:b/>
      <w:sz w:val="24"/>
      <w:szCs w:val="22"/>
      <w:lang w:eastAsia="en-GB"/>
    </w:rPr>
  </w:style>
  <w:style w:type="paragraph" w:customStyle="1" w:styleId="ManualHeading3">
    <w:name w:val="Manual Heading 3"/>
    <w:basedOn w:val="Norml"/>
    <w:next w:val="Text1"/>
    <w:rsid w:val="00AC4690"/>
    <w:pPr>
      <w:keepNext/>
      <w:widowControl/>
      <w:tabs>
        <w:tab w:val="left" w:pos="850"/>
      </w:tabs>
      <w:adjustRightInd/>
      <w:spacing w:before="120" w:after="120" w:line="240" w:lineRule="auto"/>
      <w:ind w:left="850" w:hanging="850"/>
      <w:textAlignment w:val="auto"/>
      <w:outlineLvl w:val="2"/>
    </w:pPr>
    <w:rPr>
      <w:rFonts w:eastAsia="Calibri"/>
      <w:i/>
      <w:sz w:val="24"/>
      <w:szCs w:val="22"/>
      <w:lang w:eastAsia="en-GB"/>
    </w:rPr>
  </w:style>
  <w:style w:type="paragraph" w:customStyle="1" w:styleId="ManualHeading4">
    <w:name w:val="Manual Heading 4"/>
    <w:basedOn w:val="Norml"/>
    <w:next w:val="Text1"/>
    <w:rsid w:val="00AC4690"/>
    <w:pPr>
      <w:keepNext/>
      <w:widowControl/>
      <w:tabs>
        <w:tab w:val="left" w:pos="850"/>
      </w:tabs>
      <w:adjustRightInd/>
      <w:spacing w:before="120" w:after="120" w:line="240" w:lineRule="auto"/>
      <w:ind w:left="850" w:hanging="850"/>
      <w:textAlignment w:val="auto"/>
      <w:outlineLvl w:val="3"/>
    </w:pPr>
    <w:rPr>
      <w:rFonts w:eastAsia="Calibri"/>
      <w:sz w:val="24"/>
      <w:szCs w:val="22"/>
      <w:lang w:eastAsia="en-GB"/>
    </w:rPr>
  </w:style>
  <w:style w:type="paragraph" w:customStyle="1" w:styleId="ChapterTitle">
    <w:name w:val="ChapterTitle"/>
    <w:basedOn w:val="Norml"/>
    <w:next w:val="Norml"/>
    <w:rsid w:val="00AC4690"/>
    <w:pPr>
      <w:keepNext/>
      <w:widowControl/>
      <w:adjustRightInd/>
      <w:spacing w:before="120" w:after="360" w:line="240" w:lineRule="auto"/>
      <w:jc w:val="center"/>
      <w:textAlignment w:val="auto"/>
    </w:pPr>
    <w:rPr>
      <w:rFonts w:eastAsia="Calibri"/>
      <w:b/>
      <w:sz w:val="32"/>
      <w:szCs w:val="22"/>
      <w:lang w:eastAsia="en-GB"/>
    </w:rPr>
  </w:style>
  <w:style w:type="paragraph" w:customStyle="1" w:styleId="PartTitle">
    <w:name w:val="PartTitle"/>
    <w:basedOn w:val="Norml"/>
    <w:next w:val="ChapterTitle"/>
    <w:rsid w:val="00AC4690"/>
    <w:pPr>
      <w:keepNext/>
      <w:pageBreakBefore/>
      <w:widowControl/>
      <w:adjustRightInd/>
      <w:spacing w:before="120" w:after="360" w:line="240" w:lineRule="auto"/>
      <w:jc w:val="center"/>
      <w:textAlignment w:val="auto"/>
    </w:pPr>
    <w:rPr>
      <w:rFonts w:eastAsia="Calibri"/>
      <w:b/>
      <w:sz w:val="36"/>
      <w:szCs w:val="22"/>
      <w:lang w:eastAsia="en-GB"/>
    </w:rPr>
  </w:style>
  <w:style w:type="paragraph" w:customStyle="1" w:styleId="SectionTitle">
    <w:name w:val="SectionTitle"/>
    <w:basedOn w:val="Norml"/>
    <w:next w:val="Cmsor1"/>
    <w:rsid w:val="00AC4690"/>
    <w:pPr>
      <w:keepNext/>
      <w:widowControl/>
      <w:adjustRightInd/>
      <w:spacing w:before="120" w:after="360" w:line="240" w:lineRule="auto"/>
      <w:jc w:val="center"/>
      <w:textAlignment w:val="auto"/>
    </w:pPr>
    <w:rPr>
      <w:rFonts w:eastAsia="Calibri"/>
      <w:b/>
      <w:smallCaps/>
      <w:sz w:val="28"/>
      <w:szCs w:val="22"/>
      <w:lang w:eastAsia="en-GB"/>
    </w:rPr>
  </w:style>
  <w:style w:type="paragraph" w:customStyle="1" w:styleId="TableTitle">
    <w:name w:val="Table Title"/>
    <w:basedOn w:val="Norml"/>
    <w:next w:val="Norml"/>
    <w:rsid w:val="00AC4690"/>
    <w:pPr>
      <w:widowControl/>
      <w:adjustRightInd/>
      <w:spacing w:before="120" w:after="120" w:line="240" w:lineRule="auto"/>
      <w:jc w:val="center"/>
      <w:textAlignment w:val="auto"/>
    </w:pPr>
    <w:rPr>
      <w:rFonts w:eastAsia="Calibri"/>
      <w:b/>
      <w:sz w:val="24"/>
      <w:szCs w:val="22"/>
      <w:lang w:eastAsia="en-GB"/>
    </w:rPr>
  </w:style>
  <w:style w:type="character" w:customStyle="1" w:styleId="Marker">
    <w:name w:val="Marker"/>
    <w:rsid w:val="00AC4690"/>
    <w:rPr>
      <w:color w:val="0000FF"/>
      <w:shd w:val="clear" w:color="auto" w:fill="auto"/>
    </w:rPr>
  </w:style>
  <w:style w:type="character" w:customStyle="1" w:styleId="Marker1">
    <w:name w:val="Marker1"/>
    <w:rsid w:val="00AC4690"/>
    <w:rPr>
      <w:color w:val="008000"/>
      <w:shd w:val="clear" w:color="auto" w:fill="auto"/>
    </w:rPr>
  </w:style>
  <w:style w:type="character" w:customStyle="1" w:styleId="Marker2">
    <w:name w:val="Marker2"/>
    <w:rsid w:val="00AC4690"/>
    <w:rPr>
      <w:color w:val="FF0000"/>
      <w:shd w:val="clear" w:color="auto" w:fill="auto"/>
    </w:rPr>
  </w:style>
  <w:style w:type="paragraph" w:customStyle="1" w:styleId="Point0number">
    <w:name w:val="Point 0 (number)"/>
    <w:basedOn w:val="Norml"/>
    <w:rsid w:val="00AC4690"/>
    <w:pPr>
      <w:widowControl/>
      <w:numPr>
        <w:numId w:val="31"/>
      </w:numPr>
      <w:adjustRightInd/>
      <w:spacing w:before="120" w:after="120" w:line="240" w:lineRule="auto"/>
      <w:textAlignment w:val="auto"/>
    </w:pPr>
    <w:rPr>
      <w:rFonts w:eastAsia="Calibri"/>
      <w:sz w:val="24"/>
      <w:szCs w:val="22"/>
      <w:lang w:eastAsia="en-GB"/>
    </w:rPr>
  </w:style>
  <w:style w:type="paragraph" w:customStyle="1" w:styleId="Point1number">
    <w:name w:val="Point 1 (number)"/>
    <w:basedOn w:val="Norml"/>
    <w:rsid w:val="00AC4690"/>
    <w:pPr>
      <w:widowControl/>
      <w:numPr>
        <w:ilvl w:val="2"/>
        <w:numId w:val="31"/>
      </w:numPr>
      <w:adjustRightInd/>
      <w:spacing w:before="120" w:after="120" w:line="240" w:lineRule="auto"/>
      <w:textAlignment w:val="auto"/>
    </w:pPr>
    <w:rPr>
      <w:rFonts w:eastAsia="Calibri"/>
      <w:sz w:val="24"/>
      <w:szCs w:val="22"/>
      <w:lang w:eastAsia="en-GB"/>
    </w:rPr>
  </w:style>
  <w:style w:type="paragraph" w:customStyle="1" w:styleId="Point2number">
    <w:name w:val="Point 2 (number)"/>
    <w:basedOn w:val="Norml"/>
    <w:rsid w:val="00AC4690"/>
    <w:pPr>
      <w:widowControl/>
      <w:numPr>
        <w:ilvl w:val="4"/>
        <w:numId w:val="31"/>
      </w:numPr>
      <w:adjustRightInd/>
      <w:spacing w:before="120" w:after="120" w:line="240" w:lineRule="auto"/>
      <w:textAlignment w:val="auto"/>
    </w:pPr>
    <w:rPr>
      <w:rFonts w:eastAsia="Calibri"/>
      <w:sz w:val="24"/>
      <w:szCs w:val="22"/>
      <w:lang w:eastAsia="en-GB"/>
    </w:rPr>
  </w:style>
  <w:style w:type="paragraph" w:customStyle="1" w:styleId="Point3number">
    <w:name w:val="Point 3 (number)"/>
    <w:basedOn w:val="Norml"/>
    <w:rsid w:val="00AC4690"/>
    <w:pPr>
      <w:widowControl/>
      <w:numPr>
        <w:ilvl w:val="6"/>
        <w:numId w:val="31"/>
      </w:numPr>
      <w:adjustRightInd/>
      <w:spacing w:before="120" w:after="120" w:line="240" w:lineRule="auto"/>
      <w:textAlignment w:val="auto"/>
    </w:pPr>
    <w:rPr>
      <w:rFonts w:eastAsia="Calibri"/>
      <w:sz w:val="24"/>
      <w:szCs w:val="22"/>
      <w:lang w:eastAsia="en-GB"/>
    </w:rPr>
  </w:style>
  <w:style w:type="paragraph" w:customStyle="1" w:styleId="Point0letter">
    <w:name w:val="Point 0 (letter)"/>
    <w:basedOn w:val="Norml"/>
    <w:rsid w:val="00AC4690"/>
    <w:pPr>
      <w:widowControl/>
      <w:numPr>
        <w:ilvl w:val="1"/>
        <w:numId w:val="31"/>
      </w:numPr>
      <w:adjustRightInd/>
      <w:spacing w:before="120" w:after="120" w:line="240" w:lineRule="auto"/>
      <w:textAlignment w:val="auto"/>
    </w:pPr>
    <w:rPr>
      <w:rFonts w:eastAsia="Calibri"/>
      <w:sz w:val="24"/>
      <w:szCs w:val="22"/>
      <w:lang w:eastAsia="en-GB"/>
    </w:rPr>
  </w:style>
  <w:style w:type="paragraph" w:customStyle="1" w:styleId="Point1letter">
    <w:name w:val="Point 1 (letter)"/>
    <w:basedOn w:val="Norml"/>
    <w:rsid w:val="00AC4690"/>
    <w:pPr>
      <w:widowControl/>
      <w:numPr>
        <w:ilvl w:val="3"/>
        <w:numId w:val="31"/>
      </w:numPr>
      <w:adjustRightInd/>
      <w:spacing w:before="120" w:after="120" w:line="240" w:lineRule="auto"/>
      <w:textAlignment w:val="auto"/>
    </w:pPr>
    <w:rPr>
      <w:rFonts w:eastAsia="Calibri"/>
      <w:sz w:val="24"/>
      <w:szCs w:val="22"/>
      <w:lang w:eastAsia="en-GB"/>
    </w:rPr>
  </w:style>
  <w:style w:type="paragraph" w:customStyle="1" w:styleId="Point2letter">
    <w:name w:val="Point 2 (letter)"/>
    <w:basedOn w:val="Norml"/>
    <w:rsid w:val="00AC4690"/>
    <w:pPr>
      <w:widowControl/>
      <w:numPr>
        <w:ilvl w:val="5"/>
        <w:numId w:val="31"/>
      </w:numPr>
      <w:adjustRightInd/>
      <w:spacing w:before="120" w:after="120" w:line="240" w:lineRule="auto"/>
      <w:textAlignment w:val="auto"/>
    </w:pPr>
    <w:rPr>
      <w:rFonts w:eastAsia="Calibri"/>
      <w:sz w:val="24"/>
      <w:szCs w:val="22"/>
      <w:lang w:eastAsia="en-GB"/>
    </w:rPr>
  </w:style>
  <w:style w:type="paragraph" w:customStyle="1" w:styleId="Point3letter">
    <w:name w:val="Point 3 (letter)"/>
    <w:basedOn w:val="Norml"/>
    <w:rsid w:val="00AC4690"/>
    <w:pPr>
      <w:widowControl/>
      <w:numPr>
        <w:ilvl w:val="7"/>
        <w:numId w:val="31"/>
      </w:numPr>
      <w:adjustRightInd/>
      <w:spacing w:before="120" w:after="120" w:line="240" w:lineRule="auto"/>
      <w:textAlignment w:val="auto"/>
    </w:pPr>
    <w:rPr>
      <w:rFonts w:eastAsia="Calibri"/>
      <w:sz w:val="24"/>
      <w:szCs w:val="22"/>
      <w:lang w:eastAsia="en-GB"/>
    </w:rPr>
  </w:style>
  <w:style w:type="paragraph" w:customStyle="1" w:styleId="Point4letter">
    <w:name w:val="Point 4 (letter)"/>
    <w:basedOn w:val="Norml"/>
    <w:rsid w:val="00AC4690"/>
    <w:pPr>
      <w:widowControl/>
      <w:numPr>
        <w:ilvl w:val="8"/>
        <w:numId w:val="31"/>
      </w:numPr>
      <w:adjustRightInd/>
      <w:spacing w:before="120" w:after="120" w:line="240" w:lineRule="auto"/>
      <w:textAlignment w:val="auto"/>
    </w:pPr>
    <w:rPr>
      <w:rFonts w:eastAsia="Calibri"/>
      <w:sz w:val="24"/>
      <w:szCs w:val="22"/>
      <w:lang w:eastAsia="en-GB"/>
    </w:rPr>
  </w:style>
  <w:style w:type="paragraph" w:customStyle="1" w:styleId="Bullet0">
    <w:name w:val="Bullet 0"/>
    <w:basedOn w:val="Norml"/>
    <w:rsid w:val="00AC4690"/>
    <w:pPr>
      <w:widowControl/>
      <w:numPr>
        <w:numId w:val="32"/>
      </w:numPr>
      <w:adjustRightInd/>
      <w:spacing w:before="120" w:after="120" w:line="240" w:lineRule="auto"/>
      <w:textAlignment w:val="auto"/>
    </w:pPr>
    <w:rPr>
      <w:rFonts w:eastAsia="Calibri"/>
      <w:sz w:val="24"/>
      <w:szCs w:val="22"/>
      <w:lang w:eastAsia="en-GB"/>
    </w:rPr>
  </w:style>
  <w:style w:type="paragraph" w:customStyle="1" w:styleId="Bullet1">
    <w:name w:val="Bullet 1"/>
    <w:basedOn w:val="Norml"/>
    <w:rsid w:val="00AC4690"/>
    <w:pPr>
      <w:widowControl/>
      <w:numPr>
        <w:numId w:val="33"/>
      </w:numPr>
      <w:adjustRightInd/>
      <w:spacing w:before="120" w:after="120" w:line="240" w:lineRule="auto"/>
      <w:textAlignment w:val="auto"/>
    </w:pPr>
    <w:rPr>
      <w:rFonts w:eastAsia="Calibri"/>
      <w:sz w:val="24"/>
      <w:szCs w:val="22"/>
      <w:lang w:eastAsia="en-GB"/>
    </w:rPr>
  </w:style>
  <w:style w:type="paragraph" w:customStyle="1" w:styleId="Bullet2">
    <w:name w:val="Bullet 2"/>
    <w:basedOn w:val="Norml"/>
    <w:rsid w:val="00AC4690"/>
    <w:pPr>
      <w:widowControl/>
      <w:numPr>
        <w:numId w:val="34"/>
      </w:numPr>
      <w:adjustRightInd/>
      <w:spacing w:before="120" w:after="120" w:line="240" w:lineRule="auto"/>
      <w:textAlignment w:val="auto"/>
    </w:pPr>
    <w:rPr>
      <w:rFonts w:eastAsia="Calibri"/>
      <w:sz w:val="24"/>
      <w:szCs w:val="22"/>
      <w:lang w:eastAsia="en-GB"/>
    </w:rPr>
  </w:style>
  <w:style w:type="paragraph" w:customStyle="1" w:styleId="Bullet3">
    <w:name w:val="Bullet 3"/>
    <w:basedOn w:val="Norml"/>
    <w:rsid w:val="00AC4690"/>
    <w:pPr>
      <w:widowControl/>
      <w:numPr>
        <w:numId w:val="35"/>
      </w:numPr>
      <w:adjustRightInd/>
      <w:spacing w:before="120" w:after="120" w:line="240" w:lineRule="auto"/>
      <w:textAlignment w:val="auto"/>
    </w:pPr>
    <w:rPr>
      <w:rFonts w:eastAsia="Calibri"/>
      <w:sz w:val="24"/>
      <w:szCs w:val="22"/>
      <w:lang w:eastAsia="en-GB"/>
    </w:rPr>
  </w:style>
  <w:style w:type="paragraph" w:customStyle="1" w:styleId="Bullet4">
    <w:name w:val="Bullet 4"/>
    <w:basedOn w:val="Norml"/>
    <w:rsid w:val="00AC4690"/>
    <w:pPr>
      <w:widowControl/>
      <w:numPr>
        <w:numId w:val="36"/>
      </w:numPr>
      <w:adjustRightInd/>
      <w:spacing w:before="120" w:after="120" w:line="240" w:lineRule="auto"/>
      <w:textAlignment w:val="auto"/>
    </w:pPr>
    <w:rPr>
      <w:rFonts w:eastAsia="Calibri"/>
      <w:sz w:val="24"/>
      <w:szCs w:val="22"/>
      <w:lang w:eastAsia="en-GB"/>
    </w:rPr>
  </w:style>
  <w:style w:type="paragraph" w:customStyle="1" w:styleId="Annexetitreexpos">
    <w:name w:val="Annexe titre (exposé)"/>
    <w:basedOn w:val="Norml"/>
    <w:next w:val="Norml"/>
    <w:rsid w:val="00AC4690"/>
    <w:pPr>
      <w:widowControl/>
      <w:adjustRightInd/>
      <w:spacing w:before="120" w:after="120" w:line="240" w:lineRule="auto"/>
      <w:jc w:val="center"/>
      <w:textAlignment w:val="auto"/>
    </w:pPr>
    <w:rPr>
      <w:rFonts w:eastAsia="Calibri"/>
      <w:b/>
      <w:sz w:val="24"/>
      <w:szCs w:val="22"/>
      <w:u w:val="single"/>
      <w:lang w:eastAsia="en-GB"/>
    </w:rPr>
  </w:style>
  <w:style w:type="paragraph" w:customStyle="1" w:styleId="Annexetitre">
    <w:name w:val="Annexe titre"/>
    <w:basedOn w:val="Norml"/>
    <w:next w:val="Norml"/>
    <w:rsid w:val="00AC4690"/>
    <w:pPr>
      <w:widowControl/>
      <w:adjustRightInd/>
      <w:spacing w:before="120" w:after="120" w:line="240" w:lineRule="auto"/>
      <w:jc w:val="center"/>
      <w:textAlignment w:val="auto"/>
    </w:pPr>
    <w:rPr>
      <w:rFonts w:eastAsia="Calibri"/>
      <w:b/>
      <w:sz w:val="24"/>
      <w:szCs w:val="22"/>
      <w:u w:val="single"/>
      <w:lang w:eastAsia="en-GB"/>
    </w:rPr>
  </w:style>
  <w:style w:type="paragraph" w:customStyle="1" w:styleId="Annexetitrefichefinancire">
    <w:name w:val="Annexe titre (fiche financière)"/>
    <w:basedOn w:val="Norml"/>
    <w:next w:val="Norml"/>
    <w:rsid w:val="00AC4690"/>
    <w:pPr>
      <w:widowControl/>
      <w:adjustRightInd/>
      <w:spacing w:before="120" w:after="120" w:line="240" w:lineRule="auto"/>
      <w:jc w:val="center"/>
      <w:textAlignment w:val="auto"/>
    </w:pPr>
    <w:rPr>
      <w:rFonts w:eastAsia="Calibri"/>
      <w:b/>
      <w:sz w:val="24"/>
      <w:szCs w:val="22"/>
      <w:u w:val="single"/>
      <w:lang w:eastAsia="en-GB"/>
    </w:rPr>
  </w:style>
  <w:style w:type="paragraph" w:customStyle="1" w:styleId="Applicationdirecte">
    <w:name w:val="Application directe"/>
    <w:basedOn w:val="Norml"/>
    <w:next w:val="Fait"/>
    <w:rsid w:val="00AC4690"/>
    <w:pPr>
      <w:widowControl/>
      <w:adjustRightInd/>
      <w:spacing w:before="480" w:after="120" w:line="240" w:lineRule="auto"/>
      <w:textAlignment w:val="auto"/>
    </w:pPr>
    <w:rPr>
      <w:rFonts w:eastAsia="Calibri"/>
      <w:sz w:val="24"/>
      <w:szCs w:val="22"/>
      <w:lang w:eastAsia="en-GB"/>
    </w:rPr>
  </w:style>
  <w:style w:type="paragraph" w:customStyle="1" w:styleId="Avertissementtitre">
    <w:name w:val="Avertissement titre"/>
    <w:basedOn w:val="Norml"/>
    <w:next w:val="Norml"/>
    <w:rsid w:val="00AC4690"/>
    <w:pPr>
      <w:keepNext/>
      <w:widowControl/>
      <w:adjustRightInd/>
      <w:spacing w:before="480" w:after="120" w:line="240" w:lineRule="auto"/>
      <w:textAlignment w:val="auto"/>
    </w:pPr>
    <w:rPr>
      <w:rFonts w:eastAsia="Calibri"/>
      <w:sz w:val="24"/>
      <w:szCs w:val="22"/>
      <w:u w:val="single"/>
      <w:lang w:eastAsia="en-GB"/>
    </w:rPr>
  </w:style>
  <w:style w:type="paragraph" w:customStyle="1" w:styleId="Confidence">
    <w:name w:val="Confidence"/>
    <w:basedOn w:val="Norml"/>
    <w:next w:val="Norml"/>
    <w:rsid w:val="00AC4690"/>
    <w:pPr>
      <w:widowControl/>
      <w:adjustRightInd/>
      <w:spacing w:before="360" w:after="120" w:line="240" w:lineRule="auto"/>
      <w:jc w:val="center"/>
      <w:textAlignment w:val="auto"/>
    </w:pPr>
    <w:rPr>
      <w:rFonts w:eastAsia="Calibri"/>
      <w:sz w:val="24"/>
      <w:szCs w:val="22"/>
      <w:lang w:eastAsia="en-GB"/>
    </w:rPr>
  </w:style>
  <w:style w:type="paragraph" w:customStyle="1" w:styleId="Confidentialit">
    <w:name w:val="Confidentialité"/>
    <w:basedOn w:val="Norml"/>
    <w:next w:val="TypedudocumentPagedecouverture"/>
    <w:rsid w:val="00AC4690"/>
    <w:pPr>
      <w:widowControl/>
      <w:adjustRightInd/>
      <w:spacing w:before="240" w:after="240" w:line="240" w:lineRule="auto"/>
      <w:ind w:left="5103"/>
      <w:jc w:val="left"/>
      <w:textAlignment w:val="auto"/>
    </w:pPr>
    <w:rPr>
      <w:rFonts w:eastAsia="Calibri"/>
      <w:i/>
      <w:sz w:val="32"/>
      <w:szCs w:val="22"/>
      <w:lang w:eastAsia="en-GB"/>
    </w:rPr>
  </w:style>
  <w:style w:type="paragraph" w:customStyle="1" w:styleId="Considrant">
    <w:name w:val="Considérant"/>
    <w:basedOn w:val="Norml"/>
    <w:rsid w:val="00AC4690"/>
    <w:pPr>
      <w:widowControl/>
      <w:numPr>
        <w:numId w:val="37"/>
      </w:numPr>
      <w:adjustRightInd/>
      <w:spacing w:before="120" w:after="120" w:line="240" w:lineRule="auto"/>
      <w:textAlignment w:val="auto"/>
    </w:pPr>
    <w:rPr>
      <w:rFonts w:eastAsia="Calibri"/>
      <w:sz w:val="24"/>
      <w:szCs w:val="22"/>
      <w:lang w:eastAsia="en-GB"/>
    </w:rPr>
  </w:style>
  <w:style w:type="paragraph" w:customStyle="1" w:styleId="Corrigendum">
    <w:name w:val="Corrigendum"/>
    <w:basedOn w:val="Norml"/>
    <w:next w:val="Norml"/>
    <w:rsid w:val="00AC4690"/>
    <w:pPr>
      <w:widowControl/>
      <w:adjustRightInd/>
      <w:spacing w:after="240" w:line="240" w:lineRule="auto"/>
      <w:jc w:val="left"/>
      <w:textAlignment w:val="auto"/>
    </w:pPr>
    <w:rPr>
      <w:rFonts w:eastAsia="Calibri"/>
      <w:sz w:val="24"/>
      <w:szCs w:val="22"/>
      <w:lang w:eastAsia="en-GB"/>
    </w:rPr>
  </w:style>
  <w:style w:type="paragraph" w:customStyle="1" w:styleId="Datedadoption">
    <w:name w:val="Date d'adoption"/>
    <w:basedOn w:val="Norml"/>
    <w:next w:val="Titreobjet"/>
    <w:rsid w:val="00AC4690"/>
    <w:pPr>
      <w:widowControl/>
      <w:adjustRightInd/>
      <w:spacing w:before="360" w:line="240" w:lineRule="auto"/>
      <w:jc w:val="center"/>
      <w:textAlignment w:val="auto"/>
    </w:pPr>
    <w:rPr>
      <w:rFonts w:eastAsia="Calibri"/>
      <w:b/>
      <w:sz w:val="24"/>
      <w:szCs w:val="22"/>
      <w:lang w:eastAsia="en-GB"/>
    </w:rPr>
  </w:style>
  <w:style w:type="paragraph" w:customStyle="1" w:styleId="Emission">
    <w:name w:val="Emission"/>
    <w:basedOn w:val="Norml"/>
    <w:next w:val="Rfrenceinstitutionnelle"/>
    <w:rsid w:val="00AC4690"/>
    <w:pPr>
      <w:widowControl/>
      <w:adjustRightInd/>
      <w:spacing w:line="240" w:lineRule="auto"/>
      <w:ind w:left="5103"/>
      <w:jc w:val="left"/>
      <w:textAlignment w:val="auto"/>
    </w:pPr>
    <w:rPr>
      <w:rFonts w:eastAsia="Calibri"/>
      <w:sz w:val="24"/>
      <w:szCs w:val="22"/>
      <w:lang w:eastAsia="en-GB"/>
    </w:rPr>
  </w:style>
  <w:style w:type="paragraph" w:customStyle="1" w:styleId="Exposdesmotifstitre">
    <w:name w:val="Exposé des motifs titre"/>
    <w:basedOn w:val="Norml"/>
    <w:next w:val="Norml"/>
    <w:rsid w:val="00AC4690"/>
    <w:pPr>
      <w:widowControl/>
      <w:adjustRightInd/>
      <w:spacing w:before="120" w:after="120" w:line="240" w:lineRule="auto"/>
      <w:jc w:val="center"/>
      <w:textAlignment w:val="auto"/>
    </w:pPr>
    <w:rPr>
      <w:rFonts w:eastAsia="Calibri"/>
      <w:b/>
      <w:sz w:val="24"/>
      <w:szCs w:val="22"/>
      <w:u w:val="single"/>
      <w:lang w:eastAsia="en-GB"/>
    </w:rPr>
  </w:style>
  <w:style w:type="paragraph" w:customStyle="1" w:styleId="Fait">
    <w:name w:val="Fait à"/>
    <w:basedOn w:val="Norml"/>
    <w:next w:val="Institutionquisigne"/>
    <w:rsid w:val="00AC4690"/>
    <w:pPr>
      <w:keepNext/>
      <w:widowControl/>
      <w:adjustRightInd/>
      <w:spacing w:before="120" w:line="240" w:lineRule="auto"/>
      <w:textAlignment w:val="auto"/>
    </w:pPr>
    <w:rPr>
      <w:rFonts w:eastAsia="Calibri"/>
      <w:sz w:val="24"/>
      <w:szCs w:val="22"/>
      <w:lang w:eastAsia="en-GB"/>
    </w:rPr>
  </w:style>
  <w:style w:type="paragraph" w:customStyle="1" w:styleId="Formuledadoption">
    <w:name w:val="Formule d'adoption"/>
    <w:basedOn w:val="Norml"/>
    <w:next w:val="Titrearticle"/>
    <w:rsid w:val="00AC4690"/>
    <w:pPr>
      <w:keepNext/>
      <w:widowControl/>
      <w:adjustRightInd/>
      <w:spacing w:before="120" w:after="120" w:line="240" w:lineRule="auto"/>
      <w:textAlignment w:val="auto"/>
    </w:pPr>
    <w:rPr>
      <w:rFonts w:eastAsia="Calibri"/>
      <w:sz w:val="24"/>
      <w:szCs w:val="22"/>
      <w:lang w:eastAsia="en-GB"/>
    </w:rPr>
  </w:style>
  <w:style w:type="paragraph" w:customStyle="1" w:styleId="Institutionquiagit">
    <w:name w:val="Institution qui agit"/>
    <w:basedOn w:val="Norml"/>
    <w:next w:val="Norml"/>
    <w:rsid w:val="00AC4690"/>
    <w:pPr>
      <w:keepNext/>
      <w:widowControl/>
      <w:adjustRightInd/>
      <w:spacing w:before="600" w:after="120" w:line="240" w:lineRule="auto"/>
      <w:textAlignment w:val="auto"/>
    </w:pPr>
    <w:rPr>
      <w:rFonts w:eastAsia="Calibri"/>
      <w:sz w:val="24"/>
      <w:szCs w:val="22"/>
      <w:lang w:eastAsia="en-GB"/>
    </w:rPr>
  </w:style>
  <w:style w:type="paragraph" w:customStyle="1" w:styleId="Institutionquisigne">
    <w:name w:val="Institution qui signe"/>
    <w:basedOn w:val="Norml"/>
    <w:next w:val="Personnequisigne"/>
    <w:rsid w:val="00AC4690"/>
    <w:pPr>
      <w:keepNext/>
      <w:widowControl/>
      <w:tabs>
        <w:tab w:val="left" w:pos="4252"/>
      </w:tabs>
      <w:adjustRightInd/>
      <w:spacing w:before="720" w:line="240" w:lineRule="auto"/>
      <w:textAlignment w:val="auto"/>
    </w:pPr>
    <w:rPr>
      <w:rFonts w:eastAsia="Calibri"/>
      <w:i/>
      <w:sz w:val="24"/>
      <w:szCs w:val="22"/>
      <w:lang w:eastAsia="en-GB"/>
    </w:rPr>
  </w:style>
  <w:style w:type="paragraph" w:customStyle="1" w:styleId="Langue">
    <w:name w:val="Langue"/>
    <w:basedOn w:val="Norml"/>
    <w:next w:val="Rfrenceinterne"/>
    <w:rsid w:val="00AC4690"/>
    <w:pPr>
      <w:framePr w:wrap="around" w:vAnchor="page" w:hAnchor="text" w:xAlign="center" w:y="14741"/>
      <w:widowControl/>
      <w:adjustRightInd/>
      <w:spacing w:after="600" w:line="240" w:lineRule="auto"/>
      <w:jc w:val="center"/>
      <w:textAlignment w:val="auto"/>
    </w:pPr>
    <w:rPr>
      <w:rFonts w:eastAsia="Calibri"/>
      <w:b/>
      <w:caps/>
      <w:sz w:val="24"/>
      <w:szCs w:val="22"/>
      <w:lang w:eastAsia="en-GB"/>
    </w:rPr>
  </w:style>
  <w:style w:type="paragraph" w:customStyle="1" w:styleId="ManualConsidrant">
    <w:name w:val="Manual Considérant"/>
    <w:basedOn w:val="Norml"/>
    <w:rsid w:val="00AC4690"/>
    <w:pPr>
      <w:widowControl/>
      <w:adjustRightInd/>
      <w:spacing w:before="120" w:after="120" w:line="240" w:lineRule="auto"/>
      <w:ind w:left="709" w:hanging="709"/>
      <w:textAlignment w:val="auto"/>
    </w:pPr>
    <w:rPr>
      <w:rFonts w:eastAsia="Calibri"/>
      <w:sz w:val="24"/>
      <w:szCs w:val="22"/>
      <w:lang w:eastAsia="en-GB"/>
    </w:rPr>
  </w:style>
  <w:style w:type="paragraph" w:customStyle="1" w:styleId="Nomdelinstitution">
    <w:name w:val="Nom de l'institution"/>
    <w:basedOn w:val="Norml"/>
    <w:next w:val="Emission"/>
    <w:rsid w:val="00AC4690"/>
    <w:pPr>
      <w:widowControl/>
      <w:adjustRightInd/>
      <w:spacing w:line="240" w:lineRule="auto"/>
      <w:jc w:val="left"/>
      <w:textAlignment w:val="auto"/>
    </w:pPr>
    <w:rPr>
      <w:rFonts w:ascii="Arial" w:eastAsia="Calibri" w:hAnsi="Arial" w:cs="Arial"/>
      <w:sz w:val="24"/>
      <w:szCs w:val="22"/>
      <w:lang w:eastAsia="en-GB"/>
    </w:rPr>
  </w:style>
  <w:style w:type="paragraph" w:customStyle="1" w:styleId="Personnequisigne">
    <w:name w:val="Personne qui signe"/>
    <w:basedOn w:val="Norml"/>
    <w:next w:val="Institutionquisigne"/>
    <w:rsid w:val="00AC4690"/>
    <w:pPr>
      <w:widowControl/>
      <w:tabs>
        <w:tab w:val="left" w:pos="4252"/>
      </w:tabs>
      <w:adjustRightInd/>
      <w:spacing w:line="240" w:lineRule="auto"/>
      <w:jc w:val="left"/>
      <w:textAlignment w:val="auto"/>
    </w:pPr>
    <w:rPr>
      <w:rFonts w:eastAsia="Calibri"/>
      <w:i/>
      <w:sz w:val="24"/>
      <w:szCs w:val="22"/>
      <w:lang w:eastAsia="en-GB"/>
    </w:rPr>
  </w:style>
  <w:style w:type="paragraph" w:customStyle="1" w:styleId="Rfrenceinstitutionnelle">
    <w:name w:val="Référence institutionnelle"/>
    <w:basedOn w:val="Norml"/>
    <w:next w:val="Confidentialit"/>
    <w:rsid w:val="00AC4690"/>
    <w:pPr>
      <w:widowControl/>
      <w:adjustRightInd/>
      <w:spacing w:after="240" w:line="240" w:lineRule="auto"/>
      <w:ind w:left="5103"/>
      <w:jc w:val="left"/>
      <w:textAlignment w:val="auto"/>
    </w:pPr>
    <w:rPr>
      <w:rFonts w:eastAsia="Calibri"/>
      <w:sz w:val="24"/>
      <w:szCs w:val="22"/>
      <w:lang w:eastAsia="en-GB"/>
    </w:rPr>
  </w:style>
  <w:style w:type="paragraph" w:customStyle="1" w:styleId="Rfrenceinterinstitutionnelle">
    <w:name w:val="Référence interinstitutionnelle"/>
    <w:basedOn w:val="Norml"/>
    <w:next w:val="Statut"/>
    <w:rsid w:val="00AC4690"/>
    <w:pPr>
      <w:widowControl/>
      <w:adjustRightInd/>
      <w:spacing w:line="240" w:lineRule="auto"/>
      <w:ind w:left="5103"/>
      <w:jc w:val="left"/>
      <w:textAlignment w:val="auto"/>
    </w:pPr>
    <w:rPr>
      <w:rFonts w:eastAsia="Calibri"/>
      <w:sz w:val="24"/>
      <w:szCs w:val="22"/>
      <w:lang w:eastAsia="en-GB"/>
    </w:rPr>
  </w:style>
  <w:style w:type="paragraph" w:customStyle="1" w:styleId="Rfrenceinterne">
    <w:name w:val="Référence interne"/>
    <w:basedOn w:val="Norml"/>
    <w:next w:val="Rfrenceinterinstitutionnelle"/>
    <w:rsid w:val="00AC4690"/>
    <w:pPr>
      <w:widowControl/>
      <w:adjustRightInd/>
      <w:spacing w:line="240" w:lineRule="auto"/>
      <w:ind w:left="5103"/>
      <w:jc w:val="left"/>
      <w:textAlignment w:val="auto"/>
    </w:pPr>
    <w:rPr>
      <w:rFonts w:eastAsia="Calibri"/>
      <w:sz w:val="24"/>
      <w:szCs w:val="22"/>
      <w:lang w:eastAsia="en-GB"/>
    </w:rPr>
  </w:style>
  <w:style w:type="paragraph" w:customStyle="1" w:styleId="Sous-titreobjet">
    <w:name w:val="Sous-titre objet"/>
    <w:basedOn w:val="Norml"/>
    <w:rsid w:val="00AC4690"/>
    <w:pPr>
      <w:widowControl/>
      <w:adjustRightInd/>
      <w:spacing w:line="240" w:lineRule="auto"/>
      <w:jc w:val="center"/>
      <w:textAlignment w:val="auto"/>
    </w:pPr>
    <w:rPr>
      <w:rFonts w:eastAsia="Calibri"/>
      <w:b/>
      <w:sz w:val="24"/>
      <w:szCs w:val="22"/>
      <w:lang w:eastAsia="en-GB"/>
    </w:rPr>
  </w:style>
  <w:style w:type="paragraph" w:customStyle="1" w:styleId="Statut">
    <w:name w:val="Statut"/>
    <w:basedOn w:val="Norml"/>
    <w:next w:val="Typedudocument"/>
    <w:rsid w:val="00AC4690"/>
    <w:pPr>
      <w:widowControl/>
      <w:adjustRightInd/>
      <w:spacing w:before="360" w:line="240" w:lineRule="auto"/>
      <w:jc w:val="center"/>
      <w:textAlignment w:val="auto"/>
    </w:pPr>
    <w:rPr>
      <w:rFonts w:eastAsia="Calibri"/>
      <w:sz w:val="24"/>
      <w:szCs w:val="22"/>
      <w:lang w:eastAsia="en-GB"/>
    </w:rPr>
  </w:style>
  <w:style w:type="paragraph" w:customStyle="1" w:styleId="Titrearticle">
    <w:name w:val="Titre article"/>
    <w:basedOn w:val="Norml"/>
    <w:next w:val="Norml"/>
    <w:rsid w:val="00AC4690"/>
    <w:pPr>
      <w:keepNext/>
      <w:widowControl/>
      <w:adjustRightInd/>
      <w:spacing w:before="360" w:after="120" w:line="240" w:lineRule="auto"/>
      <w:jc w:val="center"/>
      <w:textAlignment w:val="auto"/>
    </w:pPr>
    <w:rPr>
      <w:rFonts w:eastAsia="Calibri"/>
      <w:i/>
      <w:sz w:val="24"/>
      <w:szCs w:val="22"/>
      <w:lang w:eastAsia="en-GB"/>
    </w:rPr>
  </w:style>
  <w:style w:type="paragraph" w:customStyle="1" w:styleId="Titreobjet">
    <w:name w:val="Titre objet"/>
    <w:basedOn w:val="Norml"/>
    <w:next w:val="Sous-titreobjet"/>
    <w:rsid w:val="00AC4690"/>
    <w:pPr>
      <w:widowControl/>
      <w:adjustRightInd/>
      <w:spacing w:before="180" w:after="180" w:line="240" w:lineRule="auto"/>
      <w:jc w:val="center"/>
      <w:textAlignment w:val="auto"/>
    </w:pPr>
    <w:rPr>
      <w:rFonts w:eastAsia="Calibri"/>
      <w:b/>
      <w:sz w:val="24"/>
      <w:szCs w:val="22"/>
      <w:lang w:eastAsia="en-GB"/>
    </w:rPr>
  </w:style>
  <w:style w:type="paragraph" w:customStyle="1" w:styleId="Typedudocument">
    <w:name w:val="Type du document"/>
    <w:basedOn w:val="Norml"/>
    <w:next w:val="Titreobjet"/>
    <w:rsid w:val="00AC4690"/>
    <w:pPr>
      <w:widowControl/>
      <w:adjustRightInd/>
      <w:spacing w:before="360" w:after="180" w:line="240" w:lineRule="auto"/>
      <w:jc w:val="center"/>
      <w:textAlignment w:val="auto"/>
    </w:pPr>
    <w:rPr>
      <w:rFonts w:eastAsia="Calibri"/>
      <w:b/>
      <w:sz w:val="24"/>
      <w:szCs w:val="22"/>
      <w:lang w:eastAsia="en-GB"/>
    </w:rPr>
  </w:style>
  <w:style w:type="character" w:customStyle="1" w:styleId="Added">
    <w:name w:val="Added"/>
    <w:rsid w:val="00AC4690"/>
    <w:rPr>
      <w:b/>
      <w:u w:val="single"/>
      <w:shd w:val="clear" w:color="auto" w:fill="auto"/>
    </w:rPr>
  </w:style>
  <w:style w:type="character" w:customStyle="1" w:styleId="Deleted">
    <w:name w:val="Deleted"/>
    <w:rsid w:val="00AC4690"/>
    <w:rPr>
      <w:strike/>
      <w:dstrike w:val="0"/>
      <w:shd w:val="clear" w:color="auto" w:fill="auto"/>
    </w:rPr>
  </w:style>
  <w:style w:type="paragraph" w:customStyle="1" w:styleId="Address">
    <w:name w:val="Address"/>
    <w:basedOn w:val="Norml"/>
    <w:next w:val="Norml"/>
    <w:rsid w:val="00AC4690"/>
    <w:pPr>
      <w:keepLines/>
      <w:widowControl/>
      <w:adjustRightInd/>
      <w:spacing w:before="120" w:after="120" w:line="360" w:lineRule="auto"/>
      <w:ind w:left="3402"/>
      <w:jc w:val="left"/>
      <w:textAlignment w:val="auto"/>
    </w:pPr>
    <w:rPr>
      <w:rFonts w:eastAsia="Calibri"/>
      <w:sz w:val="24"/>
      <w:szCs w:val="22"/>
      <w:lang w:eastAsia="en-GB"/>
    </w:rPr>
  </w:style>
  <w:style w:type="paragraph" w:customStyle="1" w:styleId="Objetexterne">
    <w:name w:val="Objet externe"/>
    <w:basedOn w:val="Norml"/>
    <w:next w:val="Norml"/>
    <w:rsid w:val="00AC4690"/>
    <w:pPr>
      <w:widowControl/>
      <w:adjustRightInd/>
      <w:spacing w:before="120" w:after="120" w:line="240" w:lineRule="auto"/>
      <w:textAlignment w:val="auto"/>
    </w:pPr>
    <w:rPr>
      <w:rFonts w:eastAsia="Calibri"/>
      <w:i/>
      <w:caps/>
      <w:sz w:val="24"/>
      <w:szCs w:val="22"/>
      <w:lang w:eastAsia="en-GB"/>
    </w:rPr>
  </w:style>
  <w:style w:type="paragraph" w:customStyle="1" w:styleId="Pagedecouverture">
    <w:name w:val="Page de couverture"/>
    <w:basedOn w:val="Norml"/>
    <w:next w:val="Norml"/>
    <w:rsid w:val="00AC4690"/>
    <w:pPr>
      <w:widowControl/>
      <w:adjustRightInd/>
      <w:spacing w:line="240" w:lineRule="auto"/>
      <w:textAlignment w:val="auto"/>
    </w:pPr>
    <w:rPr>
      <w:rFonts w:eastAsia="Calibri"/>
      <w:sz w:val="24"/>
      <w:szCs w:val="22"/>
      <w:lang w:eastAsia="en-GB"/>
    </w:rPr>
  </w:style>
  <w:style w:type="paragraph" w:customStyle="1" w:styleId="Supertitre">
    <w:name w:val="Supertitre"/>
    <w:basedOn w:val="Norml"/>
    <w:next w:val="Norml"/>
    <w:rsid w:val="00AC4690"/>
    <w:pPr>
      <w:widowControl/>
      <w:adjustRightInd/>
      <w:spacing w:after="600" w:line="240" w:lineRule="auto"/>
      <w:jc w:val="center"/>
      <w:textAlignment w:val="auto"/>
    </w:pPr>
    <w:rPr>
      <w:rFonts w:eastAsia="Calibri"/>
      <w:b/>
      <w:sz w:val="24"/>
      <w:szCs w:val="22"/>
      <w:lang w:eastAsia="en-GB"/>
    </w:rPr>
  </w:style>
  <w:style w:type="paragraph" w:customStyle="1" w:styleId="Languesfaisantfoi">
    <w:name w:val="Langues faisant foi"/>
    <w:basedOn w:val="Norml"/>
    <w:next w:val="Norml"/>
    <w:rsid w:val="00AC4690"/>
    <w:pPr>
      <w:widowControl/>
      <w:adjustRightInd/>
      <w:spacing w:before="360" w:line="240" w:lineRule="auto"/>
      <w:jc w:val="center"/>
      <w:textAlignment w:val="auto"/>
    </w:pPr>
    <w:rPr>
      <w:rFonts w:eastAsia="Calibri"/>
      <w:sz w:val="24"/>
      <w:szCs w:val="22"/>
      <w:lang w:eastAsia="en-GB"/>
    </w:rPr>
  </w:style>
  <w:style w:type="paragraph" w:customStyle="1" w:styleId="Rfrencecroise">
    <w:name w:val="Référence croisée"/>
    <w:basedOn w:val="Norml"/>
    <w:rsid w:val="00AC4690"/>
    <w:pPr>
      <w:widowControl/>
      <w:adjustRightInd/>
      <w:spacing w:line="240" w:lineRule="auto"/>
      <w:jc w:val="center"/>
      <w:textAlignment w:val="auto"/>
    </w:pPr>
    <w:rPr>
      <w:rFonts w:eastAsia="Calibri"/>
      <w:sz w:val="24"/>
      <w:szCs w:val="22"/>
      <w:lang w:eastAsia="en-GB"/>
    </w:rPr>
  </w:style>
  <w:style w:type="paragraph" w:customStyle="1" w:styleId="Fichefinanciretitre">
    <w:name w:val="Fiche financière titre"/>
    <w:basedOn w:val="Norml"/>
    <w:next w:val="Norml"/>
    <w:rsid w:val="00AC4690"/>
    <w:pPr>
      <w:widowControl/>
      <w:adjustRightInd/>
      <w:spacing w:before="120" w:after="120" w:line="240" w:lineRule="auto"/>
      <w:jc w:val="center"/>
      <w:textAlignment w:val="auto"/>
    </w:pPr>
    <w:rPr>
      <w:rFonts w:eastAsia="Calibri"/>
      <w:b/>
      <w:sz w:val="24"/>
      <w:szCs w:val="22"/>
      <w:u w:val="single"/>
      <w:lang w:eastAsia="en-GB"/>
    </w:rPr>
  </w:style>
  <w:style w:type="paragraph" w:customStyle="1" w:styleId="DatedadoptionPagedecouverture">
    <w:name w:val="Date d'adoption (Page de couverture)"/>
    <w:basedOn w:val="Datedadoption"/>
    <w:next w:val="TitreobjetPagedecouverture"/>
    <w:rsid w:val="00AC4690"/>
  </w:style>
  <w:style w:type="paragraph" w:customStyle="1" w:styleId="RfrenceinterinstitutionnellePagedecouverture">
    <w:name w:val="Référence interinstitutionnelle (Page de couverture)"/>
    <w:basedOn w:val="Rfrenceinterinstitutionnelle"/>
    <w:next w:val="Confidentialit"/>
    <w:rsid w:val="00AC4690"/>
  </w:style>
  <w:style w:type="paragraph" w:customStyle="1" w:styleId="Sous-titreobjetPagedecouverture">
    <w:name w:val="Sous-titre objet (Page de couverture)"/>
    <w:basedOn w:val="Sous-titreobjet"/>
    <w:rsid w:val="00AC4690"/>
  </w:style>
  <w:style w:type="paragraph" w:customStyle="1" w:styleId="StatutPagedecouverture">
    <w:name w:val="Statut (Page de couverture)"/>
    <w:basedOn w:val="Statut"/>
    <w:next w:val="TypedudocumentPagedecouverture"/>
    <w:rsid w:val="00AC4690"/>
  </w:style>
  <w:style w:type="paragraph" w:customStyle="1" w:styleId="TitreobjetPagedecouverture">
    <w:name w:val="Titre objet (Page de couverture)"/>
    <w:basedOn w:val="Titreobjet"/>
    <w:next w:val="Sous-titreobjetPagedecouverture"/>
    <w:rsid w:val="00AC4690"/>
  </w:style>
  <w:style w:type="paragraph" w:customStyle="1" w:styleId="TypedudocumentPagedecouverture">
    <w:name w:val="Type du document (Page de couverture)"/>
    <w:basedOn w:val="Typedudocument"/>
    <w:next w:val="TitreobjetPagedecouverture"/>
    <w:rsid w:val="00AC4690"/>
  </w:style>
  <w:style w:type="paragraph" w:customStyle="1" w:styleId="Volume">
    <w:name w:val="Volume"/>
    <w:basedOn w:val="Norml"/>
    <w:next w:val="Confidentialit"/>
    <w:rsid w:val="00AC4690"/>
    <w:pPr>
      <w:widowControl/>
      <w:adjustRightInd/>
      <w:spacing w:after="240" w:line="240" w:lineRule="auto"/>
      <w:ind w:left="5103"/>
      <w:jc w:val="left"/>
      <w:textAlignment w:val="auto"/>
    </w:pPr>
    <w:rPr>
      <w:rFonts w:eastAsia="Calibri"/>
      <w:sz w:val="24"/>
      <w:szCs w:val="22"/>
      <w:lang w:eastAsia="en-GB"/>
    </w:rPr>
  </w:style>
  <w:style w:type="paragraph" w:customStyle="1" w:styleId="IntrtEEE">
    <w:name w:val="Intérêt EEE"/>
    <w:basedOn w:val="Languesfaisantfoi"/>
    <w:next w:val="Norml"/>
    <w:rsid w:val="00AC4690"/>
    <w:pPr>
      <w:spacing w:after="240"/>
    </w:pPr>
  </w:style>
  <w:style w:type="paragraph" w:customStyle="1" w:styleId="Accompagnant">
    <w:name w:val="Accompagnant"/>
    <w:basedOn w:val="Norml"/>
    <w:next w:val="Typeacteprincipal"/>
    <w:rsid w:val="00AC4690"/>
    <w:pPr>
      <w:widowControl/>
      <w:adjustRightInd/>
      <w:spacing w:before="180" w:after="240" w:line="240" w:lineRule="auto"/>
      <w:jc w:val="center"/>
      <w:textAlignment w:val="auto"/>
    </w:pPr>
    <w:rPr>
      <w:rFonts w:eastAsia="Calibri"/>
      <w:b/>
      <w:sz w:val="24"/>
      <w:szCs w:val="22"/>
      <w:lang w:eastAsia="en-GB"/>
    </w:rPr>
  </w:style>
  <w:style w:type="paragraph" w:customStyle="1" w:styleId="Typeacteprincipal">
    <w:name w:val="Type acte principal"/>
    <w:basedOn w:val="Norml"/>
    <w:next w:val="Objetacteprincipal"/>
    <w:rsid w:val="00AC4690"/>
    <w:pPr>
      <w:widowControl/>
      <w:adjustRightInd/>
      <w:spacing w:after="240" w:line="240" w:lineRule="auto"/>
      <w:jc w:val="center"/>
      <w:textAlignment w:val="auto"/>
    </w:pPr>
    <w:rPr>
      <w:rFonts w:eastAsia="Calibri"/>
      <w:b/>
      <w:sz w:val="24"/>
      <w:szCs w:val="22"/>
      <w:lang w:eastAsia="en-GB"/>
    </w:rPr>
  </w:style>
  <w:style w:type="paragraph" w:customStyle="1" w:styleId="Objetacteprincipal">
    <w:name w:val="Objet acte principal"/>
    <w:basedOn w:val="Norml"/>
    <w:next w:val="Titrearticle"/>
    <w:rsid w:val="00AC4690"/>
    <w:pPr>
      <w:widowControl/>
      <w:adjustRightInd/>
      <w:spacing w:after="360" w:line="240" w:lineRule="auto"/>
      <w:jc w:val="center"/>
      <w:textAlignment w:val="auto"/>
    </w:pPr>
    <w:rPr>
      <w:rFonts w:eastAsia="Calibri"/>
      <w:b/>
      <w:sz w:val="24"/>
      <w:szCs w:val="22"/>
      <w:lang w:eastAsia="en-GB"/>
    </w:rPr>
  </w:style>
  <w:style w:type="paragraph" w:customStyle="1" w:styleId="IntrtEEEPagedecouverture">
    <w:name w:val="Intérêt EEE (Page de couverture)"/>
    <w:basedOn w:val="IntrtEEE"/>
    <w:next w:val="Rfrencecroise"/>
    <w:rsid w:val="00AC4690"/>
  </w:style>
  <w:style w:type="paragraph" w:customStyle="1" w:styleId="AccompagnantPagedecouverture">
    <w:name w:val="Accompagnant (Page de couverture)"/>
    <w:basedOn w:val="Accompagnant"/>
    <w:next w:val="TypeacteprincipalPagedecouverture"/>
    <w:rsid w:val="00AC4690"/>
  </w:style>
  <w:style w:type="paragraph" w:customStyle="1" w:styleId="TypeacteprincipalPagedecouverture">
    <w:name w:val="Type acte principal (Page de couverture)"/>
    <w:basedOn w:val="Typeacteprincipal"/>
    <w:next w:val="ObjetacteprincipalPagedecouverture"/>
    <w:rsid w:val="00AC4690"/>
  </w:style>
  <w:style w:type="paragraph" w:customStyle="1" w:styleId="ObjetacteprincipalPagedecouverture">
    <w:name w:val="Objet acte principal (Page de couverture)"/>
    <w:basedOn w:val="Objetacteprincipal"/>
    <w:next w:val="Rfrencecroise"/>
    <w:rsid w:val="00AC4690"/>
  </w:style>
  <w:style w:type="paragraph" w:customStyle="1" w:styleId="LanguesfaisantfoiPagedecouverture">
    <w:name w:val="Langues faisant foi (Page de couverture)"/>
    <w:basedOn w:val="Norml"/>
    <w:next w:val="Norml"/>
    <w:rsid w:val="00AC4690"/>
    <w:pPr>
      <w:widowControl/>
      <w:adjustRightInd/>
      <w:spacing w:before="360" w:line="240" w:lineRule="auto"/>
      <w:jc w:val="center"/>
      <w:textAlignment w:val="auto"/>
    </w:pPr>
    <w:rPr>
      <w:rFonts w:eastAsia="Calibri"/>
      <w:sz w:val="24"/>
      <w:szCs w:val="22"/>
      <w:lang w:eastAsia="en-GB"/>
    </w:rPr>
  </w:style>
  <w:style w:type="paragraph" w:customStyle="1" w:styleId="Szvegtrzs21">
    <w:name w:val="Szövegtörzs 21"/>
    <w:basedOn w:val="Norml"/>
    <w:rsid w:val="00705A80"/>
    <w:pPr>
      <w:widowControl/>
      <w:adjustRightInd/>
      <w:spacing w:line="240" w:lineRule="auto"/>
      <w:ind w:left="284"/>
      <w:textAlignment w:val="auto"/>
    </w:pPr>
    <w:rPr>
      <w:rFonts w:eastAsia="Calibri"/>
      <w:sz w:val="26"/>
      <w:szCs w:val="26"/>
    </w:rPr>
  </w:style>
  <w:style w:type="paragraph" w:customStyle="1" w:styleId="szoveg">
    <w:name w:val="szoveg"/>
    <w:basedOn w:val="Norml"/>
    <w:link w:val="szovegChar"/>
    <w:rsid w:val="00705A80"/>
    <w:pPr>
      <w:widowControl/>
      <w:tabs>
        <w:tab w:val="left" w:pos="1134"/>
      </w:tabs>
      <w:adjustRightInd/>
      <w:spacing w:line="240" w:lineRule="auto"/>
      <w:ind w:left="1134"/>
      <w:textAlignment w:val="auto"/>
    </w:pPr>
    <w:rPr>
      <w:rFonts w:eastAsia="Calibri"/>
      <w:sz w:val="24"/>
      <w:szCs w:val="24"/>
    </w:rPr>
  </w:style>
  <w:style w:type="character" w:customStyle="1" w:styleId="szovegChar">
    <w:name w:val="szoveg Char"/>
    <w:link w:val="szoveg"/>
    <w:locked/>
    <w:rsid w:val="00705A80"/>
    <w:rPr>
      <w:rFonts w:ascii="Times New Roman" w:eastAsia="Calibri" w:hAnsi="Times New Roman" w:cs="Times New Roman"/>
      <w:sz w:val="24"/>
      <w:szCs w:val="24"/>
      <w:lang w:eastAsia="hu-HU"/>
    </w:rPr>
  </w:style>
  <w:style w:type="paragraph" w:customStyle="1" w:styleId="Szvegtrzs26">
    <w:name w:val="Szövegtörzs 26"/>
    <w:basedOn w:val="Norml"/>
    <w:rsid w:val="00705A80"/>
    <w:pPr>
      <w:widowControl/>
      <w:adjustRightInd/>
      <w:spacing w:line="240" w:lineRule="auto"/>
      <w:ind w:left="284" w:right="357"/>
      <w:textAlignment w:val="auto"/>
    </w:pPr>
    <w:rPr>
      <w:rFonts w:eastAsia="Calibri"/>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10C0C"/>
    <w:pPr>
      <w:widowControl w:val="0"/>
      <w:adjustRightInd w:val="0"/>
      <w:spacing w:after="0" w:line="360" w:lineRule="atLeast"/>
      <w:jc w:val="both"/>
      <w:textAlignment w:val="baseline"/>
    </w:pPr>
    <w:rPr>
      <w:rFonts w:ascii="Times New Roman" w:eastAsia="Times New Roman" w:hAnsi="Times New Roman" w:cs="Times New Roman"/>
      <w:sz w:val="20"/>
      <w:szCs w:val="20"/>
      <w:lang w:eastAsia="hu-HU"/>
    </w:rPr>
  </w:style>
  <w:style w:type="paragraph" w:styleId="Cmsor1">
    <w:name w:val="heading 1"/>
    <w:aliases w:val="Első számozott szint"/>
    <w:basedOn w:val="Norml"/>
    <w:next w:val="Norml"/>
    <w:link w:val="Cmsor1Char"/>
    <w:uiPriority w:val="9"/>
    <w:qFormat/>
    <w:rsid w:val="004E5D22"/>
    <w:pPr>
      <w:keepNext/>
      <w:spacing w:before="240" w:after="60"/>
      <w:outlineLvl w:val="0"/>
    </w:pPr>
    <w:rPr>
      <w:rFonts w:ascii="Arial" w:hAnsi="Arial"/>
      <w:b/>
      <w:bCs/>
      <w:kern w:val="32"/>
      <w:sz w:val="32"/>
      <w:szCs w:val="32"/>
    </w:rPr>
  </w:style>
  <w:style w:type="paragraph" w:styleId="Cmsor2">
    <w:name w:val="heading 2"/>
    <w:aliases w:val="(Alt+2),Chapter Title,Heading 2 Char,(Alt+2) Char,Chapter Title Char,H2 Char,head2 Char,head21 Char,head22 Char,head23 Char,head24 Char,head25 Char,head26 Char,head27 Char,head28 Char,head211 Char,head221 Char,head231 Char,head241 Char"/>
    <w:basedOn w:val="Norml"/>
    <w:next w:val="Norml"/>
    <w:link w:val="Cmsor2Char"/>
    <w:uiPriority w:val="9"/>
    <w:qFormat/>
    <w:rsid w:val="004E5D22"/>
    <w:pPr>
      <w:keepNext/>
      <w:spacing w:before="240" w:after="60"/>
      <w:outlineLvl w:val="1"/>
    </w:pPr>
    <w:rPr>
      <w:rFonts w:ascii="Arial" w:hAnsi="Arial"/>
      <w:b/>
      <w:bCs/>
      <w:i/>
      <w:iCs/>
      <w:sz w:val="28"/>
      <w:szCs w:val="28"/>
    </w:rPr>
  </w:style>
  <w:style w:type="paragraph" w:styleId="Cmsor3">
    <w:name w:val="heading 3"/>
    <w:basedOn w:val="Norml"/>
    <w:next w:val="Norml"/>
    <w:link w:val="Cmsor3Char"/>
    <w:uiPriority w:val="9"/>
    <w:semiHidden/>
    <w:unhideWhenUsed/>
    <w:qFormat/>
    <w:rsid w:val="004E5D22"/>
    <w:pPr>
      <w:keepNext/>
      <w:spacing w:before="240" w:after="60"/>
      <w:outlineLvl w:val="2"/>
    </w:pPr>
    <w:rPr>
      <w:rFonts w:ascii="Cambria" w:hAnsi="Cambria"/>
      <w:b/>
      <w:bCs/>
      <w:sz w:val="26"/>
      <w:szCs w:val="26"/>
    </w:rPr>
  </w:style>
  <w:style w:type="paragraph" w:styleId="Cmsor4">
    <w:name w:val="heading 4"/>
    <w:basedOn w:val="Norml"/>
    <w:next w:val="Text1"/>
    <w:link w:val="Cmsor4Char"/>
    <w:uiPriority w:val="9"/>
    <w:semiHidden/>
    <w:unhideWhenUsed/>
    <w:qFormat/>
    <w:rsid w:val="00AC4690"/>
    <w:pPr>
      <w:keepNext/>
      <w:widowControl/>
      <w:tabs>
        <w:tab w:val="num" w:pos="850"/>
      </w:tabs>
      <w:adjustRightInd/>
      <w:spacing w:before="120" w:after="120" w:line="240" w:lineRule="auto"/>
      <w:ind w:left="850" w:hanging="850"/>
      <w:textAlignment w:val="auto"/>
      <w:outlineLvl w:val="3"/>
    </w:pPr>
    <w:rPr>
      <w:bCs/>
      <w:iCs/>
      <w:sz w:val="24"/>
      <w:szCs w:val="22"/>
      <w:lang w:eastAsia="en-GB"/>
    </w:rPr>
  </w:style>
  <w:style w:type="paragraph" w:styleId="Cmsor8">
    <w:name w:val="heading 8"/>
    <w:basedOn w:val="Norml"/>
    <w:next w:val="Norml"/>
    <w:link w:val="Cmsor8Char"/>
    <w:uiPriority w:val="9"/>
    <w:semiHidden/>
    <w:unhideWhenUsed/>
    <w:qFormat/>
    <w:rsid w:val="009F5910"/>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Első számozott szint Char"/>
    <w:basedOn w:val="Bekezdsalapbettpusa"/>
    <w:link w:val="Cmsor1"/>
    <w:uiPriority w:val="9"/>
    <w:rsid w:val="004E5D22"/>
    <w:rPr>
      <w:rFonts w:ascii="Arial" w:eastAsia="Times New Roman" w:hAnsi="Arial" w:cs="Times New Roman"/>
      <w:b/>
      <w:bCs/>
      <w:kern w:val="32"/>
      <w:sz w:val="32"/>
      <w:szCs w:val="32"/>
      <w:lang w:eastAsia="hu-HU"/>
    </w:rPr>
  </w:style>
  <w:style w:type="character" w:customStyle="1" w:styleId="Cmsor2Char">
    <w:name w:val="Címsor 2 Char"/>
    <w:aliases w:val="(Alt+2) Char1,Chapter Title Char1,Heading 2 Char Char,(Alt+2) Char Char,Chapter Title Char Char,H2 Char Char,head2 Char Char,head21 Char Char,head22 Char Char,head23 Char Char,head24 Char Char,head25 Char Char,head26 Char Char"/>
    <w:basedOn w:val="Bekezdsalapbettpusa"/>
    <w:link w:val="Cmsor2"/>
    <w:uiPriority w:val="9"/>
    <w:rsid w:val="004E5D22"/>
    <w:rPr>
      <w:rFonts w:ascii="Arial" w:eastAsia="Times New Roman" w:hAnsi="Arial" w:cs="Times New Roman"/>
      <w:b/>
      <w:bCs/>
      <w:i/>
      <w:iCs/>
      <w:sz w:val="28"/>
      <w:szCs w:val="28"/>
      <w:lang w:eastAsia="hu-HU"/>
    </w:rPr>
  </w:style>
  <w:style w:type="character" w:customStyle="1" w:styleId="Cmsor3Char">
    <w:name w:val="Címsor 3 Char"/>
    <w:basedOn w:val="Bekezdsalapbettpusa"/>
    <w:link w:val="Cmsor3"/>
    <w:uiPriority w:val="9"/>
    <w:semiHidden/>
    <w:rsid w:val="004E5D22"/>
    <w:rPr>
      <w:rFonts w:ascii="Cambria" w:eastAsia="Times New Roman" w:hAnsi="Cambria" w:cs="Times New Roman"/>
      <w:b/>
      <w:bCs/>
      <w:sz w:val="26"/>
      <w:szCs w:val="26"/>
      <w:lang w:eastAsia="hu-HU"/>
    </w:rPr>
  </w:style>
  <w:style w:type="character" w:styleId="Hiperhivatkozs">
    <w:name w:val="Hyperlink"/>
    <w:uiPriority w:val="99"/>
    <w:unhideWhenUsed/>
    <w:rsid w:val="004E5D22"/>
    <w:rPr>
      <w:color w:val="0000FF"/>
      <w:u w:val="single"/>
    </w:rPr>
  </w:style>
  <w:style w:type="character" w:styleId="Mrltotthiperhivatkozs">
    <w:name w:val="FollowedHyperlink"/>
    <w:uiPriority w:val="99"/>
    <w:semiHidden/>
    <w:unhideWhenUsed/>
    <w:rsid w:val="004E5D22"/>
    <w:rPr>
      <w:color w:val="800080"/>
      <w:u w:val="single"/>
    </w:rPr>
  </w:style>
  <w:style w:type="paragraph" w:customStyle="1" w:styleId="standard">
    <w:name w:val="standard"/>
    <w:basedOn w:val="Norml"/>
    <w:rsid w:val="004E5D22"/>
    <w:pPr>
      <w:widowControl/>
      <w:adjustRightInd/>
      <w:spacing w:line="240" w:lineRule="auto"/>
      <w:jc w:val="left"/>
      <w:textAlignment w:val="auto"/>
    </w:pPr>
    <w:rPr>
      <w:rFonts w:ascii="&amp;#39" w:hAnsi="&amp;#39"/>
      <w:sz w:val="24"/>
      <w:szCs w:val="24"/>
    </w:rPr>
  </w:style>
  <w:style w:type="paragraph" w:styleId="Listaszerbekezds">
    <w:name w:val="List Paragraph"/>
    <w:aliases w:val="Welt L,Bullet_1,Lista 1."/>
    <w:basedOn w:val="Norml"/>
    <w:link w:val="ListaszerbekezdsChar"/>
    <w:uiPriority w:val="34"/>
    <w:qFormat/>
    <w:rsid w:val="004E5D22"/>
    <w:pPr>
      <w:widowControl/>
      <w:adjustRightInd/>
      <w:spacing w:line="240" w:lineRule="auto"/>
      <w:ind w:left="708"/>
      <w:jc w:val="left"/>
      <w:textAlignment w:val="auto"/>
    </w:pPr>
    <w:rPr>
      <w:sz w:val="24"/>
      <w:szCs w:val="24"/>
    </w:rPr>
  </w:style>
  <w:style w:type="character" w:customStyle="1" w:styleId="ListaszerbekezdsChar">
    <w:name w:val="Listaszerű bekezdés Char"/>
    <w:aliases w:val="Welt L Char,Bullet_1 Char,Lista 1. Char"/>
    <w:link w:val="Listaszerbekezds"/>
    <w:uiPriority w:val="34"/>
    <w:qFormat/>
    <w:locked/>
    <w:rsid w:val="004E5D22"/>
    <w:rPr>
      <w:rFonts w:ascii="Times New Roman" w:eastAsia="Times New Roman" w:hAnsi="Times New Roman" w:cs="Times New Roman"/>
      <w:sz w:val="24"/>
      <w:szCs w:val="24"/>
      <w:lang w:eastAsia="hu-HU"/>
    </w:rPr>
  </w:style>
  <w:style w:type="paragraph" w:customStyle="1" w:styleId="Default">
    <w:name w:val="Default"/>
    <w:rsid w:val="004E5D2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Szvegtrzsbehzssal">
    <w:name w:val="Body Text Indent"/>
    <w:basedOn w:val="Norml"/>
    <w:link w:val="SzvegtrzsbehzssalChar"/>
    <w:uiPriority w:val="99"/>
    <w:rsid w:val="004E5D22"/>
    <w:pPr>
      <w:spacing w:line="240" w:lineRule="auto"/>
      <w:ind w:left="1440"/>
    </w:pPr>
    <w:rPr>
      <w:sz w:val="24"/>
    </w:rPr>
  </w:style>
  <w:style w:type="character" w:customStyle="1" w:styleId="SzvegtrzsbehzssalChar">
    <w:name w:val="Szövegtörzs behúzással Char"/>
    <w:basedOn w:val="Bekezdsalapbettpusa"/>
    <w:link w:val="Szvegtrzsbehzssal"/>
    <w:uiPriority w:val="99"/>
    <w:rsid w:val="004E5D22"/>
    <w:rPr>
      <w:rFonts w:ascii="Times New Roman" w:eastAsia="Times New Roman" w:hAnsi="Times New Roman" w:cs="Times New Roman"/>
      <w:sz w:val="24"/>
      <w:szCs w:val="20"/>
      <w:lang w:eastAsia="hu-HU"/>
    </w:rPr>
  </w:style>
  <w:style w:type="character" w:styleId="Lbjegyzet-hivatkozs">
    <w:name w:val="footnote reference"/>
    <w:aliases w:val="BVI fnr,Footnote symbol,Times 10 Point,Exposant 3 Point,Footnote Reference Number, Exposant 3 Point,Footnote,Voetnootverwijzing"/>
    <w:uiPriority w:val="99"/>
    <w:rsid w:val="004E5D22"/>
    <w:rPr>
      <w:vertAlign w:val="superscript"/>
    </w:rPr>
  </w:style>
  <w:style w:type="paragraph" w:styleId="Felsorols">
    <w:name w:val="List Bullet"/>
    <w:basedOn w:val="Norml"/>
    <w:uiPriority w:val="99"/>
    <w:rsid w:val="004E5D22"/>
    <w:pPr>
      <w:widowControl/>
      <w:numPr>
        <w:numId w:val="1"/>
      </w:numPr>
      <w:tabs>
        <w:tab w:val="left" w:pos="851"/>
      </w:tabs>
      <w:adjustRightInd/>
      <w:spacing w:before="120" w:line="240" w:lineRule="auto"/>
      <w:textAlignment w:val="auto"/>
    </w:pPr>
    <w:rPr>
      <w:rFonts w:ascii="Arial" w:hAnsi="Arial" w:cs="Arial"/>
      <w:sz w:val="24"/>
      <w:szCs w:val="24"/>
    </w:rPr>
  </w:style>
  <w:style w:type="paragraph" w:styleId="lfej">
    <w:name w:val="header"/>
    <w:basedOn w:val="Norml"/>
    <w:link w:val="lfejChar"/>
    <w:uiPriority w:val="99"/>
    <w:unhideWhenUsed/>
    <w:rsid w:val="004E5D22"/>
    <w:pPr>
      <w:tabs>
        <w:tab w:val="center" w:pos="4536"/>
        <w:tab w:val="right" w:pos="9072"/>
      </w:tabs>
    </w:pPr>
  </w:style>
  <w:style w:type="character" w:customStyle="1" w:styleId="lfejChar">
    <w:name w:val="Élőfej Char"/>
    <w:basedOn w:val="Bekezdsalapbettpusa"/>
    <w:link w:val="lfej"/>
    <w:uiPriority w:val="99"/>
    <w:rsid w:val="004E5D22"/>
    <w:rPr>
      <w:rFonts w:ascii="Times New Roman" w:eastAsia="Times New Roman" w:hAnsi="Times New Roman" w:cs="Times New Roman"/>
      <w:sz w:val="20"/>
      <w:szCs w:val="20"/>
      <w:lang w:eastAsia="hu-HU"/>
    </w:rPr>
  </w:style>
  <w:style w:type="paragraph" w:styleId="llb">
    <w:name w:val="footer"/>
    <w:basedOn w:val="Norml"/>
    <w:link w:val="llbChar"/>
    <w:uiPriority w:val="99"/>
    <w:unhideWhenUsed/>
    <w:rsid w:val="004E5D22"/>
    <w:pPr>
      <w:tabs>
        <w:tab w:val="center" w:pos="4536"/>
        <w:tab w:val="right" w:pos="9072"/>
      </w:tabs>
    </w:pPr>
  </w:style>
  <w:style w:type="character" w:customStyle="1" w:styleId="llbChar">
    <w:name w:val="Élőláb Char"/>
    <w:basedOn w:val="Bekezdsalapbettpusa"/>
    <w:link w:val="llb"/>
    <w:uiPriority w:val="99"/>
    <w:rsid w:val="004E5D22"/>
    <w:rPr>
      <w:rFonts w:ascii="Times New Roman" w:eastAsia="Times New Roman" w:hAnsi="Times New Roman" w:cs="Times New Roman"/>
      <w:sz w:val="20"/>
      <w:szCs w:val="20"/>
      <w:lang w:eastAsia="hu-HU"/>
    </w:rPr>
  </w:style>
  <w:style w:type="paragraph" w:styleId="Cm">
    <w:name w:val="Title"/>
    <w:aliases w:val="Cím Char1,Cím Char Char,Cím Char2,Cím Char Char1"/>
    <w:basedOn w:val="Norml"/>
    <w:link w:val="CmChar3"/>
    <w:qFormat/>
    <w:rsid w:val="004E5D22"/>
    <w:pPr>
      <w:jc w:val="center"/>
    </w:pPr>
    <w:rPr>
      <w:rFonts w:ascii="Arial" w:hAnsi="Arial"/>
      <w:b/>
      <w:bCs/>
      <w:kern w:val="28"/>
      <w:sz w:val="32"/>
      <w:szCs w:val="32"/>
    </w:rPr>
  </w:style>
  <w:style w:type="character" w:customStyle="1" w:styleId="CmChar">
    <w:name w:val="Cím Char"/>
    <w:basedOn w:val="Bekezdsalapbettpusa"/>
    <w:uiPriority w:val="10"/>
    <w:rsid w:val="004E5D22"/>
    <w:rPr>
      <w:rFonts w:asciiTheme="majorHAnsi" w:eastAsiaTheme="majorEastAsia" w:hAnsiTheme="majorHAnsi" w:cstheme="majorBidi"/>
      <w:color w:val="17365D" w:themeColor="text2" w:themeShade="BF"/>
      <w:spacing w:val="5"/>
      <w:kern w:val="28"/>
      <w:sz w:val="52"/>
      <w:szCs w:val="52"/>
      <w:lang w:eastAsia="hu-HU"/>
    </w:rPr>
  </w:style>
  <w:style w:type="character" w:customStyle="1" w:styleId="CmChar3">
    <w:name w:val="Cím Char3"/>
    <w:aliases w:val="Cím Char1 Char,Cím Char Char Char,Cím Char2 Char,Cím Char Char1 Char"/>
    <w:link w:val="Cm"/>
    <w:rsid w:val="004E5D22"/>
    <w:rPr>
      <w:rFonts w:ascii="Arial" w:eastAsia="Times New Roman" w:hAnsi="Arial" w:cs="Times New Roman"/>
      <w:b/>
      <w:bCs/>
      <w:kern w:val="28"/>
      <w:sz w:val="32"/>
      <w:szCs w:val="32"/>
      <w:lang w:eastAsia="hu-HU"/>
    </w:rPr>
  </w:style>
  <w:style w:type="paragraph" w:styleId="Lbjegyzetszveg">
    <w:name w:val="footnote text"/>
    <w:aliases w:val="Lábjegyzet-szöveg,Footnote Text Char,Lábjegyzetszöveg Char1 Char,Lábjegyzetszöveg Char Char Char,Footnote Char Char Char,Char1 Char Char Char,Footnote Char1 Char,Char1 Char1 Char,Footnote Char,Char1 Char,Lábjegyzetszöveg Char1"/>
    <w:basedOn w:val="Norml"/>
    <w:link w:val="LbjegyzetszvegChar"/>
    <w:qFormat/>
    <w:rsid w:val="004E5D22"/>
    <w:pPr>
      <w:suppressAutoHyphens/>
      <w:adjustRightInd/>
      <w:spacing w:line="240" w:lineRule="auto"/>
      <w:jc w:val="left"/>
      <w:textAlignment w:val="auto"/>
    </w:pPr>
  </w:style>
  <w:style w:type="character" w:customStyle="1" w:styleId="LbjegyzetszvegChar">
    <w:name w:val="Lábjegyzetszöveg Char"/>
    <w:aliases w:val="Lábjegyzet-szöveg Char,Footnote Text Char Char,Lábjegyzetszöveg Char1 Char Char1,Lábjegyzetszöveg Char Char Char Char1,Footnote Char Char Char Char1,Char1 Char Char Char Char1,Footnote Char1 Char Char1,Char1 Char1 Char Char1"/>
    <w:basedOn w:val="Bekezdsalapbettpusa"/>
    <w:link w:val="Lbjegyzetszveg"/>
    <w:rsid w:val="004E5D22"/>
    <w:rPr>
      <w:rFonts w:ascii="Times New Roman" w:eastAsia="Times New Roman" w:hAnsi="Times New Roman" w:cs="Times New Roman"/>
      <w:sz w:val="20"/>
      <w:szCs w:val="20"/>
      <w:lang w:eastAsia="hu-HU"/>
    </w:rPr>
  </w:style>
  <w:style w:type="paragraph" w:styleId="Szvegtrzs">
    <w:name w:val="Body Text"/>
    <w:basedOn w:val="Norml"/>
    <w:link w:val="SzvegtrzsChar"/>
    <w:uiPriority w:val="99"/>
    <w:semiHidden/>
    <w:unhideWhenUsed/>
    <w:rsid w:val="004E5D22"/>
    <w:pPr>
      <w:spacing w:after="120"/>
    </w:pPr>
  </w:style>
  <w:style w:type="character" w:customStyle="1" w:styleId="SzvegtrzsChar">
    <w:name w:val="Szövegtörzs Char"/>
    <w:basedOn w:val="Bekezdsalapbettpusa"/>
    <w:link w:val="Szvegtrzs"/>
    <w:uiPriority w:val="99"/>
    <w:semiHidden/>
    <w:rsid w:val="004E5D22"/>
    <w:rPr>
      <w:rFonts w:ascii="Times New Roman" w:eastAsia="Times New Roman" w:hAnsi="Times New Roman" w:cs="Times New Roman"/>
      <w:sz w:val="20"/>
      <w:szCs w:val="20"/>
      <w:lang w:eastAsia="hu-HU"/>
    </w:rPr>
  </w:style>
  <w:style w:type="paragraph" w:styleId="Szvegtrzsbehzssal2">
    <w:name w:val="Body Text Indent 2"/>
    <w:basedOn w:val="Norml"/>
    <w:link w:val="Szvegtrzsbehzssal2Char"/>
    <w:uiPriority w:val="99"/>
    <w:semiHidden/>
    <w:unhideWhenUsed/>
    <w:rsid w:val="004E5D22"/>
    <w:pPr>
      <w:spacing w:after="120" w:line="480" w:lineRule="auto"/>
      <w:ind w:left="283"/>
    </w:pPr>
  </w:style>
  <w:style w:type="character" w:customStyle="1" w:styleId="Szvegtrzsbehzssal2Char">
    <w:name w:val="Szövegtörzs behúzással 2 Char"/>
    <w:basedOn w:val="Bekezdsalapbettpusa"/>
    <w:link w:val="Szvegtrzsbehzssal2"/>
    <w:uiPriority w:val="99"/>
    <w:semiHidden/>
    <w:rsid w:val="004E5D22"/>
    <w:rPr>
      <w:rFonts w:ascii="Times New Roman" w:eastAsia="Times New Roman" w:hAnsi="Times New Roman" w:cs="Times New Roman"/>
      <w:sz w:val="20"/>
      <w:szCs w:val="20"/>
      <w:lang w:eastAsia="hu-HU"/>
    </w:rPr>
  </w:style>
  <w:style w:type="paragraph" w:styleId="Szvegtrzsbehzssal3">
    <w:name w:val="Body Text Indent 3"/>
    <w:basedOn w:val="Norml"/>
    <w:link w:val="Szvegtrzsbehzssal3Char"/>
    <w:uiPriority w:val="99"/>
    <w:semiHidden/>
    <w:unhideWhenUsed/>
    <w:rsid w:val="004E5D22"/>
    <w:pPr>
      <w:spacing w:after="120"/>
      <w:ind w:left="283"/>
    </w:pPr>
    <w:rPr>
      <w:sz w:val="16"/>
      <w:szCs w:val="16"/>
    </w:rPr>
  </w:style>
  <w:style w:type="character" w:customStyle="1" w:styleId="Szvegtrzsbehzssal3Char">
    <w:name w:val="Szövegtörzs behúzással 3 Char"/>
    <w:basedOn w:val="Bekezdsalapbettpusa"/>
    <w:link w:val="Szvegtrzsbehzssal3"/>
    <w:uiPriority w:val="99"/>
    <w:semiHidden/>
    <w:rsid w:val="004E5D22"/>
    <w:rPr>
      <w:rFonts w:ascii="Times New Roman" w:eastAsia="Times New Roman" w:hAnsi="Times New Roman" w:cs="Times New Roman"/>
      <w:sz w:val="16"/>
      <w:szCs w:val="16"/>
      <w:lang w:eastAsia="hu-HU"/>
    </w:rPr>
  </w:style>
  <w:style w:type="paragraph" w:customStyle="1" w:styleId="Norm">
    <w:name w:val="Norm."/>
    <w:basedOn w:val="Default"/>
    <w:next w:val="Default"/>
    <w:uiPriority w:val="99"/>
    <w:rsid w:val="004E5D22"/>
    <w:rPr>
      <w:color w:val="auto"/>
    </w:rPr>
  </w:style>
  <w:style w:type="paragraph" w:styleId="Buborkszveg">
    <w:name w:val="Balloon Text"/>
    <w:basedOn w:val="Norml"/>
    <w:link w:val="BuborkszvegChar"/>
    <w:uiPriority w:val="99"/>
    <w:semiHidden/>
    <w:unhideWhenUsed/>
    <w:rsid w:val="004E5D22"/>
    <w:pPr>
      <w:spacing w:line="240" w:lineRule="auto"/>
    </w:pPr>
    <w:rPr>
      <w:rFonts w:ascii="Tahoma" w:hAnsi="Tahoma"/>
      <w:sz w:val="16"/>
      <w:szCs w:val="16"/>
    </w:rPr>
  </w:style>
  <w:style w:type="character" w:customStyle="1" w:styleId="BuborkszvegChar">
    <w:name w:val="Buborékszöveg Char"/>
    <w:basedOn w:val="Bekezdsalapbettpusa"/>
    <w:link w:val="Buborkszveg"/>
    <w:uiPriority w:val="99"/>
    <w:semiHidden/>
    <w:rsid w:val="004E5D22"/>
    <w:rPr>
      <w:rFonts w:ascii="Tahoma" w:eastAsia="Times New Roman" w:hAnsi="Tahoma" w:cs="Times New Roman"/>
      <w:sz w:val="16"/>
      <w:szCs w:val="16"/>
      <w:lang w:eastAsia="hu-HU"/>
    </w:rPr>
  </w:style>
  <w:style w:type="character" w:customStyle="1" w:styleId="contentwordvalid1">
    <w:name w:val="contentword_valid1"/>
    <w:rsid w:val="004E5D22"/>
    <w:rPr>
      <w:rFonts w:ascii="Times New Roman" w:hAnsi="Times New Roman" w:cs="Times New Roman" w:hint="default"/>
      <w:sz w:val="24"/>
      <w:szCs w:val="24"/>
    </w:rPr>
  </w:style>
  <w:style w:type="paragraph" w:customStyle="1" w:styleId="Listaszerbekezds1">
    <w:name w:val="Listaszerű bekezdés1"/>
    <w:basedOn w:val="Norml"/>
    <w:link w:val="ListParagraphChar"/>
    <w:rsid w:val="004E5D22"/>
    <w:pPr>
      <w:widowControl/>
      <w:adjustRightInd/>
      <w:spacing w:after="200" w:line="276" w:lineRule="auto"/>
      <w:ind w:left="720"/>
      <w:contextualSpacing/>
      <w:jc w:val="left"/>
      <w:textAlignment w:val="auto"/>
    </w:pPr>
    <w:rPr>
      <w:rFonts w:ascii="Arial" w:hAnsi="Arial"/>
      <w:sz w:val="22"/>
      <w:szCs w:val="22"/>
      <w:lang w:eastAsia="en-US"/>
    </w:rPr>
  </w:style>
  <w:style w:type="character" w:styleId="Jegyzethivatkozs">
    <w:name w:val="annotation reference"/>
    <w:uiPriority w:val="99"/>
    <w:semiHidden/>
    <w:unhideWhenUsed/>
    <w:rsid w:val="004E5D22"/>
    <w:rPr>
      <w:sz w:val="16"/>
      <w:szCs w:val="16"/>
    </w:rPr>
  </w:style>
  <w:style w:type="paragraph" w:styleId="Jegyzetszveg">
    <w:name w:val="annotation text"/>
    <w:basedOn w:val="Norml"/>
    <w:link w:val="JegyzetszvegChar"/>
    <w:semiHidden/>
    <w:unhideWhenUsed/>
    <w:rsid w:val="004E5D22"/>
  </w:style>
  <w:style w:type="character" w:customStyle="1" w:styleId="JegyzetszvegChar">
    <w:name w:val="Jegyzetszöveg Char"/>
    <w:basedOn w:val="Bekezdsalapbettpusa"/>
    <w:link w:val="Jegyzetszveg"/>
    <w:semiHidden/>
    <w:rsid w:val="004E5D22"/>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E5D22"/>
    <w:rPr>
      <w:b/>
      <w:bCs/>
    </w:rPr>
  </w:style>
  <w:style w:type="character" w:customStyle="1" w:styleId="MegjegyzstrgyaChar">
    <w:name w:val="Megjegyzés tárgya Char"/>
    <w:basedOn w:val="JegyzetszvegChar"/>
    <w:link w:val="Megjegyzstrgya"/>
    <w:uiPriority w:val="99"/>
    <w:semiHidden/>
    <w:rsid w:val="004E5D22"/>
    <w:rPr>
      <w:rFonts w:ascii="Times New Roman" w:eastAsia="Times New Roman" w:hAnsi="Times New Roman" w:cs="Times New Roman"/>
      <w:b/>
      <w:bCs/>
      <w:sz w:val="20"/>
      <w:szCs w:val="20"/>
      <w:lang w:eastAsia="hu-HU"/>
    </w:rPr>
  </w:style>
  <w:style w:type="paragraph" w:styleId="Csakszveg">
    <w:name w:val="Plain Text"/>
    <w:basedOn w:val="Norml"/>
    <w:link w:val="CsakszvegChar"/>
    <w:rsid w:val="004E5D22"/>
    <w:pPr>
      <w:widowControl/>
      <w:adjustRightInd/>
      <w:spacing w:line="240" w:lineRule="auto"/>
      <w:ind w:left="284"/>
      <w:textAlignment w:val="auto"/>
    </w:pPr>
    <w:rPr>
      <w:rFonts w:ascii="Arial" w:hAnsi="Arial"/>
      <w:sz w:val="22"/>
    </w:rPr>
  </w:style>
  <w:style w:type="character" w:customStyle="1" w:styleId="CsakszvegChar">
    <w:name w:val="Csak szöveg Char"/>
    <w:basedOn w:val="Bekezdsalapbettpusa"/>
    <w:link w:val="Csakszveg"/>
    <w:rsid w:val="004E5D22"/>
    <w:rPr>
      <w:rFonts w:ascii="Arial" w:eastAsia="Times New Roman" w:hAnsi="Arial" w:cs="Times New Roman"/>
      <w:szCs w:val="20"/>
      <w:lang w:eastAsia="hu-HU"/>
    </w:rPr>
  </w:style>
  <w:style w:type="paragraph" w:customStyle="1" w:styleId="Cmsor3-ajnlat">
    <w:name w:val="Címsor 3 - ajánlat"/>
    <w:basedOn w:val="Cmsor3"/>
    <w:next w:val="Norml"/>
    <w:rsid w:val="004E5D22"/>
    <w:pPr>
      <w:widowControl/>
      <w:tabs>
        <w:tab w:val="num" w:pos="720"/>
      </w:tabs>
      <w:adjustRightInd/>
      <w:spacing w:line="240" w:lineRule="auto"/>
      <w:ind w:left="720" w:hanging="720"/>
      <w:textAlignment w:val="auto"/>
    </w:pPr>
    <w:rPr>
      <w:rFonts w:ascii="Arial" w:hAnsi="Arial"/>
      <w:b w:val="0"/>
      <w:bCs w:val="0"/>
      <w:sz w:val="22"/>
      <w:szCs w:val="20"/>
    </w:rPr>
  </w:style>
  <w:style w:type="paragraph" w:customStyle="1" w:styleId="Cmsor2-ajnlat">
    <w:name w:val="Címsor 2 - ajánlat"/>
    <w:basedOn w:val="Cmsor2"/>
    <w:rsid w:val="004E5D22"/>
    <w:pPr>
      <w:keepNext w:val="0"/>
      <w:widowControl/>
      <w:tabs>
        <w:tab w:val="num" w:pos="1440"/>
      </w:tabs>
      <w:adjustRightInd/>
      <w:spacing w:before="0" w:afterLines="50" w:line="240" w:lineRule="auto"/>
      <w:ind w:left="1440" w:hanging="360"/>
      <w:jc w:val="left"/>
      <w:textAlignment w:val="auto"/>
    </w:pPr>
    <w:rPr>
      <w:b w:val="0"/>
      <w:bCs w:val="0"/>
      <w:i w:val="0"/>
      <w:iCs w:val="0"/>
      <w:sz w:val="22"/>
      <w:szCs w:val="20"/>
    </w:rPr>
  </w:style>
  <w:style w:type="paragraph" w:customStyle="1" w:styleId="Cmsor1-ajnlat">
    <w:name w:val="Címsor 1 - ajánlat"/>
    <w:basedOn w:val="Cmsor1"/>
    <w:rsid w:val="004E5D22"/>
    <w:pPr>
      <w:widowControl/>
      <w:adjustRightInd/>
      <w:spacing w:before="120" w:afterLines="50" w:line="240" w:lineRule="auto"/>
      <w:ind w:left="432" w:hanging="432"/>
      <w:jc w:val="left"/>
      <w:textAlignment w:val="auto"/>
    </w:pPr>
    <w:rPr>
      <w:kern w:val="0"/>
      <w:sz w:val="22"/>
      <w:szCs w:val="20"/>
    </w:rPr>
  </w:style>
  <w:style w:type="character" w:customStyle="1" w:styleId="ListParagraphChar">
    <w:name w:val="List Paragraph Char"/>
    <w:link w:val="Listaszerbekezds1"/>
    <w:locked/>
    <w:rsid w:val="004E5D22"/>
    <w:rPr>
      <w:rFonts w:ascii="Arial" w:eastAsia="Times New Roman" w:hAnsi="Arial" w:cs="Times New Roman"/>
    </w:rPr>
  </w:style>
  <w:style w:type="numbering" w:customStyle="1" w:styleId="Nemlista1">
    <w:name w:val="Nem lista1"/>
    <w:next w:val="Nemlista"/>
    <w:uiPriority w:val="99"/>
    <w:semiHidden/>
    <w:unhideWhenUsed/>
    <w:rsid w:val="004E5D22"/>
  </w:style>
  <w:style w:type="table" w:styleId="Rcsostblzat">
    <w:name w:val="Table Grid"/>
    <w:basedOn w:val="Normltblzat"/>
    <w:uiPriority w:val="59"/>
    <w:rsid w:val="004E5D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2">
    <w:name w:val="Nem lista2"/>
    <w:next w:val="Nemlista"/>
    <w:uiPriority w:val="99"/>
    <w:semiHidden/>
    <w:unhideWhenUsed/>
    <w:rsid w:val="004E5D22"/>
  </w:style>
  <w:style w:type="table" w:customStyle="1" w:styleId="Rcsostblzat1">
    <w:name w:val="Rácsos táblázat1"/>
    <w:basedOn w:val="Normltblzat"/>
    <w:next w:val="Rcsostblzat"/>
    <w:uiPriority w:val="59"/>
    <w:rsid w:val="004E5D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bjegyzet-karakterek">
    <w:name w:val="Lábjegyzet-karakterek"/>
    <w:rsid w:val="004E5D22"/>
    <w:rPr>
      <w:vertAlign w:val="superscript"/>
    </w:rPr>
  </w:style>
  <w:style w:type="character" w:customStyle="1" w:styleId="LbjegyzetszvegChar2">
    <w:name w:val="Lábjegyzetszöveg Char2"/>
    <w:aliases w:val="Lábjegyzetszöveg Char Char,Lábjegyzetszöveg Char1 Char Char,Lábjegyzetszöveg Char Char Char Char,Footnote Char Char Char Char,Char1 Char Char Char Char,Footnote Char1 Char Char,Char1 Char1 Char Char,Footnote Char Char"/>
    <w:semiHidden/>
    <w:locked/>
    <w:rsid w:val="00F21FE0"/>
    <w:rPr>
      <w:lang w:eastAsia="ar-SA"/>
    </w:rPr>
  </w:style>
  <w:style w:type="character" w:customStyle="1" w:styleId="Cmsor8Char">
    <w:name w:val="Címsor 8 Char"/>
    <w:basedOn w:val="Bekezdsalapbettpusa"/>
    <w:link w:val="Cmsor8"/>
    <w:uiPriority w:val="9"/>
    <w:semiHidden/>
    <w:rsid w:val="009F5910"/>
    <w:rPr>
      <w:rFonts w:asciiTheme="majorHAnsi" w:eastAsiaTheme="majorEastAsia" w:hAnsiTheme="majorHAnsi" w:cstheme="majorBidi"/>
      <w:color w:val="272727" w:themeColor="text1" w:themeTint="D8"/>
      <w:sz w:val="21"/>
      <w:szCs w:val="21"/>
      <w:lang w:eastAsia="hu-HU"/>
    </w:rPr>
  </w:style>
  <w:style w:type="character" w:customStyle="1" w:styleId="Cmsor4Char">
    <w:name w:val="Címsor 4 Char"/>
    <w:basedOn w:val="Bekezdsalapbettpusa"/>
    <w:link w:val="Cmsor4"/>
    <w:uiPriority w:val="9"/>
    <w:semiHidden/>
    <w:rsid w:val="00AC4690"/>
    <w:rPr>
      <w:rFonts w:ascii="Times New Roman" w:eastAsia="Times New Roman" w:hAnsi="Times New Roman" w:cs="Times New Roman"/>
      <w:bCs/>
      <w:iCs/>
      <w:sz w:val="24"/>
      <w:lang w:eastAsia="en-GB"/>
    </w:rPr>
  </w:style>
  <w:style w:type="numbering" w:customStyle="1" w:styleId="Nemlista3">
    <w:name w:val="Nem lista3"/>
    <w:next w:val="Nemlista"/>
    <w:uiPriority w:val="99"/>
    <w:semiHidden/>
    <w:unhideWhenUsed/>
    <w:rsid w:val="00AC4690"/>
  </w:style>
  <w:style w:type="paragraph" w:customStyle="1" w:styleId="NormalBold">
    <w:name w:val="NormalBold"/>
    <w:basedOn w:val="Norml"/>
    <w:link w:val="NormalBoldChar"/>
    <w:rsid w:val="00AC4690"/>
    <w:pPr>
      <w:adjustRightInd/>
      <w:spacing w:line="240" w:lineRule="auto"/>
      <w:jc w:val="left"/>
      <w:textAlignment w:val="auto"/>
    </w:pPr>
    <w:rPr>
      <w:b/>
      <w:sz w:val="24"/>
      <w:lang w:eastAsia="en-GB"/>
    </w:rPr>
  </w:style>
  <w:style w:type="character" w:customStyle="1" w:styleId="NormalBoldChar">
    <w:name w:val="NormalBold Char"/>
    <w:link w:val="NormalBold"/>
    <w:locked/>
    <w:rsid w:val="00AC4690"/>
    <w:rPr>
      <w:rFonts w:ascii="Times New Roman" w:eastAsia="Times New Roman" w:hAnsi="Times New Roman" w:cs="Times New Roman"/>
      <w:b/>
      <w:sz w:val="24"/>
      <w:szCs w:val="20"/>
      <w:lang w:eastAsia="en-GB"/>
    </w:rPr>
  </w:style>
  <w:style w:type="paragraph" w:styleId="Kpalrs">
    <w:name w:val="caption"/>
    <w:basedOn w:val="Norml"/>
    <w:next w:val="Norml"/>
    <w:uiPriority w:val="35"/>
    <w:semiHidden/>
    <w:unhideWhenUsed/>
    <w:qFormat/>
    <w:rsid w:val="00AC4690"/>
    <w:pPr>
      <w:widowControl/>
      <w:adjustRightInd/>
      <w:spacing w:before="120" w:after="120" w:line="240" w:lineRule="auto"/>
      <w:textAlignment w:val="auto"/>
    </w:pPr>
    <w:rPr>
      <w:rFonts w:eastAsia="Calibri"/>
      <w:b/>
      <w:bCs/>
      <w:lang w:eastAsia="en-GB"/>
    </w:rPr>
  </w:style>
  <w:style w:type="paragraph" w:styleId="brajegyzk">
    <w:name w:val="table of figures"/>
    <w:basedOn w:val="Norml"/>
    <w:next w:val="Norml"/>
    <w:uiPriority w:val="99"/>
    <w:semiHidden/>
    <w:unhideWhenUsed/>
    <w:rsid w:val="00AC4690"/>
    <w:pPr>
      <w:widowControl/>
      <w:adjustRightInd/>
      <w:spacing w:before="120" w:after="120" w:line="240" w:lineRule="auto"/>
      <w:textAlignment w:val="auto"/>
    </w:pPr>
    <w:rPr>
      <w:rFonts w:eastAsia="Calibri"/>
      <w:sz w:val="24"/>
      <w:szCs w:val="22"/>
      <w:lang w:eastAsia="en-GB"/>
    </w:rPr>
  </w:style>
  <w:style w:type="paragraph" w:styleId="Felsorols2">
    <w:name w:val="List Bullet 2"/>
    <w:basedOn w:val="Norml"/>
    <w:uiPriority w:val="99"/>
    <w:semiHidden/>
    <w:unhideWhenUsed/>
    <w:rsid w:val="00AC4690"/>
    <w:pPr>
      <w:widowControl/>
      <w:numPr>
        <w:numId w:val="16"/>
      </w:numPr>
      <w:adjustRightInd/>
      <w:spacing w:before="120" w:after="120" w:line="240" w:lineRule="auto"/>
      <w:contextualSpacing/>
      <w:textAlignment w:val="auto"/>
    </w:pPr>
    <w:rPr>
      <w:rFonts w:eastAsia="Calibri"/>
      <w:sz w:val="24"/>
      <w:szCs w:val="22"/>
      <w:lang w:eastAsia="en-GB"/>
    </w:rPr>
  </w:style>
  <w:style w:type="paragraph" w:styleId="Felsorols3">
    <w:name w:val="List Bullet 3"/>
    <w:basedOn w:val="Norml"/>
    <w:uiPriority w:val="99"/>
    <w:semiHidden/>
    <w:unhideWhenUsed/>
    <w:rsid w:val="00AC4690"/>
    <w:pPr>
      <w:widowControl/>
      <w:numPr>
        <w:numId w:val="17"/>
      </w:numPr>
      <w:adjustRightInd/>
      <w:spacing w:before="120" w:after="120" w:line="240" w:lineRule="auto"/>
      <w:contextualSpacing/>
      <w:textAlignment w:val="auto"/>
    </w:pPr>
    <w:rPr>
      <w:rFonts w:eastAsia="Calibri"/>
      <w:sz w:val="24"/>
      <w:szCs w:val="22"/>
      <w:lang w:eastAsia="en-GB"/>
    </w:rPr>
  </w:style>
  <w:style w:type="paragraph" w:styleId="Felsorols4">
    <w:name w:val="List Bullet 4"/>
    <w:basedOn w:val="Norml"/>
    <w:uiPriority w:val="99"/>
    <w:semiHidden/>
    <w:unhideWhenUsed/>
    <w:rsid w:val="00AC4690"/>
    <w:pPr>
      <w:widowControl/>
      <w:numPr>
        <w:numId w:val="18"/>
      </w:numPr>
      <w:adjustRightInd/>
      <w:spacing w:before="120" w:after="120" w:line="240" w:lineRule="auto"/>
      <w:contextualSpacing/>
      <w:textAlignment w:val="auto"/>
    </w:pPr>
    <w:rPr>
      <w:rFonts w:eastAsia="Calibri"/>
      <w:sz w:val="24"/>
      <w:szCs w:val="22"/>
      <w:lang w:eastAsia="en-GB"/>
    </w:rPr>
  </w:style>
  <w:style w:type="paragraph" w:styleId="Szmozottlista">
    <w:name w:val="List Number"/>
    <w:basedOn w:val="Norml"/>
    <w:uiPriority w:val="99"/>
    <w:semiHidden/>
    <w:unhideWhenUsed/>
    <w:rsid w:val="00AC4690"/>
    <w:pPr>
      <w:widowControl/>
      <w:numPr>
        <w:numId w:val="19"/>
      </w:numPr>
      <w:adjustRightInd/>
      <w:spacing w:before="120" w:after="120" w:line="240" w:lineRule="auto"/>
      <w:contextualSpacing/>
      <w:textAlignment w:val="auto"/>
    </w:pPr>
    <w:rPr>
      <w:rFonts w:eastAsia="Calibri"/>
      <w:sz w:val="24"/>
      <w:szCs w:val="22"/>
      <w:lang w:eastAsia="en-GB"/>
    </w:rPr>
  </w:style>
  <w:style w:type="paragraph" w:styleId="Szmozottlista2">
    <w:name w:val="List Number 2"/>
    <w:basedOn w:val="Norml"/>
    <w:uiPriority w:val="99"/>
    <w:semiHidden/>
    <w:unhideWhenUsed/>
    <w:rsid w:val="00AC4690"/>
    <w:pPr>
      <w:widowControl/>
      <w:numPr>
        <w:numId w:val="20"/>
      </w:numPr>
      <w:adjustRightInd/>
      <w:spacing w:before="120" w:after="120" w:line="240" w:lineRule="auto"/>
      <w:contextualSpacing/>
      <w:textAlignment w:val="auto"/>
    </w:pPr>
    <w:rPr>
      <w:rFonts w:eastAsia="Calibri"/>
      <w:sz w:val="24"/>
      <w:szCs w:val="22"/>
      <w:lang w:eastAsia="en-GB"/>
    </w:rPr>
  </w:style>
  <w:style w:type="paragraph" w:styleId="Szmozottlista3">
    <w:name w:val="List Number 3"/>
    <w:basedOn w:val="Norml"/>
    <w:uiPriority w:val="99"/>
    <w:semiHidden/>
    <w:unhideWhenUsed/>
    <w:rsid w:val="00AC4690"/>
    <w:pPr>
      <w:widowControl/>
      <w:numPr>
        <w:numId w:val="21"/>
      </w:numPr>
      <w:adjustRightInd/>
      <w:spacing w:before="120" w:after="120" w:line="240" w:lineRule="auto"/>
      <w:contextualSpacing/>
      <w:textAlignment w:val="auto"/>
    </w:pPr>
    <w:rPr>
      <w:rFonts w:eastAsia="Calibri"/>
      <w:sz w:val="24"/>
      <w:szCs w:val="22"/>
      <w:lang w:eastAsia="en-GB"/>
    </w:rPr>
  </w:style>
  <w:style w:type="paragraph" w:styleId="Szmozottlista4">
    <w:name w:val="List Number 4"/>
    <w:basedOn w:val="Norml"/>
    <w:uiPriority w:val="99"/>
    <w:semiHidden/>
    <w:unhideWhenUsed/>
    <w:rsid w:val="00AC4690"/>
    <w:pPr>
      <w:widowControl/>
      <w:numPr>
        <w:numId w:val="22"/>
      </w:numPr>
      <w:adjustRightInd/>
      <w:spacing w:before="120" w:after="120" w:line="240" w:lineRule="auto"/>
      <w:contextualSpacing/>
      <w:textAlignment w:val="auto"/>
    </w:pPr>
    <w:rPr>
      <w:rFonts w:eastAsia="Calibri"/>
      <w:sz w:val="24"/>
      <w:szCs w:val="22"/>
      <w:lang w:eastAsia="en-GB"/>
    </w:rPr>
  </w:style>
  <w:style w:type="character" w:customStyle="1" w:styleId="DeltaViewInsertion">
    <w:name w:val="DeltaView Insertion"/>
    <w:rsid w:val="00AC4690"/>
    <w:rPr>
      <w:b/>
      <w:i/>
      <w:spacing w:val="0"/>
      <w:lang w:val="hu-HU" w:eastAsia="hu-HU"/>
    </w:rPr>
  </w:style>
  <w:style w:type="character" w:customStyle="1" w:styleId="Point0Char">
    <w:name w:val="Point 0 Char"/>
    <w:locked/>
    <w:rsid w:val="00AC4690"/>
    <w:rPr>
      <w:rFonts w:ascii="Times New Roman" w:hAnsi="Times New Roman"/>
      <w:sz w:val="24"/>
      <w:lang w:val="hu-HU" w:eastAsia="hu-HU"/>
    </w:rPr>
  </w:style>
  <w:style w:type="paragraph" w:styleId="Vltozat">
    <w:name w:val="Revision"/>
    <w:hidden/>
    <w:uiPriority w:val="99"/>
    <w:semiHidden/>
    <w:rsid w:val="00AC4690"/>
    <w:rPr>
      <w:rFonts w:ascii="Times New Roman" w:eastAsia="Calibri" w:hAnsi="Times New Roman" w:cs="Times New Roman"/>
      <w:sz w:val="24"/>
      <w:lang w:eastAsia="hu-HU"/>
    </w:rPr>
  </w:style>
  <w:style w:type="paragraph" w:customStyle="1" w:styleId="CM11">
    <w:name w:val="CM1+1"/>
    <w:basedOn w:val="Norml"/>
    <w:next w:val="Norml"/>
    <w:uiPriority w:val="99"/>
    <w:rsid w:val="00AC4690"/>
    <w:pPr>
      <w:widowControl/>
      <w:autoSpaceDE w:val="0"/>
      <w:autoSpaceDN w:val="0"/>
      <w:spacing w:line="240" w:lineRule="auto"/>
      <w:jc w:val="left"/>
      <w:textAlignment w:val="auto"/>
    </w:pPr>
    <w:rPr>
      <w:rFonts w:ascii="EUAlbertina" w:eastAsia="Calibri" w:hAnsi="EUAlbertina"/>
      <w:sz w:val="24"/>
      <w:szCs w:val="24"/>
      <w:lang w:eastAsia="en-GB"/>
    </w:rPr>
  </w:style>
  <w:style w:type="paragraph" w:customStyle="1" w:styleId="CM31">
    <w:name w:val="CM3+1"/>
    <w:basedOn w:val="Norml"/>
    <w:next w:val="Norml"/>
    <w:uiPriority w:val="99"/>
    <w:rsid w:val="00AC4690"/>
    <w:pPr>
      <w:widowControl/>
      <w:autoSpaceDE w:val="0"/>
      <w:autoSpaceDN w:val="0"/>
      <w:spacing w:line="240" w:lineRule="auto"/>
      <w:jc w:val="left"/>
      <w:textAlignment w:val="auto"/>
    </w:pPr>
    <w:rPr>
      <w:rFonts w:ascii="EUAlbertina" w:eastAsia="Calibri" w:hAnsi="EUAlbertina"/>
      <w:sz w:val="24"/>
      <w:szCs w:val="24"/>
      <w:lang w:eastAsia="en-GB"/>
    </w:rPr>
  </w:style>
  <w:style w:type="paragraph" w:customStyle="1" w:styleId="CM41">
    <w:name w:val="CM4+1"/>
    <w:basedOn w:val="Norml"/>
    <w:next w:val="Norml"/>
    <w:uiPriority w:val="99"/>
    <w:rsid w:val="00AC4690"/>
    <w:pPr>
      <w:widowControl/>
      <w:autoSpaceDE w:val="0"/>
      <w:autoSpaceDN w:val="0"/>
      <w:spacing w:line="240" w:lineRule="auto"/>
      <w:jc w:val="left"/>
      <w:textAlignment w:val="auto"/>
    </w:pPr>
    <w:rPr>
      <w:rFonts w:ascii="EUAlbertina" w:eastAsia="Calibri" w:hAnsi="EUAlbertina"/>
      <w:sz w:val="24"/>
      <w:szCs w:val="24"/>
      <w:lang w:eastAsia="en-GB"/>
    </w:rPr>
  </w:style>
  <w:style w:type="paragraph" w:customStyle="1" w:styleId="CM1">
    <w:name w:val="CM1"/>
    <w:basedOn w:val="Norml"/>
    <w:next w:val="Norml"/>
    <w:uiPriority w:val="99"/>
    <w:rsid w:val="00AC4690"/>
    <w:pPr>
      <w:widowControl/>
      <w:autoSpaceDE w:val="0"/>
      <w:autoSpaceDN w:val="0"/>
      <w:spacing w:line="240" w:lineRule="auto"/>
      <w:jc w:val="left"/>
      <w:textAlignment w:val="auto"/>
    </w:pPr>
    <w:rPr>
      <w:rFonts w:ascii="EUAlbertina" w:eastAsia="Calibri" w:hAnsi="EUAlbertina"/>
      <w:sz w:val="24"/>
      <w:szCs w:val="24"/>
      <w:lang w:eastAsia="en-GB"/>
    </w:rPr>
  </w:style>
  <w:style w:type="paragraph" w:customStyle="1" w:styleId="CM3">
    <w:name w:val="CM3"/>
    <w:basedOn w:val="Norml"/>
    <w:next w:val="Norml"/>
    <w:uiPriority w:val="99"/>
    <w:rsid w:val="00AC4690"/>
    <w:pPr>
      <w:widowControl/>
      <w:autoSpaceDE w:val="0"/>
      <w:autoSpaceDN w:val="0"/>
      <w:spacing w:line="240" w:lineRule="auto"/>
      <w:jc w:val="left"/>
      <w:textAlignment w:val="auto"/>
    </w:pPr>
    <w:rPr>
      <w:rFonts w:ascii="EUAlbertina" w:eastAsia="Calibri" w:hAnsi="EUAlbertina"/>
      <w:sz w:val="24"/>
      <w:szCs w:val="24"/>
      <w:lang w:eastAsia="en-GB"/>
    </w:rPr>
  </w:style>
  <w:style w:type="paragraph" w:styleId="Vgjegyzetszvege">
    <w:name w:val="endnote text"/>
    <w:basedOn w:val="Norml"/>
    <w:link w:val="VgjegyzetszvegeChar"/>
    <w:uiPriority w:val="99"/>
    <w:semiHidden/>
    <w:unhideWhenUsed/>
    <w:rsid w:val="00AC4690"/>
    <w:pPr>
      <w:widowControl/>
      <w:adjustRightInd/>
      <w:spacing w:before="120" w:after="120" w:line="240" w:lineRule="auto"/>
      <w:textAlignment w:val="auto"/>
    </w:pPr>
    <w:rPr>
      <w:rFonts w:eastAsia="Calibri"/>
      <w:szCs w:val="22"/>
      <w:lang w:eastAsia="en-GB"/>
    </w:rPr>
  </w:style>
  <w:style w:type="character" w:customStyle="1" w:styleId="VgjegyzetszvegeChar">
    <w:name w:val="Végjegyzet szövege Char"/>
    <w:basedOn w:val="Bekezdsalapbettpusa"/>
    <w:link w:val="Vgjegyzetszvege"/>
    <w:uiPriority w:val="99"/>
    <w:semiHidden/>
    <w:rsid w:val="00AC4690"/>
    <w:rPr>
      <w:rFonts w:ascii="Times New Roman" w:eastAsia="Calibri" w:hAnsi="Times New Roman" w:cs="Times New Roman"/>
      <w:sz w:val="20"/>
      <w:lang w:eastAsia="en-GB"/>
    </w:rPr>
  </w:style>
  <w:style w:type="character" w:styleId="Vgjegyzet-hivatkozs">
    <w:name w:val="endnote reference"/>
    <w:uiPriority w:val="99"/>
    <w:semiHidden/>
    <w:unhideWhenUsed/>
    <w:rsid w:val="00AC4690"/>
    <w:rPr>
      <w:vertAlign w:val="superscript"/>
      <w:lang w:val="hu-HU" w:eastAsia="hu-HU"/>
    </w:rPr>
  </w:style>
  <w:style w:type="table" w:customStyle="1" w:styleId="Rcsostblzat2">
    <w:name w:val="Rácsos táblázat2"/>
    <w:basedOn w:val="Normltblzat"/>
    <w:next w:val="Rcsostblzat"/>
    <w:uiPriority w:val="59"/>
    <w:rsid w:val="00AC469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tum">
    <w:name w:val="Date"/>
    <w:basedOn w:val="Norml"/>
    <w:next w:val="Norml"/>
    <w:link w:val="DtumChar"/>
    <w:rsid w:val="00AC4690"/>
    <w:pPr>
      <w:widowControl/>
      <w:adjustRightInd/>
      <w:spacing w:line="240" w:lineRule="auto"/>
      <w:ind w:left="5103" w:right="-567"/>
      <w:jc w:val="left"/>
      <w:textAlignment w:val="auto"/>
    </w:pPr>
    <w:rPr>
      <w:sz w:val="24"/>
      <w:lang w:eastAsia="en-US"/>
    </w:rPr>
  </w:style>
  <w:style w:type="character" w:customStyle="1" w:styleId="DtumChar">
    <w:name w:val="Dátum Char"/>
    <w:basedOn w:val="Bekezdsalapbettpusa"/>
    <w:link w:val="Dtum"/>
    <w:rsid w:val="00AC4690"/>
    <w:rPr>
      <w:rFonts w:ascii="Times New Roman" w:eastAsia="Times New Roman" w:hAnsi="Times New Roman" w:cs="Times New Roman"/>
      <w:sz w:val="24"/>
      <w:szCs w:val="20"/>
    </w:rPr>
  </w:style>
  <w:style w:type="paragraph" w:customStyle="1" w:styleId="ZCom">
    <w:name w:val="Z_Com"/>
    <w:basedOn w:val="Norml"/>
    <w:next w:val="ZDGName"/>
    <w:rsid w:val="00AC4690"/>
    <w:pPr>
      <w:autoSpaceDE w:val="0"/>
      <w:autoSpaceDN w:val="0"/>
      <w:adjustRightInd/>
      <w:spacing w:line="240" w:lineRule="auto"/>
      <w:ind w:right="85"/>
      <w:textAlignment w:val="auto"/>
    </w:pPr>
    <w:rPr>
      <w:rFonts w:ascii="Arial" w:hAnsi="Arial" w:cs="Arial"/>
      <w:sz w:val="24"/>
      <w:szCs w:val="24"/>
      <w:lang w:eastAsia="en-GB"/>
    </w:rPr>
  </w:style>
  <w:style w:type="paragraph" w:customStyle="1" w:styleId="ZDGName">
    <w:name w:val="Z_DGName"/>
    <w:basedOn w:val="Norml"/>
    <w:rsid w:val="00AC4690"/>
    <w:pPr>
      <w:autoSpaceDE w:val="0"/>
      <w:autoSpaceDN w:val="0"/>
      <w:adjustRightInd/>
      <w:spacing w:line="240" w:lineRule="auto"/>
      <w:ind w:right="85"/>
      <w:jc w:val="left"/>
      <w:textAlignment w:val="auto"/>
    </w:pPr>
    <w:rPr>
      <w:rFonts w:ascii="Arial" w:hAnsi="Arial" w:cs="Arial"/>
      <w:sz w:val="16"/>
      <w:szCs w:val="16"/>
      <w:lang w:eastAsia="en-GB"/>
    </w:rPr>
  </w:style>
  <w:style w:type="character" w:customStyle="1" w:styleId="formlabel2">
    <w:name w:val="formlabel2"/>
    <w:rsid w:val="00AC4690"/>
  </w:style>
  <w:style w:type="paragraph" w:styleId="Tartalomjegyzkcmsora">
    <w:name w:val="TOC Heading"/>
    <w:basedOn w:val="Norml"/>
    <w:next w:val="Norml"/>
    <w:uiPriority w:val="39"/>
    <w:semiHidden/>
    <w:unhideWhenUsed/>
    <w:qFormat/>
    <w:rsid w:val="00AC4690"/>
    <w:pPr>
      <w:widowControl/>
      <w:adjustRightInd/>
      <w:spacing w:before="120" w:after="240" w:line="240" w:lineRule="auto"/>
      <w:jc w:val="center"/>
      <w:textAlignment w:val="auto"/>
    </w:pPr>
    <w:rPr>
      <w:rFonts w:eastAsia="Calibri"/>
      <w:b/>
      <w:sz w:val="28"/>
      <w:szCs w:val="22"/>
      <w:lang w:eastAsia="en-GB"/>
    </w:rPr>
  </w:style>
  <w:style w:type="paragraph" w:styleId="TJ1">
    <w:name w:val="toc 1"/>
    <w:basedOn w:val="Norml"/>
    <w:next w:val="Norml"/>
    <w:uiPriority w:val="39"/>
    <w:semiHidden/>
    <w:unhideWhenUsed/>
    <w:rsid w:val="00AC4690"/>
    <w:pPr>
      <w:widowControl/>
      <w:tabs>
        <w:tab w:val="right" w:leader="dot" w:pos="9071"/>
      </w:tabs>
      <w:adjustRightInd/>
      <w:spacing w:before="60" w:after="120" w:line="240" w:lineRule="auto"/>
      <w:ind w:left="850" w:hanging="850"/>
      <w:jc w:val="left"/>
      <w:textAlignment w:val="auto"/>
    </w:pPr>
    <w:rPr>
      <w:rFonts w:eastAsia="Calibri"/>
      <w:sz w:val="24"/>
      <w:szCs w:val="22"/>
      <w:lang w:eastAsia="en-GB"/>
    </w:rPr>
  </w:style>
  <w:style w:type="paragraph" w:styleId="TJ2">
    <w:name w:val="toc 2"/>
    <w:basedOn w:val="Norml"/>
    <w:next w:val="Norml"/>
    <w:uiPriority w:val="39"/>
    <w:semiHidden/>
    <w:unhideWhenUsed/>
    <w:rsid w:val="00AC4690"/>
    <w:pPr>
      <w:widowControl/>
      <w:tabs>
        <w:tab w:val="right" w:leader="dot" w:pos="9071"/>
      </w:tabs>
      <w:adjustRightInd/>
      <w:spacing w:before="60" w:after="120" w:line="240" w:lineRule="auto"/>
      <w:ind w:left="850" w:hanging="850"/>
      <w:jc w:val="left"/>
      <w:textAlignment w:val="auto"/>
    </w:pPr>
    <w:rPr>
      <w:rFonts w:eastAsia="Calibri"/>
      <w:sz w:val="24"/>
      <w:szCs w:val="22"/>
      <w:lang w:eastAsia="en-GB"/>
    </w:rPr>
  </w:style>
  <w:style w:type="paragraph" w:styleId="TJ3">
    <w:name w:val="toc 3"/>
    <w:basedOn w:val="Norml"/>
    <w:next w:val="Norml"/>
    <w:uiPriority w:val="39"/>
    <w:semiHidden/>
    <w:unhideWhenUsed/>
    <w:rsid w:val="00AC4690"/>
    <w:pPr>
      <w:widowControl/>
      <w:tabs>
        <w:tab w:val="right" w:leader="dot" w:pos="9071"/>
      </w:tabs>
      <w:adjustRightInd/>
      <w:spacing w:before="60" w:after="120" w:line="240" w:lineRule="auto"/>
      <w:ind w:left="850" w:hanging="850"/>
      <w:jc w:val="left"/>
      <w:textAlignment w:val="auto"/>
    </w:pPr>
    <w:rPr>
      <w:rFonts w:eastAsia="Calibri"/>
      <w:sz w:val="24"/>
      <w:szCs w:val="22"/>
      <w:lang w:eastAsia="en-GB"/>
    </w:rPr>
  </w:style>
  <w:style w:type="paragraph" w:styleId="TJ4">
    <w:name w:val="toc 4"/>
    <w:basedOn w:val="Norml"/>
    <w:next w:val="Norml"/>
    <w:uiPriority w:val="39"/>
    <w:semiHidden/>
    <w:unhideWhenUsed/>
    <w:rsid w:val="00AC4690"/>
    <w:pPr>
      <w:widowControl/>
      <w:tabs>
        <w:tab w:val="right" w:leader="dot" w:pos="9071"/>
      </w:tabs>
      <w:adjustRightInd/>
      <w:spacing w:before="60" w:after="120" w:line="240" w:lineRule="auto"/>
      <w:ind w:left="850" w:hanging="850"/>
      <w:jc w:val="left"/>
      <w:textAlignment w:val="auto"/>
    </w:pPr>
    <w:rPr>
      <w:rFonts w:eastAsia="Calibri"/>
      <w:sz w:val="24"/>
      <w:szCs w:val="22"/>
      <w:lang w:eastAsia="en-GB"/>
    </w:rPr>
  </w:style>
  <w:style w:type="paragraph" w:styleId="TJ5">
    <w:name w:val="toc 5"/>
    <w:basedOn w:val="Norml"/>
    <w:next w:val="Norml"/>
    <w:uiPriority w:val="39"/>
    <w:semiHidden/>
    <w:unhideWhenUsed/>
    <w:rsid w:val="00AC4690"/>
    <w:pPr>
      <w:widowControl/>
      <w:tabs>
        <w:tab w:val="right" w:leader="dot" w:pos="9071"/>
      </w:tabs>
      <w:adjustRightInd/>
      <w:spacing w:before="300" w:after="120" w:line="240" w:lineRule="auto"/>
      <w:jc w:val="left"/>
      <w:textAlignment w:val="auto"/>
    </w:pPr>
    <w:rPr>
      <w:rFonts w:eastAsia="Calibri"/>
      <w:sz w:val="24"/>
      <w:szCs w:val="22"/>
      <w:lang w:eastAsia="en-GB"/>
    </w:rPr>
  </w:style>
  <w:style w:type="paragraph" w:styleId="TJ6">
    <w:name w:val="toc 6"/>
    <w:basedOn w:val="Norml"/>
    <w:next w:val="Norml"/>
    <w:uiPriority w:val="39"/>
    <w:semiHidden/>
    <w:unhideWhenUsed/>
    <w:rsid w:val="00AC4690"/>
    <w:pPr>
      <w:widowControl/>
      <w:tabs>
        <w:tab w:val="right" w:leader="dot" w:pos="9071"/>
      </w:tabs>
      <w:adjustRightInd/>
      <w:spacing w:before="240" w:after="120" w:line="240" w:lineRule="auto"/>
      <w:jc w:val="left"/>
      <w:textAlignment w:val="auto"/>
    </w:pPr>
    <w:rPr>
      <w:rFonts w:eastAsia="Calibri"/>
      <w:sz w:val="24"/>
      <w:szCs w:val="22"/>
      <w:lang w:eastAsia="en-GB"/>
    </w:rPr>
  </w:style>
  <w:style w:type="paragraph" w:styleId="TJ7">
    <w:name w:val="toc 7"/>
    <w:basedOn w:val="Norml"/>
    <w:next w:val="Norml"/>
    <w:uiPriority w:val="39"/>
    <w:semiHidden/>
    <w:unhideWhenUsed/>
    <w:rsid w:val="00AC4690"/>
    <w:pPr>
      <w:widowControl/>
      <w:tabs>
        <w:tab w:val="right" w:leader="dot" w:pos="9071"/>
      </w:tabs>
      <w:adjustRightInd/>
      <w:spacing w:before="180" w:after="120" w:line="240" w:lineRule="auto"/>
      <w:jc w:val="left"/>
      <w:textAlignment w:val="auto"/>
    </w:pPr>
    <w:rPr>
      <w:rFonts w:eastAsia="Calibri"/>
      <w:sz w:val="24"/>
      <w:szCs w:val="22"/>
      <w:lang w:eastAsia="en-GB"/>
    </w:rPr>
  </w:style>
  <w:style w:type="paragraph" w:styleId="TJ8">
    <w:name w:val="toc 8"/>
    <w:basedOn w:val="Norml"/>
    <w:next w:val="Norml"/>
    <w:uiPriority w:val="39"/>
    <w:semiHidden/>
    <w:unhideWhenUsed/>
    <w:rsid w:val="00AC4690"/>
    <w:pPr>
      <w:widowControl/>
      <w:tabs>
        <w:tab w:val="right" w:leader="dot" w:pos="9071"/>
      </w:tabs>
      <w:adjustRightInd/>
      <w:spacing w:before="120" w:after="120" w:line="240" w:lineRule="auto"/>
      <w:jc w:val="left"/>
      <w:textAlignment w:val="auto"/>
    </w:pPr>
    <w:rPr>
      <w:rFonts w:eastAsia="Calibri"/>
      <w:sz w:val="24"/>
      <w:szCs w:val="22"/>
      <w:lang w:eastAsia="en-GB"/>
    </w:rPr>
  </w:style>
  <w:style w:type="paragraph" w:styleId="TJ9">
    <w:name w:val="toc 9"/>
    <w:basedOn w:val="Norml"/>
    <w:next w:val="Norml"/>
    <w:uiPriority w:val="39"/>
    <w:semiHidden/>
    <w:unhideWhenUsed/>
    <w:rsid w:val="00AC4690"/>
    <w:pPr>
      <w:widowControl/>
      <w:tabs>
        <w:tab w:val="right" w:leader="dot" w:pos="9071"/>
      </w:tabs>
      <w:adjustRightInd/>
      <w:spacing w:before="120" w:after="120" w:line="240" w:lineRule="auto"/>
      <w:textAlignment w:val="auto"/>
    </w:pPr>
    <w:rPr>
      <w:rFonts w:eastAsia="Calibri"/>
      <w:sz w:val="24"/>
      <w:szCs w:val="22"/>
      <w:lang w:eastAsia="en-GB"/>
    </w:rPr>
  </w:style>
  <w:style w:type="paragraph" w:customStyle="1" w:styleId="HeaderLandscape">
    <w:name w:val="HeaderLandscape"/>
    <w:basedOn w:val="Norml"/>
    <w:rsid w:val="00AC4690"/>
    <w:pPr>
      <w:widowControl/>
      <w:tabs>
        <w:tab w:val="center" w:pos="7285"/>
        <w:tab w:val="right" w:pos="14003"/>
      </w:tabs>
      <w:adjustRightInd/>
      <w:spacing w:after="120" w:line="240" w:lineRule="auto"/>
      <w:textAlignment w:val="auto"/>
    </w:pPr>
    <w:rPr>
      <w:rFonts w:eastAsia="Calibri"/>
      <w:sz w:val="24"/>
      <w:szCs w:val="22"/>
      <w:lang w:eastAsia="en-GB"/>
    </w:rPr>
  </w:style>
  <w:style w:type="paragraph" w:customStyle="1" w:styleId="FooterLandscape">
    <w:name w:val="FooterLandscape"/>
    <w:basedOn w:val="Norml"/>
    <w:rsid w:val="00AC4690"/>
    <w:pPr>
      <w:widowControl/>
      <w:tabs>
        <w:tab w:val="center" w:pos="7285"/>
        <w:tab w:val="center" w:pos="10913"/>
        <w:tab w:val="right" w:pos="15137"/>
      </w:tabs>
      <w:adjustRightInd/>
      <w:spacing w:before="360" w:line="240" w:lineRule="auto"/>
      <w:ind w:left="-567" w:right="-567"/>
      <w:jc w:val="left"/>
      <w:textAlignment w:val="auto"/>
    </w:pPr>
    <w:rPr>
      <w:rFonts w:eastAsia="Calibri"/>
      <w:sz w:val="24"/>
      <w:szCs w:val="22"/>
      <w:lang w:eastAsia="en-GB"/>
    </w:rPr>
  </w:style>
  <w:style w:type="paragraph" w:customStyle="1" w:styleId="Text1">
    <w:name w:val="Text 1"/>
    <w:basedOn w:val="Norml"/>
    <w:rsid w:val="00AC4690"/>
    <w:pPr>
      <w:widowControl/>
      <w:adjustRightInd/>
      <w:spacing w:before="120" w:after="120" w:line="240" w:lineRule="auto"/>
      <w:ind w:left="850"/>
      <w:textAlignment w:val="auto"/>
    </w:pPr>
    <w:rPr>
      <w:rFonts w:eastAsia="Calibri"/>
      <w:sz w:val="24"/>
      <w:szCs w:val="22"/>
      <w:lang w:eastAsia="en-GB"/>
    </w:rPr>
  </w:style>
  <w:style w:type="paragraph" w:customStyle="1" w:styleId="Text2">
    <w:name w:val="Text 2"/>
    <w:basedOn w:val="Norml"/>
    <w:rsid w:val="00AC4690"/>
    <w:pPr>
      <w:widowControl/>
      <w:adjustRightInd/>
      <w:spacing w:before="120" w:after="120" w:line="240" w:lineRule="auto"/>
      <w:ind w:left="1417"/>
      <w:textAlignment w:val="auto"/>
    </w:pPr>
    <w:rPr>
      <w:rFonts w:eastAsia="Calibri"/>
      <w:sz w:val="24"/>
      <w:szCs w:val="22"/>
      <w:lang w:eastAsia="en-GB"/>
    </w:rPr>
  </w:style>
  <w:style w:type="paragraph" w:customStyle="1" w:styleId="Text3">
    <w:name w:val="Text 3"/>
    <w:basedOn w:val="Norml"/>
    <w:rsid w:val="00AC4690"/>
    <w:pPr>
      <w:widowControl/>
      <w:adjustRightInd/>
      <w:spacing w:before="120" w:after="120" w:line="240" w:lineRule="auto"/>
      <w:ind w:left="1984"/>
      <w:textAlignment w:val="auto"/>
    </w:pPr>
    <w:rPr>
      <w:rFonts w:eastAsia="Calibri"/>
      <w:sz w:val="24"/>
      <w:szCs w:val="22"/>
      <w:lang w:eastAsia="en-GB"/>
    </w:rPr>
  </w:style>
  <w:style w:type="paragraph" w:customStyle="1" w:styleId="Text4">
    <w:name w:val="Text 4"/>
    <w:basedOn w:val="Norml"/>
    <w:rsid w:val="00AC4690"/>
    <w:pPr>
      <w:widowControl/>
      <w:adjustRightInd/>
      <w:spacing w:before="120" w:after="120" w:line="240" w:lineRule="auto"/>
      <w:ind w:left="2551"/>
      <w:textAlignment w:val="auto"/>
    </w:pPr>
    <w:rPr>
      <w:rFonts w:eastAsia="Calibri"/>
      <w:sz w:val="24"/>
      <w:szCs w:val="22"/>
      <w:lang w:eastAsia="en-GB"/>
    </w:rPr>
  </w:style>
  <w:style w:type="paragraph" w:customStyle="1" w:styleId="NormalCentered">
    <w:name w:val="Normal Centered"/>
    <w:basedOn w:val="Norml"/>
    <w:rsid w:val="00AC4690"/>
    <w:pPr>
      <w:widowControl/>
      <w:adjustRightInd/>
      <w:spacing w:before="120" w:after="120" w:line="240" w:lineRule="auto"/>
      <w:jc w:val="center"/>
      <w:textAlignment w:val="auto"/>
    </w:pPr>
    <w:rPr>
      <w:rFonts w:eastAsia="Calibri"/>
      <w:sz w:val="24"/>
      <w:szCs w:val="22"/>
      <w:lang w:eastAsia="en-GB"/>
    </w:rPr>
  </w:style>
  <w:style w:type="paragraph" w:customStyle="1" w:styleId="NormalLeft">
    <w:name w:val="Normal Left"/>
    <w:basedOn w:val="Norml"/>
    <w:rsid w:val="00AC4690"/>
    <w:pPr>
      <w:widowControl/>
      <w:adjustRightInd/>
      <w:spacing w:before="120" w:after="120" w:line="240" w:lineRule="auto"/>
      <w:jc w:val="left"/>
      <w:textAlignment w:val="auto"/>
    </w:pPr>
    <w:rPr>
      <w:rFonts w:eastAsia="Calibri"/>
      <w:sz w:val="24"/>
      <w:szCs w:val="22"/>
      <w:lang w:eastAsia="en-GB"/>
    </w:rPr>
  </w:style>
  <w:style w:type="paragraph" w:customStyle="1" w:styleId="NormalRight">
    <w:name w:val="Normal Right"/>
    <w:basedOn w:val="Norml"/>
    <w:rsid w:val="00AC4690"/>
    <w:pPr>
      <w:widowControl/>
      <w:adjustRightInd/>
      <w:spacing w:before="120" w:after="120" w:line="240" w:lineRule="auto"/>
      <w:jc w:val="right"/>
      <w:textAlignment w:val="auto"/>
    </w:pPr>
    <w:rPr>
      <w:rFonts w:eastAsia="Calibri"/>
      <w:sz w:val="24"/>
      <w:szCs w:val="22"/>
      <w:lang w:eastAsia="en-GB"/>
    </w:rPr>
  </w:style>
  <w:style w:type="paragraph" w:customStyle="1" w:styleId="QuotedText">
    <w:name w:val="Quoted Text"/>
    <w:basedOn w:val="Norml"/>
    <w:rsid w:val="00AC4690"/>
    <w:pPr>
      <w:widowControl/>
      <w:adjustRightInd/>
      <w:spacing w:before="120" w:after="120" w:line="240" w:lineRule="auto"/>
      <w:ind w:left="1417"/>
      <w:textAlignment w:val="auto"/>
    </w:pPr>
    <w:rPr>
      <w:rFonts w:eastAsia="Calibri"/>
      <w:sz w:val="24"/>
      <w:szCs w:val="22"/>
      <w:lang w:eastAsia="en-GB"/>
    </w:rPr>
  </w:style>
  <w:style w:type="paragraph" w:customStyle="1" w:styleId="Point0">
    <w:name w:val="Point 0"/>
    <w:basedOn w:val="Norml"/>
    <w:rsid w:val="00AC4690"/>
    <w:pPr>
      <w:widowControl/>
      <w:adjustRightInd/>
      <w:spacing w:before="120" w:after="120" w:line="240" w:lineRule="auto"/>
      <w:ind w:left="850" w:hanging="850"/>
      <w:textAlignment w:val="auto"/>
    </w:pPr>
    <w:rPr>
      <w:rFonts w:eastAsia="Calibri"/>
      <w:sz w:val="24"/>
      <w:szCs w:val="22"/>
      <w:lang w:eastAsia="en-GB"/>
    </w:rPr>
  </w:style>
  <w:style w:type="paragraph" w:customStyle="1" w:styleId="Point1">
    <w:name w:val="Point 1"/>
    <w:basedOn w:val="Norml"/>
    <w:rsid w:val="00AC4690"/>
    <w:pPr>
      <w:widowControl/>
      <w:adjustRightInd/>
      <w:spacing w:before="120" w:after="120" w:line="240" w:lineRule="auto"/>
      <w:ind w:left="1417" w:hanging="567"/>
      <w:textAlignment w:val="auto"/>
    </w:pPr>
    <w:rPr>
      <w:rFonts w:eastAsia="Calibri"/>
      <w:sz w:val="24"/>
      <w:szCs w:val="22"/>
      <w:lang w:eastAsia="en-GB"/>
    </w:rPr>
  </w:style>
  <w:style w:type="paragraph" w:customStyle="1" w:styleId="Point2">
    <w:name w:val="Point 2"/>
    <w:basedOn w:val="Norml"/>
    <w:rsid w:val="00AC4690"/>
    <w:pPr>
      <w:widowControl/>
      <w:adjustRightInd/>
      <w:spacing w:before="120" w:after="120" w:line="240" w:lineRule="auto"/>
      <w:ind w:left="1984" w:hanging="567"/>
      <w:textAlignment w:val="auto"/>
    </w:pPr>
    <w:rPr>
      <w:rFonts w:eastAsia="Calibri"/>
      <w:sz w:val="24"/>
      <w:szCs w:val="22"/>
      <w:lang w:eastAsia="en-GB"/>
    </w:rPr>
  </w:style>
  <w:style w:type="paragraph" w:customStyle="1" w:styleId="Point3">
    <w:name w:val="Point 3"/>
    <w:basedOn w:val="Norml"/>
    <w:rsid w:val="00AC4690"/>
    <w:pPr>
      <w:widowControl/>
      <w:adjustRightInd/>
      <w:spacing w:before="120" w:after="120" w:line="240" w:lineRule="auto"/>
      <w:ind w:left="2551" w:hanging="567"/>
      <w:textAlignment w:val="auto"/>
    </w:pPr>
    <w:rPr>
      <w:rFonts w:eastAsia="Calibri"/>
      <w:sz w:val="24"/>
      <w:szCs w:val="22"/>
      <w:lang w:eastAsia="en-GB"/>
    </w:rPr>
  </w:style>
  <w:style w:type="paragraph" w:customStyle="1" w:styleId="Point4">
    <w:name w:val="Point 4"/>
    <w:basedOn w:val="Norml"/>
    <w:rsid w:val="00AC4690"/>
    <w:pPr>
      <w:widowControl/>
      <w:adjustRightInd/>
      <w:spacing w:before="120" w:after="120" w:line="240" w:lineRule="auto"/>
      <w:ind w:left="3118" w:hanging="567"/>
      <w:textAlignment w:val="auto"/>
    </w:pPr>
    <w:rPr>
      <w:rFonts w:eastAsia="Calibri"/>
      <w:sz w:val="24"/>
      <w:szCs w:val="22"/>
      <w:lang w:eastAsia="en-GB"/>
    </w:rPr>
  </w:style>
  <w:style w:type="paragraph" w:customStyle="1" w:styleId="Tiret0">
    <w:name w:val="Tiret 0"/>
    <w:basedOn w:val="Point0"/>
    <w:rsid w:val="00AC4690"/>
    <w:pPr>
      <w:numPr>
        <w:numId w:val="13"/>
      </w:numPr>
    </w:pPr>
  </w:style>
  <w:style w:type="paragraph" w:customStyle="1" w:styleId="Tiret1">
    <w:name w:val="Tiret 1"/>
    <w:basedOn w:val="Point1"/>
    <w:rsid w:val="00AC4690"/>
    <w:pPr>
      <w:numPr>
        <w:numId w:val="14"/>
      </w:numPr>
    </w:pPr>
  </w:style>
  <w:style w:type="paragraph" w:customStyle="1" w:styleId="Tiret2">
    <w:name w:val="Tiret 2"/>
    <w:basedOn w:val="Point2"/>
    <w:rsid w:val="00AC4690"/>
    <w:pPr>
      <w:numPr>
        <w:numId w:val="27"/>
      </w:numPr>
    </w:pPr>
  </w:style>
  <w:style w:type="paragraph" w:customStyle="1" w:styleId="Tiret3">
    <w:name w:val="Tiret 3"/>
    <w:basedOn w:val="Point3"/>
    <w:rsid w:val="00AC4690"/>
    <w:pPr>
      <w:numPr>
        <w:numId w:val="28"/>
      </w:numPr>
    </w:pPr>
  </w:style>
  <w:style w:type="paragraph" w:customStyle="1" w:styleId="Tiret4">
    <w:name w:val="Tiret 4"/>
    <w:basedOn w:val="Point4"/>
    <w:rsid w:val="00AC4690"/>
    <w:pPr>
      <w:numPr>
        <w:numId w:val="29"/>
      </w:numPr>
    </w:pPr>
  </w:style>
  <w:style w:type="paragraph" w:customStyle="1" w:styleId="PointDouble0">
    <w:name w:val="PointDouble 0"/>
    <w:basedOn w:val="Norml"/>
    <w:rsid w:val="00AC4690"/>
    <w:pPr>
      <w:widowControl/>
      <w:tabs>
        <w:tab w:val="left" w:pos="850"/>
      </w:tabs>
      <w:adjustRightInd/>
      <w:spacing w:before="120" w:after="120" w:line="240" w:lineRule="auto"/>
      <w:ind w:left="1417" w:hanging="1417"/>
      <w:textAlignment w:val="auto"/>
    </w:pPr>
    <w:rPr>
      <w:rFonts w:eastAsia="Calibri"/>
      <w:sz w:val="24"/>
      <w:szCs w:val="22"/>
      <w:lang w:eastAsia="en-GB"/>
    </w:rPr>
  </w:style>
  <w:style w:type="paragraph" w:customStyle="1" w:styleId="PointDouble1">
    <w:name w:val="PointDouble 1"/>
    <w:basedOn w:val="Norml"/>
    <w:rsid w:val="00AC4690"/>
    <w:pPr>
      <w:widowControl/>
      <w:tabs>
        <w:tab w:val="left" w:pos="1417"/>
      </w:tabs>
      <w:adjustRightInd/>
      <w:spacing w:before="120" w:after="120" w:line="240" w:lineRule="auto"/>
      <w:ind w:left="1984" w:hanging="1134"/>
      <w:textAlignment w:val="auto"/>
    </w:pPr>
    <w:rPr>
      <w:rFonts w:eastAsia="Calibri"/>
      <w:sz w:val="24"/>
      <w:szCs w:val="22"/>
      <w:lang w:eastAsia="en-GB"/>
    </w:rPr>
  </w:style>
  <w:style w:type="paragraph" w:customStyle="1" w:styleId="PointDouble2">
    <w:name w:val="PointDouble 2"/>
    <w:basedOn w:val="Norml"/>
    <w:rsid w:val="00AC4690"/>
    <w:pPr>
      <w:widowControl/>
      <w:tabs>
        <w:tab w:val="left" w:pos="1984"/>
      </w:tabs>
      <w:adjustRightInd/>
      <w:spacing w:before="120" w:after="120" w:line="240" w:lineRule="auto"/>
      <w:ind w:left="2551" w:hanging="1134"/>
      <w:textAlignment w:val="auto"/>
    </w:pPr>
    <w:rPr>
      <w:rFonts w:eastAsia="Calibri"/>
      <w:sz w:val="24"/>
      <w:szCs w:val="22"/>
      <w:lang w:eastAsia="en-GB"/>
    </w:rPr>
  </w:style>
  <w:style w:type="paragraph" w:customStyle="1" w:styleId="PointDouble3">
    <w:name w:val="PointDouble 3"/>
    <w:basedOn w:val="Norml"/>
    <w:rsid w:val="00AC4690"/>
    <w:pPr>
      <w:widowControl/>
      <w:tabs>
        <w:tab w:val="left" w:pos="2551"/>
      </w:tabs>
      <w:adjustRightInd/>
      <w:spacing w:before="120" w:after="120" w:line="240" w:lineRule="auto"/>
      <w:ind w:left="3118" w:hanging="1134"/>
      <w:textAlignment w:val="auto"/>
    </w:pPr>
    <w:rPr>
      <w:rFonts w:eastAsia="Calibri"/>
      <w:sz w:val="24"/>
      <w:szCs w:val="22"/>
      <w:lang w:eastAsia="en-GB"/>
    </w:rPr>
  </w:style>
  <w:style w:type="paragraph" w:customStyle="1" w:styleId="PointDouble4">
    <w:name w:val="PointDouble 4"/>
    <w:basedOn w:val="Norml"/>
    <w:rsid w:val="00AC4690"/>
    <w:pPr>
      <w:widowControl/>
      <w:tabs>
        <w:tab w:val="left" w:pos="3118"/>
      </w:tabs>
      <w:adjustRightInd/>
      <w:spacing w:before="120" w:after="120" w:line="240" w:lineRule="auto"/>
      <w:ind w:left="3685" w:hanging="1134"/>
      <w:textAlignment w:val="auto"/>
    </w:pPr>
    <w:rPr>
      <w:rFonts w:eastAsia="Calibri"/>
      <w:sz w:val="24"/>
      <w:szCs w:val="22"/>
      <w:lang w:eastAsia="en-GB"/>
    </w:rPr>
  </w:style>
  <w:style w:type="paragraph" w:customStyle="1" w:styleId="PointTriple0">
    <w:name w:val="PointTriple 0"/>
    <w:basedOn w:val="Norml"/>
    <w:rsid w:val="00AC4690"/>
    <w:pPr>
      <w:widowControl/>
      <w:tabs>
        <w:tab w:val="left" w:pos="850"/>
        <w:tab w:val="left" w:pos="1417"/>
      </w:tabs>
      <w:adjustRightInd/>
      <w:spacing w:before="120" w:after="120" w:line="240" w:lineRule="auto"/>
      <w:ind w:left="1984" w:hanging="1984"/>
      <w:textAlignment w:val="auto"/>
    </w:pPr>
    <w:rPr>
      <w:rFonts w:eastAsia="Calibri"/>
      <w:sz w:val="24"/>
      <w:szCs w:val="22"/>
      <w:lang w:eastAsia="en-GB"/>
    </w:rPr>
  </w:style>
  <w:style w:type="paragraph" w:customStyle="1" w:styleId="PointTriple1">
    <w:name w:val="PointTriple 1"/>
    <w:basedOn w:val="Norml"/>
    <w:rsid w:val="00AC4690"/>
    <w:pPr>
      <w:widowControl/>
      <w:tabs>
        <w:tab w:val="left" w:pos="1417"/>
        <w:tab w:val="left" w:pos="1984"/>
      </w:tabs>
      <w:adjustRightInd/>
      <w:spacing w:before="120" w:after="120" w:line="240" w:lineRule="auto"/>
      <w:ind w:left="2551" w:hanging="1701"/>
      <w:textAlignment w:val="auto"/>
    </w:pPr>
    <w:rPr>
      <w:rFonts w:eastAsia="Calibri"/>
      <w:sz w:val="24"/>
      <w:szCs w:val="22"/>
      <w:lang w:eastAsia="en-GB"/>
    </w:rPr>
  </w:style>
  <w:style w:type="paragraph" w:customStyle="1" w:styleId="PointTriple2">
    <w:name w:val="PointTriple 2"/>
    <w:basedOn w:val="Norml"/>
    <w:rsid w:val="00AC4690"/>
    <w:pPr>
      <w:widowControl/>
      <w:tabs>
        <w:tab w:val="left" w:pos="1984"/>
        <w:tab w:val="left" w:pos="2551"/>
      </w:tabs>
      <w:adjustRightInd/>
      <w:spacing w:before="120" w:after="120" w:line="240" w:lineRule="auto"/>
      <w:ind w:left="3118" w:hanging="1701"/>
      <w:textAlignment w:val="auto"/>
    </w:pPr>
    <w:rPr>
      <w:rFonts w:eastAsia="Calibri"/>
      <w:sz w:val="24"/>
      <w:szCs w:val="22"/>
      <w:lang w:eastAsia="en-GB"/>
    </w:rPr>
  </w:style>
  <w:style w:type="paragraph" w:customStyle="1" w:styleId="PointTriple3">
    <w:name w:val="PointTriple 3"/>
    <w:basedOn w:val="Norml"/>
    <w:rsid w:val="00AC4690"/>
    <w:pPr>
      <w:widowControl/>
      <w:tabs>
        <w:tab w:val="left" w:pos="2551"/>
        <w:tab w:val="left" w:pos="3118"/>
      </w:tabs>
      <w:adjustRightInd/>
      <w:spacing w:before="120" w:after="120" w:line="240" w:lineRule="auto"/>
      <w:ind w:left="3685" w:hanging="1701"/>
      <w:textAlignment w:val="auto"/>
    </w:pPr>
    <w:rPr>
      <w:rFonts w:eastAsia="Calibri"/>
      <w:sz w:val="24"/>
      <w:szCs w:val="22"/>
      <w:lang w:eastAsia="en-GB"/>
    </w:rPr>
  </w:style>
  <w:style w:type="paragraph" w:customStyle="1" w:styleId="PointTriple4">
    <w:name w:val="PointTriple 4"/>
    <w:basedOn w:val="Norml"/>
    <w:rsid w:val="00AC4690"/>
    <w:pPr>
      <w:widowControl/>
      <w:tabs>
        <w:tab w:val="left" w:pos="3118"/>
        <w:tab w:val="left" w:pos="3685"/>
      </w:tabs>
      <w:adjustRightInd/>
      <w:spacing w:before="120" w:after="120" w:line="240" w:lineRule="auto"/>
      <w:ind w:left="4252" w:hanging="1701"/>
      <w:textAlignment w:val="auto"/>
    </w:pPr>
    <w:rPr>
      <w:rFonts w:eastAsia="Calibri"/>
      <w:sz w:val="24"/>
      <w:szCs w:val="22"/>
      <w:lang w:eastAsia="en-GB"/>
    </w:rPr>
  </w:style>
  <w:style w:type="paragraph" w:customStyle="1" w:styleId="NumPar1">
    <w:name w:val="NumPar 1"/>
    <w:basedOn w:val="Norml"/>
    <w:next w:val="Text1"/>
    <w:rsid w:val="00AC4690"/>
    <w:pPr>
      <w:widowControl/>
      <w:numPr>
        <w:numId w:val="25"/>
      </w:numPr>
      <w:adjustRightInd/>
      <w:spacing w:before="120" w:after="120" w:line="240" w:lineRule="auto"/>
      <w:textAlignment w:val="auto"/>
    </w:pPr>
    <w:rPr>
      <w:rFonts w:eastAsia="Calibri"/>
      <w:sz w:val="24"/>
      <w:szCs w:val="22"/>
      <w:lang w:eastAsia="en-GB"/>
    </w:rPr>
  </w:style>
  <w:style w:type="paragraph" w:customStyle="1" w:styleId="NumPar2">
    <w:name w:val="NumPar 2"/>
    <w:basedOn w:val="Norml"/>
    <w:next w:val="Text1"/>
    <w:rsid w:val="00AC4690"/>
    <w:pPr>
      <w:widowControl/>
      <w:numPr>
        <w:ilvl w:val="1"/>
        <w:numId w:val="25"/>
      </w:numPr>
      <w:adjustRightInd/>
      <w:spacing w:before="120" w:after="120" w:line="240" w:lineRule="auto"/>
      <w:textAlignment w:val="auto"/>
    </w:pPr>
    <w:rPr>
      <w:rFonts w:eastAsia="Calibri"/>
      <w:sz w:val="24"/>
      <w:szCs w:val="22"/>
      <w:lang w:eastAsia="en-GB"/>
    </w:rPr>
  </w:style>
  <w:style w:type="paragraph" w:customStyle="1" w:styleId="NumPar3">
    <w:name w:val="NumPar 3"/>
    <w:basedOn w:val="Norml"/>
    <w:next w:val="Text1"/>
    <w:rsid w:val="00AC4690"/>
    <w:pPr>
      <w:widowControl/>
      <w:numPr>
        <w:ilvl w:val="2"/>
        <w:numId w:val="25"/>
      </w:numPr>
      <w:adjustRightInd/>
      <w:spacing w:before="120" w:after="120" w:line="240" w:lineRule="auto"/>
      <w:textAlignment w:val="auto"/>
    </w:pPr>
    <w:rPr>
      <w:rFonts w:eastAsia="Calibri"/>
      <w:sz w:val="24"/>
      <w:szCs w:val="22"/>
      <w:lang w:eastAsia="en-GB"/>
    </w:rPr>
  </w:style>
  <w:style w:type="paragraph" w:customStyle="1" w:styleId="NumPar4">
    <w:name w:val="NumPar 4"/>
    <w:basedOn w:val="Norml"/>
    <w:next w:val="Text1"/>
    <w:rsid w:val="00AC4690"/>
    <w:pPr>
      <w:widowControl/>
      <w:numPr>
        <w:ilvl w:val="3"/>
        <w:numId w:val="25"/>
      </w:numPr>
      <w:adjustRightInd/>
      <w:spacing w:before="120" w:after="120" w:line="240" w:lineRule="auto"/>
      <w:textAlignment w:val="auto"/>
    </w:pPr>
    <w:rPr>
      <w:rFonts w:eastAsia="Calibri"/>
      <w:sz w:val="24"/>
      <w:szCs w:val="22"/>
      <w:lang w:eastAsia="en-GB"/>
    </w:rPr>
  </w:style>
  <w:style w:type="paragraph" w:customStyle="1" w:styleId="ManualNumPar1">
    <w:name w:val="Manual NumPar 1"/>
    <w:basedOn w:val="Norml"/>
    <w:next w:val="Text1"/>
    <w:rsid w:val="00AC4690"/>
    <w:pPr>
      <w:widowControl/>
      <w:adjustRightInd/>
      <w:spacing w:before="120" w:after="120" w:line="240" w:lineRule="auto"/>
      <w:ind w:left="850" w:hanging="850"/>
      <w:textAlignment w:val="auto"/>
    </w:pPr>
    <w:rPr>
      <w:rFonts w:eastAsia="Calibri"/>
      <w:sz w:val="24"/>
      <w:szCs w:val="22"/>
      <w:lang w:eastAsia="en-GB"/>
    </w:rPr>
  </w:style>
  <w:style w:type="paragraph" w:customStyle="1" w:styleId="ManualNumPar2">
    <w:name w:val="Manual NumPar 2"/>
    <w:basedOn w:val="Norml"/>
    <w:next w:val="Text1"/>
    <w:rsid w:val="00AC4690"/>
    <w:pPr>
      <w:widowControl/>
      <w:adjustRightInd/>
      <w:spacing w:before="120" w:after="120" w:line="240" w:lineRule="auto"/>
      <w:ind w:left="850" w:hanging="850"/>
      <w:textAlignment w:val="auto"/>
    </w:pPr>
    <w:rPr>
      <w:rFonts w:eastAsia="Calibri"/>
      <w:sz w:val="24"/>
      <w:szCs w:val="22"/>
      <w:lang w:eastAsia="en-GB"/>
    </w:rPr>
  </w:style>
  <w:style w:type="paragraph" w:customStyle="1" w:styleId="ManualNumPar3">
    <w:name w:val="Manual NumPar 3"/>
    <w:basedOn w:val="Norml"/>
    <w:next w:val="Text1"/>
    <w:rsid w:val="00AC4690"/>
    <w:pPr>
      <w:widowControl/>
      <w:adjustRightInd/>
      <w:spacing w:before="120" w:after="120" w:line="240" w:lineRule="auto"/>
      <w:ind w:left="850" w:hanging="850"/>
      <w:textAlignment w:val="auto"/>
    </w:pPr>
    <w:rPr>
      <w:rFonts w:eastAsia="Calibri"/>
      <w:sz w:val="24"/>
      <w:szCs w:val="22"/>
      <w:lang w:eastAsia="en-GB"/>
    </w:rPr>
  </w:style>
  <w:style w:type="paragraph" w:customStyle="1" w:styleId="ManualNumPar4">
    <w:name w:val="Manual NumPar 4"/>
    <w:basedOn w:val="Norml"/>
    <w:next w:val="Text1"/>
    <w:rsid w:val="00AC4690"/>
    <w:pPr>
      <w:widowControl/>
      <w:adjustRightInd/>
      <w:spacing w:before="120" w:after="120" w:line="240" w:lineRule="auto"/>
      <w:ind w:left="850" w:hanging="850"/>
      <w:textAlignment w:val="auto"/>
    </w:pPr>
    <w:rPr>
      <w:rFonts w:eastAsia="Calibri"/>
      <w:sz w:val="24"/>
      <w:szCs w:val="22"/>
      <w:lang w:eastAsia="en-GB"/>
    </w:rPr>
  </w:style>
  <w:style w:type="paragraph" w:customStyle="1" w:styleId="QuotedNumPar">
    <w:name w:val="Quoted NumPar"/>
    <w:basedOn w:val="Norml"/>
    <w:rsid w:val="00AC4690"/>
    <w:pPr>
      <w:widowControl/>
      <w:adjustRightInd/>
      <w:spacing w:before="120" w:after="120" w:line="240" w:lineRule="auto"/>
      <w:ind w:left="1417" w:hanging="567"/>
      <w:textAlignment w:val="auto"/>
    </w:pPr>
    <w:rPr>
      <w:rFonts w:eastAsia="Calibri"/>
      <w:sz w:val="24"/>
      <w:szCs w:val="22"/>
      <w:lang w:eastAsia="en-GB"/>
    </w:rPr>
  </w:style>
  <w:style w:type="paragraph" w:customStyle="1" w:styleId="ManualHeading1">
    <w:name w:val="Manual Heading 1"/>
    <w:basedOn w:val="Norml"/>
    <w:next w:val="Text1"/>
    <w:rsid w:val="00AC4690"/>
    <w:pPr>
      <w:keepNext/>
      <w:widowControl/>
      <w:tabs>
        <w:tab w:val="left" w:pos="850"/>
      </w:tabs>
      <w:adjustRightInd/>
      <w:spacing w:before="360" w:after="120" w:line="240" w:lineRule="auto"/>
      <w:ind w:left="850" w:hanging="850"/>
      <w:textAlignment w:val="auto"/>
      <w:outlineLvl w:val="0"/>
    </w:pPr>
    <w:rPr>
      <w:rFonts w:eastAsia="Calibri"/>
      <w:b/>
      <w:smallCaps/>
      <w:sz w:val="24"/>
      <w:szCs w:val="22"/>
      <w:lang w:eastAsia="en-GB"/>
    </w:rPr>
  </w:style>
  <w:style w:type="paragraph" w:customStyle="1" w:styleId="ManualHeading2">
    <w:name w:val="Manual Heading 2"/>
    <w:basedOn w:val="Norml"/>
    <w:next w:val="Text1"/>
    <w:rsid w:val="00AC4690"/>
    <w:pPr>
      <w:keepNext/>
      <w:widowControl/>
      <w:tabs>
        <w:tab w:val="left" w:pos="850"/>
      </w:tabs>
      <w:adjustRightInd/>
      <w:spacing w:before="120" w:after="120" w:line="240" w:lineRule="auto"/>
      <w:ind w:left="850" w:hanging="850"/>
      <w:textAlignment w:val="auto"/>
      <w:outlineLvl w:val="1"/>
    </w:pPr>
    <w:rPr>
      <w:rFonts w:eastAsia="Calibri"/>
      <w:b/>
      <w:sz w:val="24"/>
      <w:szCs w:val="22"/>
      <w:lang w:eastAsia="en-GB"/>
    </w:rPr>
  </w:style>
  <w:style w:type="paragraph" w:customStyle="1" w:styleId="ManualHeading3">
    <w:name w:val="Manual Heading 3"/>
    <w:basedOn w:val="Norml"/>
    <w:next w:val="Text1"/>
    <w:rsid w:val="00AC4690"/>
    <w:pPr>
      <w:keepNext/>
      <w:widowControl/>
      <w:tabs>
        <w:tab w:val="left" w:pos="850"/>
      </w:tabs>
      <w:adjustRightInd/>
      <w:spacing w:before="120" w:after="120" w:line="240" w:lineRule="auto"/>
      <w:ind w:left="850" w:hanging="850"/>
      <w:textAlignment w:val="auto"/>
      <w:outlineLvl w:val="2"/>
    </w:pPr>
    <w:rPr>
      <w:rFonts w:eastAsia="Calibri"/>
      <w:i/>
      <w:sz w:val="24"/>
      <w:szCs w:val="22"/>
      <w:lang w:eastAsia="en-GB"/>
    </w:rPr>
  </w:style>
  <w:style w:type="paragraph" w:customStyle="1" w:styleId="ManualHeading4">
    <w:name w:val="Manual Heading 4"/>
    <w:basedOn w:val="Norml"/>
    <w:next w:val="Text1"/>
    <w:rsid w:val="00AC4690"/>
    <w:pPr>
      <w:keepNext/>
      <w:widowControl/>
      <w:tabs>
        <w:tab w:val="left" w:pos="850"/>
      </w:tabs>
      <w:adjustRightInd/>
      <w:spacing w:before="120" w:after="120" w:line="240" w:lineRule="auto"/>
      <w:ind w:left="850" w:hanging="850"/>
      <w:textAlignment w:val="auto"/>
      <w:outlineLvl w:val="3"/>
    </w:pPr>
    <w:rPr>
      <w:rFonts w:eastAsia="Calibri"/>
      <w:sz w:val="24"/>
      <w:szCs w:val="22"/>
      <w:lang w:eastAsia="en-GB"/>
    </w:rPr>
  </w:style>
  <w:style w:type="paragraph" w:customStyle="1" w:styleId="ChapterTitle">
    <w:name w:val="ChapterTitle"/>
    <w:basedOn w:val="Norml"/>
    <w:next w:val="Norml"/>
    <w:rsid w:val="00AC4690"/>
    <w:pPr>
      <w:keepNext/>
      <w:widowControl/>
      <w:adjustRightInd/>
      <w:spacing w:before="120" w:after="360" w:line="240" w:lineRule="auto"/>
      <w:jc w:val="center"/>
      <w:textAlignment w:val="auto"/>
    </w:pPr>
    <w:rPr>
      <w:rFonts w:eastAsia="Calibri"/>
      <w:b/>
      <w:sz w:val="32"/>
      <w:szCs w:val="22"/>
      <w:lang w:eastAsia="en-GB"/>
    </w:rPr>
  </w:style>
  <w:style w:type="paragraph" w:customStyle="1" w:styleId="PartTitle">
    <w:name w:val="PartTitle"/>
    <w:basedOn w:val="Norml"/>
    <w:next w:val="ChapterTitle"/>
    <w:rsid w:val="00AC4690"/>
    <w:pPr>
      <w:keepNext/>
      <w:pageBreakBefore/>
      <w:widowControl/>
      <w:adjustRightInd/>
      <w:spacing w:before="120" w:after="360" w:line="240" w:lineRule="auto"/>
      <w:jc w:val="center"/>
      <w:textAlignment w:val="auto"/>
    </w:pPr>
    <w:rPr>
      <w:rFonts w:eastAsia="Calibri"/>
      <w:b/>
      <w:sz w:val="36"/>
      <w:szCs w:val="22"/>
      <w:lang w:eastAsia="en-GB"/>
    </w:rPr>
  </w:style>
  <w:style w:type="paragraph" w:customStyle="1" w:styleId="SectionTitle">
    <w:name w:val="SectionTitle"/>
    <w:basedOn w:val="Norml"/>
    <w:next w:val="Cmsor1"/>
    <w:rsid w:val="00AC4690"/>
    <w:pPr>
      <w:keepNext/>
      <w:widowControl/>
      <w:adjustRightInd/>
      <w:spacing w:before="120" w:after="360" w:line="240" w:lineRule="auto"/>
      <w:jc w:val="center"/>
      <w:textAlignment w:val="auto"/>
    </w:pPr>
    <w:rPr>
      <w:rFonts w:eastAsia="Calibri"/>
      <w:b/>
      <w:smallCaps/>
      <w:sz w:val="28"/>
      <w:szCs w:val="22"/>
      <w:lang w:eastAsia="en-GB"/>
    </w:rPr>
  </w:style>
  <w:style w:type="paragraph" w:customStyle="1" w:styleId="TableTitle">
    <w:name w:val="Table Title"/>
    <w:basedOn w:val="Norml"/>
    <w:next w:val="Norml"/>
    <w:rsid w:val="00AC4690"/>
    <w:pPr>
      <w:widowControl/>
      <w:adjustRightInd/>
      <w:spacing w:before="120" w:after="120" w:line="240" w:lineRule="auto"/>
      <w:jc w:val="center"/>
      <w:textAlignment w:val="auto"/>
    </w:pPr>
    <w:rPr>
      <w:rFonts w:eastAsia="Calibri"/>
      <w:b/>
      <w:sz w:val="24"/>
      <w:szCs w:val="22"/>
      <w:lang w:eastAsia="en-GB"/>
    </w:rPr>
  </w:style>
  <w:style w:type="character" w:customStyle="1" w:styleId="Marker">
    <w:name w:val="Marker"/>
    <w:rsid w:val="00AC4690"/>
    <w:rPr>
      <w:color w:val="0000FF"/>
      <w:shd w:val="clear" w:color="auto" w:fill="auto"/>
    </w:rPr>
  </w:style>
  <w:style w:type="character" w:customStyle="1" w:styleId="Marker1">
    <w:name w:val="Marker1"/>
    <w:rsid w:val="00AC4690"/>
    <w:rPr>
      <w:color w:val="008000"/>
      <w:shd w:val="clear" w:color="auto" w:fill="auto"/>
    </w:rPr>
  </w:style>
  <w:style w:type="character" w:customStyle="1" w:styleId="Marker2">
    <w:name w:val="Marker2"/>
    <w:rsid w:val="00AC4690"/>
    <w:rPr>
      <w:color w:val="FF0000"/>
      <w:shd w:val="clear" w:color="auto" w:fill="auto"/>
    </w:rPr>
  </w:style>
  <w:style w:type="paragraph" w:customStyle="1" w:styleId="Point0number">
    <w:name w:val="Point 0 (number)"/>
    <w:basedOn w:val="Norml"/>
    <w:rsid w:val="00AC4690"/>
    <w:pPr>
      <w:widowControl/>
      <w:numPr>
        <w:numId w:val="31"/>
      </w:numPr>
      <w:adjustRightInd/>
      <w:spacing w:before="120" w:after="120" w:line="240" w:lineRule="auto"/>
      <w:textAlignment w:val="auto"/>
    </w:pPr>
    <w:rPr>
      <w:rFonts w:eastAsia="Calibri"/>
      <w:sz w:val="24"/>
      <w:szCs w:val="22"/>
      <w:lang w:eastAsia="en-GB"/>
    </w:rPr>
  </w:style>
  <w:style w:type="paragraph" w:customStyle="1" w:styleId="Point1number">
    <w:name w:val="Point 1 (number)"/>
    <w:basedOn w:val="Norml"/>
    <w:rsid w:val="00AC4690"/>
    <w:pPr>
      <w:widowControl/>
      <w:numPr>
        <w:ilvl w:val="2"/>
        <w:numId w:val="31"/>
      </w:numPr>
      <w:adjustRightInd/>
      <w:spacing w:before="120" w:after="120" w:line="240" w:lineRule="auto"/>
      <w:textAlignment w:val="auto"/>
    </w:pPr>
    <w:rPr>
      <w:rFonts w:eastAsia="Calibri"/>
      <w:sz w:val="24"/>
      <w:szCs w:val="22"/>
      <w:lang w:eastAsia="en-GB"/>
    </w:rPr>
  </w:style>
  <w:style w:type="paragraph" w:customStyle="1" w:styleId="Point2number">
    <w:name w:val="Point 2 (number)"/>
    <w:basedOn w:val="Norml"/>
    <w:rsid w:val="00AC4690"/>
    <w:pPr>
      <w:widowControl/>
      <w:numPr>
        <w:ilvl w:val="4"/>
        <w:numId w:val="31"/>
      </w:numPr>
      <w:adjustRightInd/>
      <w:spacing w:before="120" w:after="120" w:line="240" w:lineRule="auto"/>
      <w:textAlignment w:val="auto"/>
    </w:pPr>
    <w:rPr>
      <w:rFonts w:eastAsia="Calibri"/>
      <w:sz w:val="24"/>
      <w:szCs w:val="22"/>
      <w:lang w:eastAsia="en-GB"/>
    </w:rPr>
  </w:style>
  <w:style w:type="paragraph" w:customStyle="1" w:styleId="Point3number">
    <w:name w:val="Point 3 (number)"/>
    <w:basedOn w:val="Norml"/>
    <w:rsid w:val="00AC4690"/>
    <w:pPr>
      <w:widowControl/>
      <w:numPr>
        <w:ilvl w:val="6"/>
        <w:numId w:val="31"/>
      </w:numPr>
      <w:adjustRightInd/>
      <w:spacing w:before="120" w:after="120" w:line="240" w:lineRule="auto"/>
      <w:textAlignment w:val="auto"/>
    </w:pPr>
    <w:rPr>
      <w:rFonts w:eastAsia="Calibri"/>
      <w:sz w:val="24"/>
      <w:szCs w:val="22"/>
      <w:lang w:eastAsia="en-GB"/>
    </w:rPr>
  </w:style>
  <w:style w:type="paragraph" w:customStyle="1" w:styleId="Point0letter">
    <w:name w:val="Point 0 (letter)"/>
    <w:basedOn w:val="Norml"/>
    <w:rsid w:val="00AC4690"/>
    <w:pPr>
      <w:widowControl/>
      <w:numPr>
        <w:ilvl w:val="1"/>
        <w:numId w:val="31"/>
      </w:numPr>
      <w:adjustRightInd/>
      <w:spacing w:before="120" w:after="120" w:line="240" w:lineRule="auto"/>
      <w:textAlignment w:val="auto"/>
    </w:pPr>
    <w:rPr>
      <w:rFonts w:eastAsia="Calibri"/>
      <w:sz w:val="24"/>
      <w:szCs w:val="22"/>
      <w:lang w:eastAsia="en-GB"/>
    </w:rPr>
  </w:style>
  <w:style w:type="paragraph" w:customStyle="1" w:styleId="Point1letter">
    <w:name w:val="Point 1 (letter)"/>
    <w:basedOn w:val="Norml"/>
    <w:rsid w:val="00AC4690"/>
    <w:pPr>
      <w:widowControl/>
      <w:numPr>
        <w:ilvl w:val="3"/>
        <w:numId w:val="31"/>
      </w:numPr>
      <w:adjustRightInd/>
      <w:spacing w:before="120" w:after="120" w:line="240" w:lineRule="auto"/>
      <w:textAlignment w:val="auto"/>
    </w:pPr>
    <w:rPr>
      <w:rFonts w:eastAsia="Calibri"/>
      <w:sz w:val="24"/>
      <w:szCs w:val="22"/>
      <w:lang w:eastAsia="en-GB"/>
    </w:rPr>
  </w:style>
  <w:style w:type="paragraph" w:customStyle="1" w:styleId="Point2letter">
    <w:name w:val="Point 2 (letter)"/>
    <w:basedOn w:val="Norml"/>
    <w:rsid w:val="00AC4690"/>
    <w:pPr>
      <w:widowControl/>
      <w:numPr>
        <w:ilvl w:val="5"/>
        <w:numId w:val="31"/>
      </w:numPr>
      <w:adjustRightInd/>
      <w:spacing w:before="120" w:after="120" w:line="240" w:lineRule="auto"/>
      <w:textAlignment w:val="auto"/>
    </w:pPr>
    <w:rPr>
      <w:rFonts w:eastAsia="Calibri"/>
      <w:sz w:val="24"/>
      <w:szCs w:val="22"/>
      <w:lang w:eastAsia="en-GB"/>
    </w:rPr>
  </w:style>
  <w:style w:type="paragraph" w:customStyle="1" w:styleId="Point3letter">
    <w:name w:val="Point 3 (letter)"/>
    <w:basedOn w:val="Norml"/>
    <w:rsid w:val="00AC4690"/>
    <w:pPr>
      <w:widowControl/>
      <w:numPr>
        <w:ilvl w:val="7"/>
        <w:numId w:val="31"/>
      </w:numPr>
      <w:adjustRightInd/>
      <w:spacing w:before="120" w:after="120" w:line="240" w:lineRule="auto"/>
      <w:textAlignment w:val="auto"/>
    </w:pPr>
    <w:rPr>
      <w:rFonts w:eastAsia="Calibri"/>
      <w:sz w:val="24"/>
      <w:szCs w:val="22"/>
      <w:lang w:eastAsia="en-GB"/>
    </w:rPr>
  </w:style>
  <w:style w:type="paragraph" w:customStyle="1" w:styleId="Point4letter">
    <w:name w:val="Point 4 (letter)"/>
    <w:basedOn w:val="Norml"/>
    <w:rsid w:val="00AC4690"/>
    <w:pPr>
      <w:widowControl/>
      <w:numPr>
        <w:ilvl w:val="8"/>
        <w:numId w:val="31"/>
      </w:numPr>
      <w:adjustRightInd/>
      <w:spacing w:before="120" w:after="120" w:line="240" w:lineRule="auto"/>
      <w:textAlignment w:val="auto"/>
    </w:pPr>
    <w:rPr>
      <w:rFonts w:eastAsia="Calibri"/>
      <w:sz w:val="24"/>
      <w:szCs w:val="22"/>
      <w:lang w:eastAsia="en-GB"/>
    </w:rPr>
  </w:style>
  <w:style w:type="paragraph" w:customStyle="1" w:styleId="Bullet0">
    <w:name w:val="Bullet 0"/>
    <w:basedOn w:val="Norml"/>
    <w:rsid w:val="00AC4690"/>
    <w:pPr>
      <w:widowControl/>
      <w:numPr>
        <w:numId w:val="32"/>
      </w:numPr>
      <w:adjustRightInd/>
      <w:spacing w:before="120" w:after="120" w:line="240" w:lineRule="auto"/>
      <w:textAlignment w:val="auto"/>
    </w:pPr>
    <w:rPr>
      <w:rFonts w:eastAsia="Calibri"/>
      <w:sz w:val="24"/>
      <w:szCs w:val="22"/>
      <w:lang w:eastAsia="en-GB"/>
    </w:rPr>
  </w:style>
  <w:style w:type="paragraph" w:customStyle="1" w:styleId="Bullet1">
    <w:name w:val="Bullet 1"/>
    <w:basedOn w:val="Norml"/>
    <w:rsid w:val="00AC4690"/>
    <w:pPr>
      <w:widowControl/>
      <w:numPr>
        <w:numId w:val="33"/>
      </w:numPr>
      <w:adjustRightInd/>
      <w:spacing w:before="120" w:after="120" w:line="240" w:lineRule="auto"/>
      <w:textAlignment w:val="auto"/>
    </w:pPr>
    <w:rPr>
      <w:rFonts w:eastAsia="Calibri"/>
      <w:sz w:val="24"/>
      <w:szCs w:val="22"/>
      <w:lang w:eastAsia="en-GB"/>
    </w:rPr>
  </w:style>
  <w:style w:type="paragraph" w:customStyle="1" w:styleId="Bullet2">
    <w:name w:val="Bullet 2"/>
    <w:basedOn w:val="Norml"/>
    <w:rsid w:val="00AC4690"/>
    <w:pPr>
      <w:widowControl/>
      <w:numPr>
        <w:numId w:val="34"/>
      </w:numPr>
      <w:adjustRightInd/>
      <w:spacing w:before="120" w:after="120" w:line="240" w:lineRule="auto"/>
      <w:textAlignment w:val="auto"/>
    </w:pPr>
    <w:rPr>
      <w:rFonts w:eastAsia="Calibri"/>
      <w:sz w:val="24"/>
      <w:szCs w:val="22"/>
      <w:lang w:eastAsia="en-GB"/>
    </w:rPr>
  </w:style>
  <w:style w:type="paragraph" w:customStyle="1" w:styleId="Bullet3">
    <w:name w:val="Bullet 3"/>
    <w:basedOn w:val="Norml"/>
    <w:rsid w:val="00AC4690"/>
    <w:pPr>
      <w:widowControl/>
      <w:numPr>
        <w:numId w:val="35"/>
      </w:numPr>
      <w:adjustRightInd/>
      <w:spacing w:before="120" w:after="120" w:line="240" w:lineRule="auto"/>
      <w:textAlignment w:val="auto"/>
    </w:pPr>
    <w:rPr>
      <w:rFonts w:eastAsia="Calibri"/>
      <w:sz w:val="24"/>
      <w:szCs w:val="22"/>
      <w:lang w:eastAsia="en-GB"/>
    </w:rPr>
  </w:style>
  <w:style w:type="paragraph" w:customStyle="1" w:styleId="Bullet4">
    <w:name w:val="Bullet 4"/>
    <w:basedOn w:val="Norml"/>
    <w:rsid w:val="00AC4690"/>
    <w:pPr>
      <w:widowControl/>
      <w:numPr>
        <w:numId w:val="36"/>
      </w:numPr>
      <w:adjustRightInd/>
      <w:spacing w:before="120" w:after="120" w:line="240" w:lineRule="auto"/>
      <w:textAlignment w:val="auto"/>
    </w:pPr>
    <w:rPr>
      <w:rFonts w:eastAsia="Calibri"/>
      <w:sz w:val="24"/>
      <w:szCs w:val="22"/>
      <w:lang w:eastAsia="en-GB"/>
    </w:rPr>
  </w:style>
  <w:style w:type="paragraph" w:customStyle="1" w:styleId="Annexetitreexpos">
    <w:name w:val="Annexe titre (exposé)"/>
    <w:basedOn w:val="Norml"/>
    <w:next w:val="Norml"/>
    <w:rsid w:val="00AC4690"/>
    <w:pPr>
      <w:widowControl/>
      <w:adjustRightInd/>
      <w:spacing w:before="120" w:after="120" w:line="240" w:lineRule="auto"/>
      <w:jc w:val="center"/>
      <w:textAlignment w:val="auto"/>
    </w:pPr>
    <w:rPr>
      <w:rFonts w:eastAsia="Calibri"/>
      <w:b/>
      <w:sz w:val="24"/>
      <w:szCs w:val="22"/>
      <w:u w:val="single"/>
      <w:lang w:eastAsia="en-GB"/>
    </w:rPr>
  </w:style>
  <w:style w:type="paragraph" w:customStyle="1" w:styleId="Annexetitre">
    <w:name w:val="Annexe titre"/>
    <w:basedOn w:val="Norml"/>
    <w:next w:val="Norml"/>
    <w:rsid w:val="00AC4690"/>
    <w:pPr>
      <w:widowControl/>
      <w:adjustRightInd/>
      <w:spacing w:before="120" w:after="120" w:line="240" w:lineRule="auto"/>
      <w:jc w:val="center"/>
      <w:textAlignment w:val="auto"/>
    </w:pPr>
    <w:rPr>
      <w:rFonts w:eastAsia="Calibri"/>
      <w:b/>
      <w:sz w:val="24"/>
      <w:szCs w:val="22"/>
      <w:u w:val="single"/>
      <w:lang w:eastAsia="en-GB"/>
    </w:rPr>
  </w:style>
  <w:style w:type="paragraph" w:customStyle="1" w:styleId="Annexetitrefichefinancire">
    <w:name w:val="Annexe titre (fiche financière)"/>
    <w:basedOn w:val="Norml"/>
    <w:next w:val="Norml"/>
    <w:rsid w:val="00AC4690"/>
    <w:pPr>
      <w:widowControl/>
      <w:adjustRightInd/>
      <w:spacing w:before="120" w:after="120" w:line="240" w:lineRule="auto"/>
      <w:jc w:val="center"/>
      <w:textAlignment w:val="auto"/>
    </w:pPr>
    <w:rPr>
      <w:rFonts w:eastAsia="Calibri"/>
      <w:b/>
      <w:sz w:val="24"/>
      <w:szCs w:val="22"/>
      <w:u w:val="single"/>
      <w:lang w:eastAsia="en-GB"/>
    </w:rPr>
  </w:style>
  <w:style w:type="paragraph" w:customStyle="1" w:styleId="Applicationdirecte">
    <w:name w:val="Application directe"/>
    <w:basedOn w:val="Norml"/>
    <w:next w:val="Fait"/>
    <w:rsid w:val="00AC4690"/>
    <w:pPr>
      <w:widowControl/>
      <w:adjustRightInd/>
      <w:spacing w:before="480" w:after="120" w:line="240" w:lineRule="auto"/>
      <w:textAlignment w:val="auto"/>
    </w:pPr>
    <w:rPr>
      <w:rFonts w:eastAsia="Calibri"/>
      <w:sz w:val="24"/>
      <w:szCs w:val="22"/>
      <w:lang w:eastAsia="en-GB"/>
    </w:rPr>
  </w:style>
  <w:style w:type="paragraph" w:customStyle="1" w:styleId="Avertissementtitre">
    <w:name w:val="Avertissement titre"/>
    <w:basedOn w:val="Norml"/>
    <w:next w:val="Norml"/>
    <w:rsid w:val="00AC4690"/>
    <w:pPr>
      <w:keepNext/>
      <w:widowControl/>
      <w:adjustRightInd/>
      <w:spacing w:before="480" w:after="120" w:line="240" w:lineRule="auto"/>
      <w:textAlignment w:val="auto"/>
    </w:pPr>
    <w:rPr>
      <w:rFonts w:eastAsia="Calibri"/>
      <w:sz w:val="24"/>
      <w:szCs w:val="22"/>
      <w:u w:val="single"/>
      <w:lang w:eastAsia="en-GB"/>
    </w:rPr>
  </w:style>
  <w:style w:type="paragraph" w:customStyle="1" w:styleId="Confidence">
    <w:name w:val="Confidence"/>
    <w:basedOn w:val="Norml"/>
    <w:next w:val="Norml"/>
    <w:rsid w:val="00AC4690"/>
    <w:pPr>
      <w:widowControl/>
      <w:adjustRightInd/>
      <w:spacing w:before="360" w:after="120" w:line="240" w:lineRule="auto"/>
      <w:jc w:val="center"/>
      <w:textAlignment w:val="auto"/>
    </w:pPr>
    <w:rPr>
      <w:rFonts w:eastAsia="Calibri"/>
      <w:sz w:val="24"/>
      <w:szCs w:val="22"/>
      <w:lang w:eastAsia="en-GB"/>
    </w:rPr>
  </w:style>
  <w:style w:type="paragraph" w:customStyle="1" w:styleId="Confidentialit">
    <w:name w:val="Confidentialité"/>
    <w:basedOn w:val="Norml"/>
    <w:next w:val="TypedudocumentPagedecouverture"/>
    <w:rsid w:val="00AC4690"/>
    <w:pPr>
      <w:widowControl/>
      <w:adjustRightInd/>
      <w:spacing w:before="240" w:after="240" w:line="240" w:lineRule="auto"/>
      <w:ind w:left="5103"/>
      <w:jc w:val="left"/>
      <w:textAlignment w:val="auto"/>
    </w:pPr>
    <w:rPr>
      <w:rFonts w:eastAsia="Calibri"/>
      <w:i/>
      <w:sz w:val="32"/>
      <w:szCs w:val="22"/>
      <w:lang w:eastAsia="en-GB"/>
    </w:rPr>
  </w:style>
  <w:style w:type="paragraph" w:customStyle="1" w:styleId="Considrant">
    <w:name w:val="Considérant"/>
    <w:basedOn w:val="Norml"/>
    <w:rsid w:val="00AC4690"/>
    <w:pPr>
      <w:widowControl/>
      <w:numPr>
        <w:numId w:val="37"/>
      </w:numPr>
      <w:adjustRightInd/>
      <w:spacing w:before="120" w:after="120" w:line="240" w:lineRule="auto"/>
      <w:textAlignment w:val="auto"/>
    </w:pPr>
    <w:rPr>
      <w:rFonts w:eastAsia="Calibri"/>
      <w:sz w:val="24"/>
      <w:szCs w:val="22"/>
      <w:lang w:eastAsia="en-GB"/>
    </w:rPr>
  </w:style>
  <w:style w:type="paragraph" w:customStyle="1" w:styleId="Corrigendum">
    <w:name w:val="Corrigendum"/>
    <w:basedOn w:val="Norml"/>
    <w:next w:val="Norml"/>
    <w:rsid w:val="00AC4690"/>
    <w:pPr>
      <w:widowControl/>
      <w:adjustRightInd/>
      <w:spacing w:after="240" w:line="240" w:lineRule="auto"/>
      <w:jc w:val="left"/>
      <w:textAlignment w:val="auto"/>
    </w:pPr>
    <w:rPr>
      <w:rFonts w:eastAsia="Calibri"/>
      <w:sz w:val="24"/>
      <w:szCs w:val="22"/>
      <w:lang w:eastAsia="en-GB"/>
    </w:rPr>
  </w:style>
  <w:style w:type="paragraph" w:customStyle="1" w:styleId="Datedadoption">
    <w:name w:val="Date d'adoption"/>
    <w:basedOn w:val="Norml"/>
    <w:next w:val="Titreobjet"/>
    <w:rsid w:val="00AC4690"/>
    <w:pPr>
      <w:widowControl/>
      <w:adjustRightInd/>
      <w:spacing w:before="360" w:line="240" w:lineRule="auto"/>
      <w:jc w:val="center"/>
      <w:textAlignment w:val="auto"/>
    </w:pPr>
    <w:rPr>
      <w:rFonts w:eastAsia="Calibri"/>
      <w:b/>
      <w:sz w:val="24"/>
      <w:szCs w:val="22"/>
      <w:lang w:eastAsia="en-GB"/>
    </w:rPr>
  </w:style>
  <w:style w:type="paragraph" w:customStyle="1" w:styleId="Emission">
    <w:name w:val="Emission"/>
    <w:basedOn w:val="Norml"/>
    <w:next w:val="Rfrenceinstitutionnelle"/>
    <w:rsid w:val="00AC4690"/>
    <w:pPr>
      <w:widowControl/>
      <w:adjustRightInd/>
      <w:spacing w:line="240" w:lineRule="auto"/>
      <w:ind w:left="5103"/>
      <w:jc w:val="left"/>
      <w:textAlignment w:val="auto"/>
    </w:pPr>
    <w:rPr>
      <w:rFonts w:eastAsia="Calibri"/>
      <w:sz w:val="24"/>
      <w:szCs w:val="22"/>
      <w:lang w:eastAsia="en-GB"/>
    </w:rPr>
  </w:style>
  <w:style w:type="paragraph" w:customStyle="1" w:styleId="Exposdesmotifstitre">
    <w:name w:val="Exposé des motifs titre"/>
    <w:basedOn w:val="Norml"/>
    <w:next w:val="Norml"/>
    <w:rsid w:val="00AC4690"/>
    <w:pPr>
      <w:widowControl/>
      <w:adjustRightInd/>
      <w:spacing w:before="120" w:after="120" w:line="240" w:lineRule="auto"/>
      <w:jc w:val="center"/>
      <w:textAlignment w:val="auto"/>
    </w:pPr>
    <w:rPr>
      <w:rFonts w:eastAsia="Calibri"/>
      <w:b/>
      <w:sz w:val="24"/>
      <w:szCs w:val="22"/>
      <w:u w:val="single"/>
      <w:lang w:eastAsia="en-GB"/>
    </w:rPr>
  </w:style>
  <w:style w:type="paragraph" w:customStyle="1" w:styleId="Fait">
    <w:name w:val="Fait à"/>
    <w:basedOn w:val="Norml"/>
    <w:next w:val="Institutionquisigne"/>
    <w:rsid w:val="00AC4690"/>
    <w:pPr>
      <w:keepNext/>
      <w:widowControl/>
      <w:adjustRightInd/>
      <w:spacing w:before="120" w:line="240" w:lineRule="auto"/>
      <w:textAlignment w:val="auto"/>
    </w:pPr>
    <w:rPr>
      <w:rFonts w:eastAsia="Calibri"/>
      <w:sz w:val="24"/>
      <w:szCs w:val="22"/>
      <w:lang w:eastAsia="en-GB"/>
    </w:rPr>
  </w:style>
  <w:style w:type="paragraph" w:customStyle="1" w:styleId="Formuledadoption">
    <w:name w:val="Formule d'adoption"/>
    <w:basedOn w:val="Norml"/>
    <w:next w:val="Titrearticle"/>
    <w:rsid w:val="00AC4690"/>
    <w:pPr>
      <w:keepNext/>
      <w:widowControl/>
      <w:adjustRightInd/>
      <w:spacing w:before="120" w:after="120" w:line="240" w:lineRule="auto"/>
      <w:textAlignment w:val="auto"/>
    </w:pPr>
    <w:rPr>
      <w:rFonts w:eastAsia="Calibri"/>
      <w:sz w:val="24"/>
      <w:szCs w:val="22"/>
      <w:lang w:eastAsia="en-GB"/>
    </w:rPr>
  </w:style>
  <w:style w:type="paragraph" w:customStyle="1" w:styleId="Institutionquiagit">
    <w:name w:val="Institution qui agit"/>
    <w:basedOn w:val="Norml"/>
    <w:next w:val="Norml"/>
    <w:rsid w:val="00AC4690"/>
    <w:pPr>
      <w:keepNext/>
      <w:widowControl/>
      <w:adjustRightInd/>
      <w:spacing w:before="600" w:after="120" w:line="240" w:lineRule="auto"/>
      <w:textAlignment w:val="auto"/>
    </w:pPr>
    <w:rPr>
      <w:rFonts w:eastAsia="Calibri"/>
      <w:sz w:val="24"/>
      <w:szCs w:val="22"/>
      <w:lang w:eastAsia="en-GB"/>
    </w:rPr>
  </w:style>
  <w:style w:type="paragraph" w:customStyle="1" w:styleId="Institutionquisigne">
    <w:name w:val="Institution qui signe"/>
    <w:basedOn w:val="Norml"/>
    <w:next w:val="Personnequisigne"/>
    <w:rsid w:val="00AC4690"/>
    <w:pPr>
      <w:keepNext/>
      <w:widowControl/>
      <w:tabs>
        <w:tab w:val="left" w:pos="4252"/>
      </w:tabs>
      <w:adjustRightInd/>
      <w:spacing w:before="720" w:line="240" w:lineRule="auto"/>
      <w:textAlignment w:val="auto"/>
    </w:pPr>
    <w:rPr>
      <w:rFonts w:eastAsia="Calibri"/>
      <w:i/>
      <w:sz w:val="24"/>
      <w:szCs w:val="22"/>
      <w:lang w:eastAsia="en-GB"/>
    </w:rPr>
  </w:style>
  <w:style w:type="paragraph" w:customStyle="1" w:styleId="Langue">
    <w:name w:val="Langue"/>
    <w:basedOn w:val="Norml"/>
    <w:next w:val="Rfrenceinterne"/>
    <w:rsid w:val="00AC4690"/>
    <w:pPr>
      <w:framePr w:wrap="around" w:vAnchor="page" w:hAnchor="text" w:xAlign="center" w:y="14741"/>
      <w:widowControl/>
      <w:adjustRightInd/>
      <w:spacing w:after="600" w:line="240" w:lineRule="auto"/>
      <w:jc w:val="center"/>
      <w:textAlignment w:val="auto"/>
    </w:pPr>
    <w:rPr>
      <w:rFonts w:eastAsia="Calibri"/>
      <w:b/>
      <w:caps/>
      <w:sz w:val="24"/>
      <w:szCs w:val="22"/>
      <w:lang w:eastAsia="en-GB"/>
    </w:rPr>
  </w:style>
  <w:style w:type="paragraph" w:customStyle="1" w:styleId="ManualConsidrant">
    <w:name w:val="Manual Considérant"/>
    <w:basedOn w:val="Norml"/>
    <w:rsid w:val="00AC4690"/>
    <w:pPr>
      <w:widowControl/>
      <w:adjustRightInd/>
      <w:spacing w:before="120" w:after="120" w:line="240" w:lineRule="auto"/>
      <w:ind w:left="709" w:hanging="709"/>
      <w:textAlignment w:val="auto"/>
    </w:pPr>
    <w:rPr>
      <w:rFonts w:eastAsia="Calibri"/>
      <w:sz w:val="24"/>
      <w:szCs w:val="22"/>
      <w:lang w:eastAsia="en-GB"/>
    </w:rPr>
  </w:style>
  <w:style w:type="paragraph" w:customStyle="1" w:styleId="Nomdelinstitution">
    <w:name w:val="Nom de l'institution"/>
    <w:basedOn w:val="Norml"/>
    <w:next w:val="Emission"/>
    <w:rsid w:val="00AC4690"/>
    <w:pPr>
      <w:widowControl/>
      <w:adjustRightInd/>
      <w:spacing w:line="240" w:lineRule="auto"/>
      <w:jc w:val="left"/>
      <w:textAlignment w:val="auto"/>
    </w:pPr>
    <w:rPr>
      <w:rFonts w:ascii="Arial" w:eastAsia="Calibri" w:hAnsi="Arial" w:cs="Arial"/>
      <w:sz w:val="24"/>
      <w:szCs w:val="22"/>
      <w:lang w:eastAsia="en-GB"/>
    </w:rPr>
  </w:style>
  <w:style w:type="paragraph" w:customStyle="1" w:styleId="Personnequisigne">
    <w:name w:val="Personne qui signe"/>
    <w:basedOn w:val="Norml"/>
    <w:next w:val="Institutionquisigne"/>
    <w:rsid w:val="00AC4690"/>
    <w:pPr>
      <w:widowControl/>
      <w:tabs>
        <w:tab w:val="left" w:pos="4252"/>
      </w:tabs>
      <w:adjustRightInd/>
      <w:spacing w:line="240" w:lineRule="auto"/>
      <w:jc w:val="left"/>
      <w:textAlignment w:val="auto"/>
    </w:pPr>
    <w:rPr>
      <w:rFonts w:eastAsia="Calibri"/>
      <w:i/>
      <w:sz w:val="24"/>
      <w:szCs w:val="22"/>
      <w:lang w:eastAsia="en-GB"/>
    </w:rPr>
  </w:style>
  <w:style w:type="paragraph" w:customStyle="1" w:styleId="Rfrenceinstitutionnelle">
    <w:name w:val="Référence institutionnelle"/>
    <w:basedOn w:val="Norml"/>
    <w:next w:val="Confidentialit"/>
    <w:rsid w:val="00AC4690"/>
    <w:pPr>
      <w:widowControl/>
      <w:adjustRightInd/>
      <w:spacing w:after="240" w:line="240" w:lineRule="auto"/>
      <w:ind w:left="5103"/>
      <w:jc w:val="left"/>
      <w:textAlignment w:val="auto"/>
    </w:pPr>
    <w:rPr>
      <w:rFonts w:eastAsia="Calibri"/>
      <w:sz w:val="24"/>
      <w:szCs w:val="22"/>
      <w:lang w:eastAsia="en-GB"/>
    </w:rPr>
  </w:style>
  <w:style w:type="paragraph" w:customStyle="1" w:styleId="Rfrenceinterinstitutionnelle">
    <w:name w:val="Référence interinstitutionnelle"/>
    <w:basedOn w:val="Norml"/>
    <w:next w:val="Statut"/>
    <w:rsid w:val="00AC4690"/>
    <w:pPr>
      <w:widowControl/>
      <w:adjustRightInd/>
      <w:spacing w:line="240" w:lineRule="auto"/>
      <w:ind w:left="5103"/>
      <w:jc w:val="left"/>
      <w:textAlignment w:val="auto"/>
    </w:pPr>
    <w:rPr>
      <w:rFonts w:eastAsia="Calibri"/>
      <w:sz w:val="24"/>
      <w:szCs w:val="22"/>
      <w:lang w:eastAsia="en-GB"/>
    </w:rPr>
  </w:style>
  <w:style w:type="paragraph" w:customStyle="1" w:styleId="Rfrenceinterne">
    <w:name w:val="Référence interne"/>
    <w:basedOn w:val="Norml"/>
    <w:next w:val="Rfrenceinterinstitutionnelle"/>
    <w:rsid w:val="00AC4690"/>
    <w:pPr>
      <w:widowControl/>
      <w:adjustRightInd/>
      <w:spacing w:line="240" w:lineRule="auto"/>
      <w:ind w:left="5103"/>
      <w:jc w:val="left"/>
      <w:textAlignment w:val="auto"/>
    </w:pPr>
    <w:rPr>
      <w:rFonts w:eastAsia="Calibri"/>
      <w:sz w:val="24"/>
      <w:szCs w:val="22"/>
      <w:lang w:eastAsia="en-GB"/>
    </w:rPr>
  </w:style>
  <w:style w:type="paragraph" w:customStyle="1" w:styleId="Sous-titreobjet">
    <w:name w:val="Sous-titre objet"/>
    <w:basedOn w:val="Norml"/>
    <w:rsid w:val="00AC4690"/>
    <w:pPr>
      <w:widowControl/>
      <w:adjustRightInd/>
      <w:spacing w:line="240" w:lineRule="auto"/>
      <w:jc w:val="center"/>
      <w:textAlignment w:val="auto"/>
    </w:pPr>
    <w:rPr>
      <w:rFonts w:eastAsia="Calibri"/>
      <w:b/>
      <w:sz w:val="24"/>
      <w:szCs w:val="22"/>
      <w:lang w:eastAsia="en-GB"/>
    </w:rPr>
  </w:style>
  <w:style w:type="paragraph" w:customStyle="1" w:styleId="Statut">
    <w:name w:val="Statut"/>
    <w:basedOn w:val="Norml"/>
    <w:next w:val="Typedudocument"/>
    <w:rsid w:val="00AC4690"/>
    <w:pPr>
      <w:widowControl/>
      <w:adjustRightInd/>
      <w:spacing w:before="360" w:line="240" w:lineRule="auto"/>
      <w:jc w:val="center"/>
      <w:textAlignment w:val="auto"/>
    </w:pPr>
    <w:rPr>
      <w:rFonts w:eastAsia="Calibri"/>
      <w:sz w:val="24"/>
      <w:szCs w:val="22"/>
      <w:lang w:eastAsia="en-GB"/>
    </w:rPr>
  </w:style>
  <w:style w:type="paragraph" w:customStyle="1" w:styleId="Titrearticle">
    <w:name w:val="Titre article"/>
    <w:basedOn w:val="Norml"/>
    <w:next w:val="Norml"/>
    <w:rsid w:val="00AC4690"/>
    <w:pPr>
      <w:keepNext/>
      <w:widowControl/>
      <w:adjustRightInd/>
      <w:spacing w:before="360" w:after="120" w:line="240" w:lineRule="auto"/>
      <w:jc w:val="center"/>
      <w:textAlignment w:val="auto"/>
    </w:pPr>
    <w:rPr>
      <w:rFonts w:eastAsia="Calibri"/>
      <w:i/>
      <w:sz w:val="24"/>
      <w:szCs w:val="22"/>
      <w:lang w:eastAsia="en-GB"/>
    </w:rPr>
  </w:style>
  <w:style w:type="paragraph" w:customStyle="1" w:styleId="Titreobjet">
    <w:name w:val="Titre objet"/>
    <w:basedOn w:val="Norml"/>
    <w:next w:val="Sous-titreobjet"/>
    <w:rsid w:val="00AC4690"/>
    <w:pPr>
      <w:widowControl/>
      <w:adjustRightInd/>
      <w:spacing w:before="180" w:after="180" w:line="240" w:lineRule="auto"/>
      <w:jc w:val="center"/>
      <w:textAlignment w:val="auto"/>
    </w:pPr>
    <w:rPr>
      <w:rFonts w:eastAsia="Calibri"/>
      <w:b/>
      <w:sz w:val="24"/>
      <w:szCs w:val="22"/>
      <w:lang w:eastAsia="en-GB"/>
    </w:rPr>
  </w:style>
  <w:style w:type="paragraph" w:customStyle="1" w:styleId="Typedudocument">
    <w:name w:val="Type du document"/>
    <w:basedOn w:val="Norml"/>
    <w:next w:val="Titreobjet"/>
    <w:rsid w:val="00AC4690"/>
    <w:pPr>
      <w:widowControl/>
      <w:adjustRightInd/>
      <w:spacing w:before="360" w:after="180" w:line="240" w:lineRule="auto"/>
      <w:jc w:val="center"/>
      <w:textAlignment w:val="auto"/>
    </w:pPr>
    <w:rPr>
      <w:rFonts w:eastAsia="Calibri"/>
      <w:b/>
      <w:sz w:val="24"/>
      <w:szCs w:val="22"/>
      <w:lang w:eastAsia="en-GB"/>
    </w:rPr>
  </w:style>
  <w:style w:type="character" w:customStyle="1" w:styleId="Added">
    <w:name w:val="Added"/>
    <w:rsid w:val="00AC4690"/>
    <w:rPr>
      <w:b/>
      <w:u w:val="single"/>
      <w:shd w:val="clear" w:color="auto" w:fill="auto"/>
    </w:rPr>
  </w:style>
  <w:style w:type="character" w:customStyle="1" w:styleId="Deleted">
    <w:name w:val="Deleted"/>
    <w:rsid w:val="00AC4690"/>
    <w:rPr>
      <w:strike/>
      <w:dstrike w:val="0"/>
      <w:shd w:val="clear" w:color="auto" w:fill="auto"/>
    </w:rPr>
  </w:style>
  <w:style w:type="paragraph" w:customStyle="1" w:styleId="Address">
    <w:name w:val="Address"/>
    <w:basedOn w:val="Norml"/>
    <w:next w:val="Norml"/>
    <w:rsid w:val="00AC4690"/>
    <w:pPr>
      <w:keepLines/>
      <w:widowControl/>
      <w:adjustRightInd/>
      <w:spacing w:before="120" w:after="120" w:line="360" w:lineRule="auto"/>
      <w:ind w:left="3402"/>
      <w:jc w:val="left"/>
      <w:textAlignment w:val="auto"/>
    </w:pPr>
    <w:rPr>
      <w:rFonts w:eastAsia="Calibri"/>
      <w:sz w:val="24"/>
      <w:szCs w:val="22"/>
      <w:lang w:eastAsia="en-GB"/>
    </w:rPr>
  </w:style>
  <w:style w:type="paragraph" w:customStyle="1" w:styleId="Objetexterne">
    <w:name w:val="Objet externe"/>
    <w:basedOn w:val="Norml"/>
    <w:next w:val="Norml"/>
    <w:rsid w:val="00AC4690"/>
    <w:pPr>
      <w:widowControl/>
      <w:adjustRightInd/>
      <w:spacing w:before="120" w:after="120" w:line="240" w:lineRule="auto"/>
      <w:textAlignment w:val="auto"/>
    </w:pPr>
    <w:rPr>
      <w:rFonts w:eastAsia="Calibri"/>
      <w:i/>
      <w:caps/>
      <w:sz w:val="24"/>
      <w:szCs w:val="22"/>
      <w:lang w:eastAsia="en-GB"/>
    </w:rPr>
  </w:style>
  <w:style w:type="paragraph" w:customStyle="1" w:styleId="Pagedecouverture">
    <w:name w:val="Page de couverture"/>
    <w:basedOn w:val="Norml"/>
    <w:next w:val="Norml"/>
    <w:rsid w:val="00AC4690"/>
    <w:pPr>
      <w:widowControl/>
      <w:adjustRightInd/>
      <w:spacing w:line="240" w:lineRule="auto"/>
      <w:textAlignment w:val="auto"/>
    </w:pPr>
    <w:rPr>
      <w:rFonts w:eastAsia="Calibri"/>
      <w:sz w:val="24"/>
      <w:szCs w:val="22"/>
      <w:lang w:eastAsia="en-GB"/>
    </w:rPr>
  </w:style>
  <w:style w:type="paragraph" w:customStyle="1" w:styleId="Supertitre">
    <w:name w:val="Supertitre"/>
    <w:basedOn w:val="Norml"/>
    <w:next w:val="Norml"/>
    <w:rsid w:val="00AC4690"/>
    <w:pPr>
      <w:widowControl/>
      <w:adjustRightInd/>
      <w:spacing w:after="600" w:line="240" w:lineRule="auto"/>
      <w:jc w:val="center"/>
      <w:textAlignment w:val="auto"/>
    </w:pPr>
    <w:rPr>
      <w:rFonts w:eastAsia="Calibri"/>
      <w:b/>
      <w:sz w:val="24"/>
      <w:szCs w:val="22"/>
      <w:lang w:eastAsia="en-GB"/>
    </w:rPr>
  </w:style>
  <w:style w:type="paragraph" w:customStyle="1" w:styleId="Languesfaisantfoi">
    <w:name w:val="Langues faisant foi"/>
    <w:basedOn w:val="Norml"/>
    <w:next w:val="Norml"/>
    <w:rsid w:val="00AC4690"/>
    <w:pPr>
      <w:widowControl/>
      <w:adjustRightInd/>
      <w:spacing w:before="360" w:line="240" w:lineRule="auto"/>
      <w:jc w:val="center"/>
      <w:textAlignment w:val="auto"/>
    </w:pPr>
    <w:rPr>
      <w:rFonts w:eastAsia="Calibri"/>
      <w:sz w:val="24"/>
      <w:szCs w:val="22"/>
      <w:lang w:eastAsia="en-GB"/>
    </w:rPr>
  </w:style>
  <w:style w:type="paragraph" w:customStyle="1" w:styleId="Rfrencecroise">
    <w:name w:val="Référence croisée"/>
    <w:basedOn w:val="Norml"/>
    <w:rsid w:val="00AC4690"/>
    <w:pPr>
      <w:widowControl/>
      <w:adjustRightInd/>
      <w:spacing w:line="240" w:lineRule="auto"/>
      <w:jc w:val="center"/>
      <w:textAlignment w:val="auto"/>
    </w:pPr>
    <w:rPr>
      <w:rFonts w:eastAsia="Calibri"/>
      <w:sz w:val="24"/>
      <w:szCs w:val="22"/>
      <w:lang w:eastAsia="en-GB"/>
    </w:rPr>
  </w:style>
  <w:style w:type="paragraph" w:customStyle="1" w:styleId="Fichefinanciretitre">
    <w:name w:val="Fiche financière titre"/>
    <w:basedOn w:val="Norml"/>
    <w:next w:val="Norml"/>
    <w:rsid w:val="00AC4690"/>
    <w:pPr>
      <w:widowControl/>
      <w:adjustRightInd/>
      <w:spacing w:before="120" w:after="120" w:line="240" w:lineRule="auto"/>
      <w:jc w:val="center"/>
      <w:textAlignment w:val="auto"/>
    </w:pPr>
    <w:rPr>
      <w:rFonts w:eastAsia="Calibri"/>
      <w:b/>
      <w:sz w:val="24"/>
      <w:szCs w:val="22"/>
      <w:u w:val="single"/>
      <w:lang w:eastAsia="en-GB"/>
    </w:rPr>
  </w:style>
  <w:style w:type="paragraph" w:customStyle="1" w:styleId="DatedadoptionPagedecouverture">
    <w:name w:val="Date d'adoption (Page de couverture)"/>
    <w:basedOn w:val="Datedadoption"/>
    <w:next w:val="TitreobjetPagedecouverture"/>
    <w:rsid w:val="00AC4690"/>
  </w:style>
  <w:style w:type="paragraph" w:customStyle="1" w:styleId="RfrenceinterinstitutionnellePagedecouverture">
    <w:name w:val="Référence interinstitutionnelle (Page de couverture)"/>
    <w:basedOn w:val="Rfrenceinterinstitutionnelle"/>
    <w:next w:val="Confidentialit"/>
    <w:rsid w:val="00AC4690"/>
  </w:style>
  <w:style w:type="paragraph" w:customStyle="1" w:styleId="Sous-titreobjetPagedecouverture">
    <w:name w:val="Sous-titre objet (Page de couverture)"/>
    <w:basedOn w:val="Sous-titreobjet"/>
    <w:rsid w:val="00AC4690"/>
  </w:style>
  <w:style w:type="paragraph" w:customStyle="1" w:styleId="StatutPagedecouverture">
    <w:name w:val="Statut (Page de couverture)"/>
    <w:basedOn w:val="Statut"/>
    <w:next w:val="TypedudocumentPagedecouverture"/>
    <w:rsid w:val="00AC4690"/>
  </w:style>
  <w:style w:type="paragraph" w:customStyle="1" w:styleId="TitreobjetPagedecouverture">
    <w:name w:val="Titre objet (Page de couverture)"/>
    <w:basedOn w:val="Titreobjet"/>
    <w:next w:val="Sous-titreobjetPagedecouverture"/>
    <w:rsid w:val="00AC4690"/>
  </w:style>
  <w:style w:type="paragraph" w:customStyle="1" w:styleId="TypedudocumentPagedecouverture">
    <w:name w:val="Type du document (Page de couverture)"/>
    <w:basedOn w:val="Typedudocument"/>
    <w:next w:val="TitreobjetPagedecouverture"/>
    <w:rsid w:val="00AC4690"/>
  </w:style>
  <w:style w:type="paragraph" w:customStyle="1" w:styleId="Volume">
    <w:name w:val="Volume"/>
    <w:basedOn w:val="Norml"/>
    <w:next w:val="Confidentialit"/>
    <w:rsid w:val="00AC4690"/>
    <w:pPr>
      <w:widowControl/>
      <w:adjustRightInd/>
      <w:spacing w:after="240" w:line="240" w:lineRule="auto"/>
      <w:ind w:left="5103"/>
      <w:jc w:val="left"/>
      <w:textAlignment w:val="auto"/>
    </w:pPr>
    <w:rPr>
      <w:rFonts w:eastAsia="Calibri"/>
      <w:sz w:val="24"/>
      <w:szCs w:val="22"/>
      <w:lang w:eastAsia="en-GB"/>
    </w:rPr>
  </w:style>
  <w:style w:type="paragraph" w:customStyle="1" w:styleId="IntrtEEE">
    <w:name w:val="Intérêt EEE"/>
    <w:basedOn w:val="Languesfaisantfoi"/>
    <w:next w:val="Norml"/>
    <w:rsid w:val="00AC4690"/>
    <w:pPr>
      <w:spacing w:after="240"/>
    </w:pPr>
  </w:style>
  <w:style w:type="paragraph" w:customStyle="1" w:styleId="Accompagnant">
    <w:name w:val="Accompagnant"/>
    <w:basedOn w:val="Norml"/>
    <w:next w:val="Typeacteprincipal"/>
    <w:rsid w:val="00AC4690"/>
    <w:pPr>
      <w:widowControl/>
      <w:adjustRightInd/>
      <w:spacing w:before="180" w:after="240" w:line="240" w:lineRule="auto"/>
      <w:jc w:val="center"/>
      <w:textAlignment w:val="auto"/>
    </w:pPr>
    <w:rPr>
      <w:rFonts w:eastAsia="Calibri"/>
      <w:b/>
      <w:sz w:val="24"/>
      <w:szCs w:val="22"/>
      <w:lang w:eastAsia="en-GB"/>
    </w:rPr>
  </w:style>
  <w:style w:type="paragraph" w:customStyle="1" w:styleId="Typeacteprincipal">
    <w:name w:val="Type acte principal"/>
    <w:basedOn w:val="Norml"/>
    <w:next w:val="Objetacteprincipal"/>
    <w:rsid w:val="00AC4690"/>
    <w:pPr>
      <w:widowControl/>
      <w:adjustRightInd/>
      <w:spacing w:after="240" w:line="240" w:lineRule="auto"/>
      <w:jc w:val="center"/>
      <w:textAlignment w:val="auto"/>
    </w:pPr>
    <w:rPr>
      <w:rFonts w:eastAsia="Calibri"/>
      <w:b/>
      <w:sz w:val="24"/>
      <w:szCs w:val="22"/>
      <w:lang w:eastAsia="en-GB"/>
    </w:rPr>
  </w:style>
  <w:style w:type="paragraph" w:customStyle="1" w:styleId="Objetacteprincipal">
    <w:name w:val="Objet acte principal"/>
    <w:basedOn w:val="Norml"/>
    <w:next w:val="Titrearticle"/>
    <w:rsid w:val="00AC4690"/>
    <w:pPr>
      <w:widowControl/>
      <w:adjustRightInd/>
      <w:spacing w:after="360" w:line="240" w:lineRule="auto"/>
      <w:jc w:val="center"/>
      <w:textAlignment w:val="auto"/>
    </w:pPr>
    <w:rPr>
      <w:rFonts w:eastAsia="Calibri"/>
      <w:b/>
      <w:sz w:val="24"/>
      <w:szCs w:val="22"/>
      <w:lang w:eastAsia="en-GB"/>
    </w:rPr>
  </w:style>
  <w:style w:type="paragraph" w:customStyle="1" w:styleId="IntrtEEEPagedecouverture">
    <w:name w:val="Intérêt EEE (Page de couverture)"/>
    <w:basedOn w:val="IntrtEEE"/>
    <w:next w:val="Rfrencecroise"/>
    <w:rsid w:val="00AC4690"/>
  </w:style>
  <w:style w:type="paragraph" w:customStyle="1" w:styleId="AccompagnantPagedecouverture">
    <w:name w:val="Accompagnant (Page de couverture)"/>
    <w:basedOn w:val="Accompagnant"/>
    <w:next w:val="TypeacteprincipalPagedecouverture"/>
    <w:rsid w:val="00AC4690"/>
  </w:style>
  <w:style w:type="paragraph" w:customStyle="1" w:styleId="TypeacteprincipalPagedecouverture">
    <w:name w:val="Type acte principal (Page de couverture)"/>
    <w:basedOn w:val="Typeacteprincipal"/>
    <w:next w:val="ObjetacteprincipalPagedecouverture"/>
    <w:rsid w:val="00AC4690"/>
  </w:style>
  <w:style w:type="paragraph" w:customStyle="1" w:styleId="ObjetacteprincipalPagedecouverture">
    <w:name w:val="Objet acte principal (Page de couverture)"/>
    <w:basedOn w:val="Objetacteprincipal"/>
    <w:next w:val="Rfrencecroise"/>
    <w:rsid w:val="00AC4690"/>
  </w:style>
  <w:style w:type="paragraph" w:customStyle="1" w:styleId="LanguesfaisantfoiPagedecouverture">
    <w:name w:val="Langues faisant foi (Page de couverture)"/>
    <w:basedOn w:val="Norml"/>
    <w:next w:val="Norml"/>
    <w:rsid w:val="00AC4690"/>
    <w:pPr>
      <w:widowControl/>
      <w:adjustRightInd/>
      <w:spacing w:before="360" w:line="240" w:lineRule="auto"/>
      <w:jc w:val="center"/>
      <w:textAlignment w:val="auto"/>
    </w:pPr>
    <w:rPr>
      <w:rFonts w:eastAsia="Calibri"/>
      <w:sz w:val="24"/>
      <w:szCs w:val="22"/>
      <w:lang w:eastAsia="en-GB"/>
    </w:rPr>
  </w:style>
  <w:style w:type="paragraph" w:customStyle="1" w:styleId="Szvegtrzs21">
    <w:name w:val="Szövegtörzs 21"/>
    <w:basedOn w:val="Norml"/>
    <w:rsid w:val="00705A80"/>
    <w:pPr>
      <w:widowControl/>
      <w:adjustRightInd/>
      <w:spacing w:line="240" w:lineRule="auto"/>
      <w:ind w:left="284"/>
      <w:textAlignment w:val="auto"/>
    </w:pPr>
    <w:rPr>
      <w:rFonts w:eastAsia="Calibri"/>
      <w:sz w:val="26"/>
      <w:szCs w:val="26"/>
    </w:rPr>
  </w:style>
  <w:style w:type="paragraph" w:customStyle="1" w:styleId="szoveg">
    <w:name w:val="szoveg"/>
    <w:basedOn w:val="Norml"/>
    <w:link w:val="szovegChar"/>
    <w:rsid w:val="00705A80"/>
    <w:pPr>
      <w:widowControl/>
      <w:tabs>
        <w:tab w:val="left" w:pos="1134"/>
      </w:tabs>
      <w:adjustRightInd/>
      <w:spacing w:line="240" w:lineRule="auto"/>
      <w:ind w:left="1134"/>
      <w:textAlignment w:val="auto"/>
    </w:pPr>
    <w:rPr>
      <w:rFonts w:eastAsia="Calibri"/>
      <w:sz w:val="24"/>
      <w:szCs w:val="24"/>
    </w:rPr>
  </w:style>
  <w:style w:type="character" w:customStyle="1" w:styleId="szovegChar">
    <w:name w:val="szoveg Char"/>
    <w:link w:val="szoveg"/>
    <w:locked/>
    <w:rsid w:val="00705A80"/>
    <w:rPr>
      <w:rFonts w:ascii="Times New Roman" w:eastAsia="Calibri" w:hAnsi="Times New Roman" w:cs="Times New Roman"/>
      <w:sz w:val="24"/>
      <w:szCs w:val="24"/>
      <w:lang w:eastAsia="hu-HU"/>
    </w:rPr>
  </w:style>
  <w:style w:type="paragraph" w:customStyle="1" w:styleId="Szvegtrzs26">
    <w:name w:val="Szövegtörzs 26"/>
    <w:basedOn w:val="Norml"/>
    <w:rsid w:val="00705A80"/>
    <w:pPr>
      <w:widowControl/>
      <w:adjustRightInd/>
      <w:spacing w:line="240" w:lineRule="auto"/>
      <w:ind w:left="284" w:right="357"/>
      <w:textAlignment w:val="auto"/>
    </w:pPr>
    <w:rPr>
      <w:rFonts w:eastAsia="Calibri"/>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648583">
      <w:bodyDiv w:val="1"/>
      <w:marLeft w:val="0"/>
      <w:marRight w:val="0"/>
      <w:marTop w:val="0"/>
      <w:marBottom w:val="0"/>
      <w:divBdr>
        <w:top w:val="none" w:sz="0" w:space="0" w:color="auto"/>
        <w:left w:val="none" w:sz="0" w:space="0" w:color="auto"/>
        <w:bottom w:val="none" w:sz="0" w:space="0" w:color="auto"/>
        <w:right w:val="none" w:sz="0" w:space="0" w:color="auto"/>
      </w:divBdr>
    </w:div>
    <w:div w:id="575824024">
      <w:bodyDiv w:val="1"/>
      <w:marLeft w:val="0"/>
      <w:marRight w:val="0"/>
      <w:marTop w:val="0"/>
      <w:marBottom w:val="0"/>
      <w:divBdr>
        <w:top w:val="none" w:sz="0" w:space="0" w:color="auto"/>
        <w:left w:val="none" w:sz="0" w:space="0" w:color="auto"/>
        <w:bottom w:val="none" w:sz="0" w:space="0" w:color="auto"/>
        <w:right w:val="none" w:sz="0" w:space="0" w:color="auto"/>
      </w:divBdr>
    </w:div>
    <w:div w:id="875387521">
      <w:bodyDiv w:val="1"/>
      <w:marLeft w:val="0"/>
      <w:marRight w:val="0"/>
      <w:marTop w:val="0"/>
      <w:marBottom w:val="0"/>
      <w:divBdr>
        <w:top w:val="none" w:sz="0" w:space="0" w:color="auto"/>
        <w:left w:val="none" w:sz="0" w:space="0" w:color="auto"/>
        <w:bottom w:val="none" w:sz="0" w:space="0" w:color="auto"/>
        <w:right w:val="none" w:sz="0" w:space="0" w:color="auto"/>
      </w:divBdr>
    </w:div>
    <w:div w:id="897473085">
      <w:bodyDiv w:val="1"/>
      <w:marLeft w:val="0"/>
      <w:marRight w:val="0"/>
      <w:marTop w:val="0"/>
      <w:marBottom w:val="0"/>
      <w:divBdr>
        <w:top w:val="none" w:sz="0" w:space="0" w:color="auto"/>
        <w:left w:val="none" w:sz="0" w:space="0" w:color="auto"/>
        <w:bottom w:val="none" w:sz="0" w:space="0" w:color="auto"/>
        <w:right w:val="none" w:sz="0" w:space="0" w:color="auto"/>
      </w:divBdr>
    </w:div>
    <w:div w:id="901520673">
      <w:bodyDiv w:val="1"/>
      <w:marLeft w:val="0"/>
      <w:marRight w:val="0"/>
      <w:marTop w:val="0"/>
      <w:marBottom w:val="0"/>
      <w:divBdr>
        <w:top w:val="none" w:sz="0" w:space="0" w:color="auto"/>
        <w:left w:val="none" w:sz="0" w:space="0" w:color="auto"/>
        <w:bottom w:val="none" w:sz="0" w:space="0" w:color="auto"/>
        <w:right w:val="none" w:sz="0" w:space="0" w:color="auto"/>
      </w:divBdr>
    </w:div>
    <w:div w:id="996230029">
      <w:bodyDiv w:val="1"/>
      <w:marLeft w:val="0"/>
      <w:marRight w:val="0"/>
      <w:marTop w:val="0"/>
      <w:marBottom w:val="0"/>
      <w:divBdr>
        <w:top w:val="none" w:sz="0" w:space="0" w:color="auto"/>
        <w:left w:val="none" w:sz="0" w:space="0" w:color="auto"/>
        <w:bottom w:val="none" w:sz="0" w:space="0" w:color="auto"/>
        <w:right w:val="none" w:sz="0" w:space="0" w:color="auto"/>
      </w:divBdr>
    </w:div>
    <w:div w:id="1158692420">
      <w:bodyDiv w:val="1"/>
      <w:marLeft w:val="0"/>
      <w:marRight w:val="0"/>
      <w:marTop w:val="0"/>
      <w:marBottom w:val="0"/>
      <w:divBdr>
        <w:top w:val="none" w:sz="0" w:space="0" w:color="auto"/>
        <w:left w:val="none" w:sz="0" w:space="0" w:color="auto"/>
        <w:bottom w:val="none" w:sz="0" w:space="0" w:color="auto"/>
        <w:right w:val="none" w:sz="0" w:space="0" w:color="auto"/>
      </w:divBdr>
    </w:div>
    <w:div w:id="184582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C24714-A112-4D6D-98FB-E1F7F34F3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46</Pages>
  <Words>9304</Words>
  <Characters>64200</Characters>
  <Application>Microsoft Office Word</Application>
  <DocSecurity>0</DocSecurity>
  <Lines>535</Lines>
  <Paragraphs>146</Paragraphs>
  <ScaleCrop>false</ScaleCrop>
  <HeadingPairs>
    <vt:vector size="2" baseType="variant">
      <vt:variant>
        <vt:lpstr>Cím</vt:lpstr>
      </vt:variant>
      <vt:variant>
        <vt:i4>1</vt:i4>
      </vt:variant>
    </vt:vector>
  </HeadingPairs>
  <TitlesOfParts>
    <vt:vector size="1" baseType="lpstr">
      <vt:lpstr/>
    </vt:vector>
  </TitlesOfParts>
  <Company>Főpolgármesteri Hivatal</Company>
  <LinksUpToDate>false</LinksUpToDate>
  <CharactersWithSpaces>73358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Mészáros Tamás dr.</dc:creator>
  <cp:lastModifiedBy>Bugyi Emőke dr.</cp:lastModifiedBy>
  <cp:revision>4</cp:revision>
  <cp:lastPrinted>2017-12-06T13:04:00Z</cp:lastPrinted>
  <dcterms:created xsi:type="dcterms:W3CDTF">2017-12-01T11:51:00Z</dcterms:created>
  <dcterms:modified xsi:type="dcterms:W3CDTF">2017-12-06T14:20:00Z</dcterms:modified>
</cp:coreProperties>
</file>